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417834">
        <w:rPr>
          <w:rFonts w:cs="Times New Roman"/>
          <w:bCs/>
          <w:sz w:val="28"/>
          <w:szCs w:val="28"/>
        </w:rPr>
        <w:t>4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AA62B8">
        <w:rPr>
          <w:rFonts w:cs="Times New Roman"/>
          <w:bCs/>
          <w:sz w:val="28"/>
          <w:szCs w:val="28"/>
        </w:rPr>
        <w:t xml:space="preserve">29.12.2023                 </w:t>
      </w:r>
      <w:r>
        <w:rPr>
          <w:rFonts w:cs="Times New Roman"/>
          <w:bCs/>
          <w:sz w:val="28"/>
          <w:szCs w:val="28"/>
        </w:rPr>
        <w:t xml:space="preserve">№ </w:t>
      </w:r>
      <w:r w:rsidR="00AA62B8">
        <w:rPr>
          <w:rFonts w:cs="Times New Roman"/>
          <w:bCs/>
          <w:sz w:val="28"/>
          <w:szCs w:val="28"/>
        </w:rPr>
        <w:t>225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418"/>
        <w:gridCol w:w="1701"/>
        <w:gridCol w:w="1701"/>
        <w:gridCol w:w="1559"/>
        <w:gridCol w:w="1417"/>
      </w:tblGrid>
      <w:tr w:rsidR="002E25C9" w:rsidRPr="00B90D83" w:rsidTr="002E25C9">
        <w:trPr>
          <w:trHeight w:val="619"/>
        </w:trPr>
        <w:tc>
          <w:tcPr>
            <w:tcW w:w="1135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2E25C9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2E25C9" w:rsidRP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2E25C9" w:rsidRPr="00B90D83" w:rsidTr="002E25C9">
        <w:trPr>
          <w:trHeight w:val="598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701" w:type="dxa"/>
          </w:tcPr>
          <w:p w:rsidR="002E25C9" w:rsidRPr="00D6757F" w:rsidRDefault="00417834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6507,9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5451,7</w:t>
            </w:r>
          </w:p>
        </w:tc>
      </w:tr>
      <w:tr w:rsidR="002E25C9" w:rsidRPr="00B90D83" w:rsidTr="002E25C9">
        <w:trPr>
          <w:trHeight w:val="445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8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701" w:type="dxa"/>
          </w:tcPr>
          <w:p w:rsidR="002E25C9" w:rsidRPr="00D6757F" w:rsidRDefault="00417834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6507,9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5451,7</w:t>
            </w:r>
          </w:p>
        </w:tc>
      </w:tr>
      <w:tr w:rsidR="002E25C9" w:rsidRPr="00B90D83" w:rsidTr="002E25C9">
        <w:trPr>
          <w:trHeight w:val="35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701" w:type="dxa"/>
          </w:tcPr>
          <w:p w:rsidR="002E25C9" w:rsidRPr="00EF61A3" w:rsidRDefault="00625C06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6310,6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5211,7</w:t>
            </w:r>
          </w:p>
        </w:tc>
      </w:tr>
      <w:tr w:rsidR="002E25C9" w:rsidRPr="00B90D83" w:rsidTr="002E25C9">
        <w:trPr>
          <w:trHeight w:val="287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0D3801" w:rsidRDefault="002E25C9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701" w:type="dxa"/>
          </w:tcPr>
          <w:p w:rsidR="002E25C9" w:rsidRPr="00EF61A3" w:rsidRDefault="00625C06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6310,6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5211,7</w:t>
            </w:r>
          </w:p>
        </w:tc>
      </w:tr>
      <w:tr w:rsidR="002E25C9" w:rsidRPr="00B90D83" w:rsidTr="002E25C9">
        <w:trPr>
          <w:trHeight w:val="32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701" w:type="dxa"/>
          </w:tcPr>
          <w:p w:rsidR="002E25C9" w:rsidRDefault="00625C06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197,3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</w:tr>
      <w:tr w:rsidR="002E25C9" w:rsidRPr="00B90D83" w:rsidTr="002E25C9">
        <w:trPr>
          <w:trHeight w:val="313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0D3801" w:rsidRDefault="002E25C9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701" w:type="dxa"/>
          </w:tcPr>
          <w:p w:rsidR="002E25C9" w:rsidRDefault="00625C06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197,3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</w:tr>
      <w:tr w:rsidR="002E25C9" w:rsidRPr="00B90D83" w:rsidTr="002E25C9">
        <w:trPr>
          <w:trHeight w:val="55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E25C9" w:rsidRPr="00B90D83" w:rsidTr="002E25C9">
        <w:trPr>
          <w:trHeight w:val="420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536EE9" w:rsidRPr="006D6C6A" w:rsidRDefault="00536EE9" w:rsidP="00AA62B8">
      <w:pPr>
        <w:tabs>
          <w:tab w:val="left" w:pos="2016"/>
        </w:tabs>
        <w:ind w:firstLine="0"/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  <w:bookmarkStart w:id="0" w:name="_GoBack"/>
      <w:bookmarkEnd w:id="0"/>
    </w:p>
    <w:p w:rsidR="00525C82" w:rsidRDefault="00525C82" w:rsidP="00AA62B8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97C88"/>
    <w:rsid w:val="000C07A6"/>
    <w:rsid w:val="000C0D32"/>
    <w:rsid w:val="000C24D0"/>
    <w:rsid w:val="000D3801"/>
    <w:rsid w:val="0014229C"/>
    <w:rsid w:val="0015345A"/>
    <w:rsid w:val="00156DA7"/>
    <w:rsid w:val="00190448"/>
    <w:rsid w:val="001A5413"/>
    <w:rsid w:val="001C75AB"/>
    <w:rsid w:val="001E63FF"/>
    <w:rsid w:val="00202644"/>
    <w:rsid w:val="002744F2"/>
    <w:rsid w:val="002D33FB"/>
    <w:rsid w:val="002E25C9"/>
    <w:rsid w:val="002F0456"/>
    <w:rsid w:val="004018BD"/>
    <w:rsid w:val="00401CB7"/>
    <w:rsid w:val="00417834"/>
    <w:rsid w:val="00455687"/>
    <w:rsid w:val="004B4F4D"/>
    <w:rsid w:val="004E5F0D"/>
    <w:rsid w:val="00525C82"/>
    <w:rsid w:val="00536EE9"/>
    <w:rsid w:val="00554F98"/>
    <w:rsid w:val="005A6C82"/>
    <w:rsid w:val="00625C06"/>
    <w:rsid w:val="006724CC"/>
    <w:rsid w:val="006B4B4C"/>
    <w:rsid w:val="006D6C6A"/>
    <w:rsid w:val="00735CCD"/>
    <w:rsid w:val="00782A3D"/>
    <w:rsid w:val="00797438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975922"/>
    <w:rsid w:val="00A36B09"/>
    <w:rsid w:val="00A627ED"/>
    <w:rsid w:val="00A825E3"/>
    <w:rsid w:val="00A9067D"/>
    <w:rsid w:val="00A91919"/>
    <w:rsid w:val="00AA62B8"/>
    <w:rsid w:val="00B37C03"/>
    <w:rsid w:val="00B83429"/>
    <w:rsid w:val="00C70BD9"/>
    <w:rsid w:val="00C85352"/>
    <w:rsid w:val="00CD25EA"/>
    <w:rsid w:val="00D0106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7482"/>
    <w:rsid w:val="00EF61A3"/>
    <w:rsid w:val="00F04B7D"/>
    <w:rsid w:val="00F12B51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06668-5451-4B87-8DD5-53BF5A210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54</cp:revision>
  <cp:lastPrinted>2023-12-20T06:54:00Z</cp:lastPrinted>
  <dcterms:created xsi:type="dcterms:W3CDTF">2020-10-15T12:06:00Z</dcterms:created>
  <dcterms:modified xsi:type="dcterms:W3CDTF">2024-01-19T05:44:00Z</dcterms:modified>
</cp:coreProperties>
</file>