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515" w:rsidRDefault="00996515" w:rsidP="00C010E9">
      <w:pPr>
        <w:spacing w:line="240" w:lineRule="auto"/>
        <w:jc w:val="right"/>
        <w:rPr>
          <w:b/>
          <w:sz w:val="28"/>
          <w:szCs w:val="28"/>
        </w:rPr>
      </w:pPr>
    </w:p>
    <w:p w:rsidR="00854A83" w:rsidRDefault="00854A83" w:rsidP="00854A83">
      <w:pPr>
        <w:spacing w:line="240" w:lineRule="auto"/>
        <w:jc w:val="center"/>
        <w:rPr>
          <w:u w:val="single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</w:t>
      </w:r>
    </w:p>
    <w:p w:rsidR="00854A83" w:rsidRPr="00572C71" w:rsidRDefault="00854A83" w:rsidP="00854A83">
      <w:pPr>
        <w:spacing w:line="240" w:lineRule="auto"/>
        <w:rPr>
          <w:b/>
          <w:color w:val="FF0000"/>
        </w:rPr>
      </w:pPr>
      <w:r>
        <w:t xml:space="preserve">                                                                                         </w:t>
      </w:r>
      <w:r w:rsidRPr="00572C71">
        <w:rPr>
          <w:color w:val="FF0000"/>
        </w:rPr>
        <w:t xml:space="preserve"> </w:t>
      </w:r>
      <w:r>
        <w:rPr>
          <w:b/>
          <w:color w:val="FF0000"/>
        </w:rPr>
        <w:t xml:space="preserve"> </w:t>
      </w:r>
      <w:r w:rsidRPr="00572C71">
        <w:rPr>
          <w:b/>
          <w:color w:val="FF0000"/>
        </w:rPr>
        <w:t xml:space="preserve">                           </w:t>
      </w:r>
    </w:p>
    <w:p w:rsidR="00854A83" w:rsidRDefault="00854A83" w:rsidP="00854A83">
      <w:pPr>
        <w:spacing w:line="240" w:lineRule="auto"/>
        <w:jc w:val="center"/>
        <w:rPr>
          <w:b/>
          <w:sz w:val="28"/>
          <w:szCs w:val="28"/>
        </w:rPr>
      </w:pPr>
    </w:p>
    <w:p w:rsidR="00AB5824" w:rsidRDefault="00AB5824" w:rsidP="00996515">
      <w:pPr>
        <w:spacing w:line="240" w:lineRule="auto"/>
        <w:jc w:val="center"/>
        <w:rPr>
          <w:b/>
          <w:sz w:val="28"/>
          <w:szCs w:val="28"/>
        </w:rPr>
      </w:pPr>
    </w:p>
    <w:p w:rsidR="00996515" w:rsidRDefault="00996515" w:rsidP="002072C0">
      <w:pPr>
        <w:spacing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ЮРЬЯНСКОГО РАЙОНА</w:t>
      </w:r>
    </w:p>
    <w:p w:rsid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КИРОВСКОЙ ОБЛАСТИ</w:t>
      </w:r>
    </w:p>
    <w:p w:rsidR="002072C0" w:rsidRPr="002072C0" w:rsidRDefault="002072C0" w:rsidP="002072C0">
      <w:pPr>
        <w:spacing w:line="240" w:lineRule="auto"/>
        <w:ind w:firstLine="697"/>
        <w:jc w:val="center"/>
        <w:rPr>
          <w:b/>
          <w:sz w:val="36"/>
          <w:szCs w:val="36"/>
        </w:rPr>
      </w:pPr>
    </w:p>
    <w:p w:rsidR="00DB04AC" w:rsidRDefault="00996515" w:rsidP="00DB04AC">
      <w:pPr>
        <w:spacing w:after="36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00D56" w:rsidRPr="001F14C4" w:rsidRDefault="001F14C4" w:rsidP="00DB04AC">
      <w:pPr>
        <w:spacing w:after="360" w:line="240" w:lineRule="auto"/>
        <w:ind w:firstLine="0"/>
        <w:jc w:val="left"/>
        <w:rPr>
          <w:sz w:val="28"/>
          <w:szCs w:val="28"/>
        </w:rPr>
      </w:pPr>
      <w:r w:rsidRPr="001F14C4">
        <w:rPr>
          <w:sz w:val="28"/>
          <w:szCs w:val="28"/>
        </w:rPr>
        <w:t>28.12.2024</w:t>
      </w:r>
      <w:r w:rsidR="00300D56" w:rsidRPr="001F14C4">
        <w:rPr>
          <w:sz w:val="28"/>
          <w:szCs w:val="28"/>
        </w:rPr>
        <w:t xml:space="preserve">    </w:t>
      </w:r>
      <w:r w:rsidR="00805512" w:rsidRPr="001F14C4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ab/>
      </w:r>
      <w:r w:rsidR="00300D56" w:rsidRPr="001F14C4">
        <w:rPr>
          <w:sz w:val="28"/>
          <w:szCs w:val="28"/>
        </w:rPr>
        <w:t xml:space="preserve">  № </w:t>
      </w:r>
      <w:r w:rsidRPr="001F14C4">
        <w:rPr>
          <w:sz w:val="28"/>
          <w:szCs w:val="28"/>
        </w:rPr>
        <w:t>202</w:t>
      </w:r>
    </w:p>
    <w:p w:rsidR="009B7542" w:rsidRDefault="002C5E38" w:rsidP="00A86313">
      <w:pPr>
        <w:spacing w:line="240" w:lineRule="auto"/>
        <w:ind w:firstLine="0"/>
        <w:jc w:val="center"/>
        <w:rPr>
          <w:sz w:val="48"/>
          <w:szCs w:val="48"/>
        </w:rPr>
      </w:pPr>
      <w:proofErr w:type="spellStart"/>
      <w:r>
        <w:rPr>
          <w:sz w:val="28"/>
          <w:szCs w:val="28"/>
        </w:rPr>
        <w:t>п</w:t>
      </w:r>
      <w:r w:rsidR="00996515">
        <w:rPr>
          <w:sz w:val="28"/>
          <w:szCs w:val="28"/>
        </w:rPr>
        <w:t>гт</w:t>
      </w:r>
      <w:proofErr w:type="spellEnd"/>
      <w:r>
        <w:rPr>
          <w:sz w:val="28"/>
          <w:szCs w:val="28"/>
        </w:rPr>
        <w:t>.</w:t>
      </w:r>
      <w:r w:rsidR="00996515">
        <w:rPr>
          <w:sz w:val="28"/>
          <w:szCs w:val="28"/>
        </w:rPr>
        <w:t xml:space="preserve"> Юрья</w:t>
      </w:r>
    </w:p>
    <w:p w:rsidR="00A86313" w:rsidRPr="00A86313" w:rsidRDefault="00A86313" w:rsidP="00A86313">
      <w:pPr>
        <w:spacing w:line="240" w:lineRule="auto"/>
        <w:ind w:firstLine="0"/>
        <w:jc w:val="center"/>
        <w:rPr>
          <w:sz w:val="48"/>
          <w:szCs w:val="48"/>
        </w:rPr>
      </w:pPr>
    </w:p>
    <w:p w:rsidR="00C754EF" w:rsidRPr="00473727" w:rsidRDefault="00481502" w:rsidP="0011280D">
      <w:pPr>
        <w:pStyle w:val="50"/>
        <w:keepNext/>
        <w:keepLines/>
        <w:shd w:val="clear" w:color="auto" w:fill="auto"/>
        <w:spacing w:after="0" w:line="240" w:lineRule="auto"/>
        <w:rPr>
          <w:b/>
          <w:sz w:val="27"/>
          <w:szCs w:val="27"/>
        </w:rPr>
      </w:pPr>
      <w:r w:rsidRPr="00473727">
        <w:rPr>
          <w:b/>
          <w:sz w:val="27"/>
          <w:szCs w:val="27"/>
        </w:rPr>
        <w:t>О</w:t>
      </w:r>
      <w:r w:rsidR="00805512" w:rsidRPr="00473727">
        <w:rPr>
          <w:b/>
          <w:sz w:val="27"/>
          <w:szCs w:val="27"/>
        </w:rPr>
        <w:t xml:space="preserve"> </w:t>
      </w:r>
      <w:r w:rsidR="00D57B20" w:rsidRPr="00473727">
        <w:rPr>
          <w:b/>
          <w:sz w:val="27"/>
          <w:szCs w:val="27"/>
        </w:rPr>
        <w:t>внесении изменений в</w:t>
      </w:r>
      <w:r w:rsidR="00805512" w:rsidRPr="00473727">
        <w:rPr>
          <w:b/>
          <w:sz w:val="27"/>
          <w:szCs w:val="27"/>
        </w:rPr>
        <w:t xml:space="preserve"> </w:t>
      </w:r>
      <w:r w:rsidR="0011280D" w:rsidRPr="00473727">
        <w:rPr>
          <w:b/>
          <w:sz w:val="27"/>
          <w:szCs w:val="27"/>
        </w:rPr>
        <w:t xml:space="preserve">постановление администрации </w:t>
      </w:r>
    </w:p>
    <w:p w:rsidR="00481502" w:rsidRPr="00473727" w:rsidRDefault="00C754EF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sz w:val="27"/>
          <w:szCs w:val="27"/>
        </w:rPr>
      </w:pPr>
      <w:r w:rsidRPr="00473727">
        <w:rPr>
          <w:b/>
          <w:sz w:val="27"/>
          <w:szCs w:val="27"/>
        </w:rPr>
        <w:t xml:space="preserve"> Юрьянско</w:t>
      </w:r>
      <w:r w:rsidR="0011280D" w:rsidRPr="00473727">
        <w:rPr>
          <w:b/>
          <w:sz w:val="27"/>
          <w:szCs w:val="27"/>
        </w:rPr>
        <w:t>го района Кировской области от 13.11.2020 № 219</w:t>
      </w:r>
    </w:p>
    <w:p w:rsidR="0011280D" w:rsidRPr="003F05A0" w:rsidRDefault="0011280D" w:rsidP="00A86313">
      <w:pPr>
        <w:pStyle w:val="50"/>
        <w:keepNext/>
        <w:keepLines/>
        <w:shd w:val="clear" w:color="auto" w:fill="auto"/>
        <w:spacing w:after="0" w:line="240" w:lineRule="auto"/>
        <w:rPr>
          <w:b/>
          <w:color w:val="000000" w:themeColor="text1"/>
          <w:sz w:val="48"/>
          <w:szCs w:val="48"/>
        </w:rPr>
      </w:pPr>
    </w:p>
    <w:p w:rsidR="00EB66D4" w:rsidRPr="003F05A0" w:rsidRDefault="00EB66D4" w:rsidP="008A78F5">
      <w:pPr>
        <w:tabs>
          <w:tab w:val="left" w:pos="3570"/>
          <w:tab w:val="left" w:pos="4050"/>
        </w:tabs>
        <w:spacing w:line="336" w:lineRule="auto"/>
        <w:ind w:firstLine="709"/>
        <w:rPr>
          <w:rStyle w:val="FontStyle15"/>
          <w:szCs w:val="26"/>
        </w:rPr>
      </w:pPr>
      <w:r w:rsidRPr="003F05A0">
        <w:rPr>
          <w:rFonts w:cs="Times New Roman"/>
          <w:sz w:val="26"/>
          <w:szCs w:val="26"/>
        </w:rPr>
        <w:t xml:space="preserve">В соответствии с </w:t>
      </w:r>
      <w:r w:rsidR="00C754EF" w:rsidRPr="003F05A0">
        <w:rPr>
          <w:rFonts w:cs="Times New Roman"/>
          <w:sz w:val="26"/>
          <w:szCs w:val="26"/>
        </w:rPr>
        <w:t xml:space="preserve">Федеральным законом от 06.10.2013 № 131- ФЗ «Об общих принципах местного самоуправления в Российской Федерации», постановлением администрации Юрьянского района Кировской области от 06.08.2020 № 152 «О </w:t>
      </w:r>
      <w:proofErr w:type="gramStart"/>
      <w:r w:rsidR="00C754EF" w:rsidRPr="003F05A0">
        <w:rPr>
          <w:rFonts w:cs="Times New Roman"/>
          <w:sz w:val="26"/>
          <w:szCs w:val="26"/>
        </w:rPr>
        <w:t>разработке, реализации и оценке эффективности реализации муниципальных программ Юрьянского района»</w:t>
      </w:r>
      <w:r w:rsidR="00F11789" w:rsidRPr="003F05A0">
        <w:rPr>
          <w:rFonts w:cs="Times New Roman"/>
          <w:sz w:val="26"/>
          <w:szCs w:val="26"/>
        </w:rPr>
        <w:t>,</w:t>
      </w:r>
      <w:r w:rsidR="00C754EF" w:rsidRPr="003F05A0">
        <w:rPr>
          <w:rFonts w:cs="Times New Roman"/>
          <w:sz w:val="26"/>
          <w:szCs w:val="26"/>
        </w:rPr>
        <w:t xml:space="preserve"> распоряжением  администрации Юрьянского района Кировской области от 09.10.2020 № 566-р «Об утверждении перечня муниципальных программ Юрьянского района»</w:t>
      </w:r>
      <w:r w:rsidR="00F11789" w:rsidRPr="003F05A0">
        <w:rPr>
          <w:rFonts w:cs="Times New Roman"/>
          <w:sz w:val="26"/>
          <w:szCs w:val="26"/>
        </w:rPr>
        <w:t xml:space="preserve"> и</w:t>
      </w:r>
      <w:r w:rsidR="00912D87" w:rsidRPr="003F05A0">
        <w:rPr>
          <w:rFonts w:cs="Times New Roman"/>
          <w:sz w:val="26"/>
          <w:szCs w:val="26"/>
        </w:rPr>
        <w:t xml:space="preserve"> решение</w:t>
      </w:r>
      <w:r w:rsidR="00F11789" w:rsidRPr="003F05A0">
        <w:rPr>
          <w:rFonts w:cs="Times New Roman"/>
          <w:sz w:val="26"/>
          <w:szCs w:val="26"/>
        </w:rPr>
        <w:t>м</w:t>
      </w:r>
      <w:r w:rsidR="00912D87" w:rsidRPr="003F05A0">
        <w:rPr>
          <w:rFonts w:cs="Times New Roman"/>
          <w:sz w:val="26"/>
          <w:szCs w:val="26"/>
        </w:rPr>
        <w:t xml:space="preserve"> </w:t>
      </w:r>
      <w:proofErr w:type="spellStart"/>
      <w:r w:rsidR="00912D87" w:rsidRPr="003F05A0">
        <w:rPr>
          <w:rFonts w:cs="Times New Roman"/>
          <w:sz w:val="26"/>
          <w:szCs w:val="26"/>
        </w:rPr>
        <w:t>Юрьянской</w:t>
      </w:r>
      <w:proofErr w:type="spellEnd"/>
      <w:r w:rsidR="00912D87" w:rsidRPr="003F05A0">
        <w:rPr>
          <w:rFonts w:cs="Times New Roman"/>
          <w:sz w:val="26"/>
          <w:szCs w:val="26"/>
        </w:rPr>
        <w:t xml:space="preserve"> районной думы от 1</w:t>
      </w:r>
      <w:r w:rsidR="000C6217" w:rsidRPr="003F05A0">
        <w:rPr>
          <w:rFonts w:cs="Times New Roman"/>
          <w:sz w:val="26"/>
          <w:szCs w:val="26"/>
        </w:rPr>
        <w:t>3</w:t>
      </w:r>
      <w:r w:rsidR="00912D87" w:rsidRPr="003F05A0">
        <w:rPr>
          <w:rFonts w:cs="Times New Roman"/>
          <w:sz w:val="26"/>
          <w:szCs w:val="26"/>
        </w:rPr>
        <w:t>.12.202</w:t>
      </w:r>
      <w:r w:rsidR="000C6217" w:rsidRPr="003F05A0">
        <w:rPr>
          <w:rFonts w:cs="Times New Roman"/>
          <w:sz w:val="26"/>
          <w:szCs w:val="26"/>
        </w:rPr>
        <w:t>3</w:t>
      </w:r>
      <w:r w:rsidR="00912D87" w:rsidRPr="003F05A0">
        <w:rPr>
          <w:rFonts w:cs="Times New Roman"/>
          <w:sz w:val="26"/>
          <w:szCs w:val="26"/>
        </w:rPr>
        <w:t xml:space="preserve"> г. № 1</w:t>
      </w:r>
      <w:r w:rsidR="000C6217" w:rsidRPr="003F05A0">
        <w:rPr>
          <w:rFonts w:cs="Times New Roman"/>
          <w:sz w:val="26"/>
          <w:szCs w:val="26"/>
        </w:rPr>
        <w:t>9</w:t>
      </w:r>
      <w:r w:rsidR="00912D87" w:rsidRPr="003F05A0">
        <w:rPr>
          <w:rFonts w:cs="Times New Roman"/>
          <w:sz w:val="26"/>
          <w:szCs w:val="26"/>
        </w:rPr>
        <w:t>/</w:t>
      </w:r>
      <w:r w:rsidR="000C6217" w:rsidRPr="003F05A0">
        <w:rPr>
          <w:rFonts w:cs="Times New Roman"/>
          <w:sz w:val="26"/>
          <w:szCs w:val="26"/>
        </w:rPr>
        <w:t>1</w:t>
      </w:r>
      <w:r w:rsidR="00912D87" w:rsidRPr="003F05A0">
        <w:rPr>
          <w:rFonts w:cs="Times New Roman"/>
          <w:sz w:val="26"/>
          <w:szCs w:val="26"/>
        </w:rPr>
        <w:t xml:space="preserve"> «Об утверждении бюджета Юрьянского муниципального района на 202</w:t>
      </w:r>
      <w:r w:rsidR="000C6217" w:rsidRPr="003F05A0">
        <w:rPr>
          <w:rFonts w:cs="Times New Roman"/>
          <w:sz w:val="26"/>
          <w:szCs w:val="26"/>
        </w:rPr>
        <w:t xml:space="preserve">4 </w:t>
      </w:r>
      <w:r w:rsidR="00912D87" w:rsidRPr="003F05A0">
        <w:rPr>
          <w:rFonts w:cs="Times New Roman"/>
          <w:sz w:val="26"/>
          <w:szCs w:val="26"/>
        </w:rPr>
        <w:t>год и на плановый период 202</w:t>
      </w:r>
      <w:r w:rsidR="000C6217" w:rsidRPr="003F05A0">
        <w:rPr>
          <w:rFonts w:cs="Times New Roman"/>
          <w:sz w:val="26"/>
          <w:szCs w:val="26"/>
        </w:rPr>
        <w:t>5</w:t>
      </w:r>
      <w:r w:rsidR="00912D87" w:rsidRPr="003F05A0">
        <w:rPr>
          <w:rFonts w:cs="Times New Roman"/>
          <w:sz w:val="26"/>
          <w:szCs w:val="26"/>
        </w:rPr>
        <w:t xml:space="preserve"> и 202</w:t>
      </w:r>
      <w:r w:rsidR="000C6217" w:rsidRPr="003F05A0">
        <w:rPr>
          <w:rFonts w:cs="Times New Roman"/>
          <w:sz w:val="26"/>
          <w:szCs w:val="26"/>
        </w:rPr>
        <w:t>6</w:t>
      </w:r>
      <w:r w:rsidR="00912D87" w:rsidRPr="003F05A0">
        <w:rPr>
          <w:rFonts w:cs="Times New Roman"/>
          <w:sz w:val="26"/>
          <w:szCs w:val="26"/>
        </w:rPr>
        <w:t xml:space="preserve"> годов»</w:t>
      </w:r>
      <w:r w:rsidR="00C754EF" w:rsidRPr="003F05A0">
        <w:rPr>
          <w:rFonts w:cs="Times New Roman"/>
          <w:sz w:val="26"/>
          <w:szCs w:val="26"/>
        </w:rPr>
        <w:t xml:space="preserve"> администрация Юрьянского района ПОСТАНОВЛЯЕТ:</w:t>
      </w:r>
      <w:proofErr w:type="gramEnd"/>
    </w:p>
    <w:p w:rsidR="00EB66D4" w:rsidRPr="003F05A0" w:rsidRDefault="00D57B20" w:rsidP="008A78F5">
      <w:pPr>
        <w:pStyle w:val="a3"/>
        <w:numPr>
          <w:ilvl w:val="0"/>
          <w:numId w:val="2"/>
        </w:numPr>
        <w:spacing w:line="336" w:lineRule="auto"/>
        <w:ind w:left="0" w:firstLine="709"/>
        <w:jc w:val="both"/>
        <w:rPr>
          <w:szCs w:val="26"/>
        </w:rPr>
      </w:pPr>
      <w:proofErr w:type="gramStart"/>
      <w:r w:rsidRPr="003F05A0">
        <w:rPr>
          <w:szCs w:val="26"/>
        </w:rPr>
        <w:t>Внести в муниципальную программу «Развитие культуры, спорта и молодежной политики</w:t>
      </w:r>
      <w:r w:rsidR="00694776" w:rsidRPr="003F05A0">
        <w:rPr>
          <w:szCs w:val="26"/>
        </w:rPr>
        <w:t xml:space="preserve"> в Юрьянском районе</w:t>
      </w:r>
      <w:r w:rsidRPr="003F05A0">
        <w:rPr>
          <w:szCs w:val="26"/>
        </w:rPr>
        <w:t>» (далее – муниципальная программа), утвержденную постановлением администрации Юрьянского района Кировской области от 13.11.2020 года № 219 «Об утверждении муниципальной программы «Развитие культуры, спорта и молодежной политики в Юрьянском районе» (в редакции постановлени</w:t>
      </w:r>
      <w:r w:rsidR="0034084D" w:rsidRPr="003F05A0">
        <w:rPr>
          <w:szCs w:val="26"/>
        </w:rPr>
        <w:t xml:space="preserve">и </w:t>
      </w:r>
      <w:r w:rsidRPr="003F05A0">
        <w:rPr>
          <w:szCs w:val="26"/>
        </w:rPr>
        <w:t>администрации Юрьянского района Кировской области от 23.03.2021 № 46, от 25.05.2021 № 87, от 14.07.2021 № 108, от 24.11.2021 № 189</w:t>
      </w:r>
      <w:proofErr w:type="gramEnd"/>
      <w:r w:rsidR="002C5E38" w:rsidRPr="003F05A0">
        <w:rPr>
          <w:szCs w:val="26"/>
        </w:rPr>
        <w:t xml:space="preserve">, </w:t>
      </w:r>
      <w:proofErr w:type="gramStart"/>
      <w:r w:rsidR="002C5E38" w:rsidRPr="003F05A0">
        <w:rPr>
          <w:szCs w:val="26"/>
        </w:rPr>
        <w:t>от 27.12.2021 № 224</w:t>
      </w:r>
      <w:r w:rsidR="00BA0792" w:rsidRPr="003F05A0">
        <w:rPr>
          <w:szCs w:val="26"/>
        </w:rPr>
        <w:t>, от 18.03.2022 № 41</w:t>
      </w:r>
      <w:r w:rsidR="007F593A" w:rsidRPr="003F05A0">
        <w:rPr>
          <w:szCs w:val="26"/>
        </w:rPr>
        <w:t>, № 150 от 22.08.2022</w:t>
      </w:r>
      <w:r w:rsidR="00D31A92" w:rsidRPr="003F05A0">
        <w:rPr>
          <w:szCs w:val="26"/>
        </w:rPr>
        <w:t>, № 232 от 13.12.2022</w:t>
      </w:r>
      <w:r w:rsidR="000C6217" w:rsidRPr="003F05A0">
        <w:rPr>
          <w:szCs w:val="26"/>
        </w:rPr>
        <w:t>, № 12 от 23.01.2023. № 72 от 21.04.2023, № 117 от 08.08.2023, №</w:t>
      </w:r>
      <w:r w:rsidR="00341F46" w:rsidRPr="003F05A0">
        <w:rPr>
          <w:szCs w:val="26"/>
        </w:rPr>
        <w:t xml:space="preserve"> </w:t>
      </w:r>
      <w:r w:rsidR="00CC300A" w:rsidRPr="003F05A0">
        <w:rPr>
          <w:szCs w:val="26"/>
        </w:rPr>
        <w:t>225</w:t>
      </w:r>
      <w:r w:rsidR="000C6217" w:rsidRPr="003F05A0">
        <w:rPr>
          <w:szCs w:val="26"/>
        </w:rPr>
        <w:t xml:space="preserve"> от  29.12.2023</w:t>
      </w:r>
      <w:r w:rsidR="00320EA7" w:rsidRPr="003F05A0">
        <w:rPr>
          <w:szCs w:val="26"/>
        </w:rPr>
        <w:t>, № 22 от 31.01.2024</w:t>
      </w:r>
      <w:r w:rsidR="00FB5135" w:rsidRPr="003F05A0">
        <w:rPr>
          <w:szCs w:val="26"/>
        </w:rPr>
        <w:t>, № 51 от 29.03.2024</w:t>
      </w:r>
      <w:r w:rsidR="00436D89" w:rsidRPr="003F05A0">
        <w:rPr>
          <w:szCs w:val="26"/>
        </w:rPr>
        <w:t>, № 126 от 22.08.2024</w:t>
      </w:r>
      <w:r w:rsidR="00FA1878">
        <w:rPr>
          <w:szCs w:val="26"/>
        </w:rPr>
        <w:t>, № 165 от 30.10.2024</w:t>
      </w:r>
      <w:r w:rsidR="00B723EC">
        <w:rPr>
          <w:szCs w:val="26"/>
        </w:rPr>
        <w:t>, № 186 от 10.12.2024</w:t>
      </w:r>
      <w:r w:rsidRPr="003F05A0">
        <w:rPr>
          <w:szCs w:val="26"/>
        </w:rPr>
        <w:t>) следующие изменения:</w:t>
      </w:r>
      <w:proofErr w:type="gramEnd"/>
    </w:p>
    <w:p w:rsidR="00064A0B" w:rsidRPr="003F05A0" w:rsidRDefault="00AC218F" w:rsidP="00064A0B">
      <w:pPr>
        <w:spacing w:line="336" w:lineRule="auto"/>
        <w:ind w:firstLine="426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1.1. </w:t>
      </w:r>
      <w:r w:rsidR="00064A0B" w:rsidRPr="003F05A0">
        <w:rPr>
          <w:sz w:val="26"/>
          <w:szCs w:val="26"/>
        </w:rPr>
        <w:t xml:space="preserve">В паспорте муниципальной программы «Развитие культуры, спорта и молодежной политики в Юрьянском районе» пункт «Объемы ассигнований </w:t>
      </w:r>
      <w:r w:rsidR="00064A0B" w:rsidRPr="003F05A0">
        <w:rPr>
          <w:sz w:val="26"/>
          <w:szCs w:val="26"/>
        </w:rPr>
        <w:lastRenderedPageBreak/>
        <w:t>программы» изложить в следующей редакции:</w:t>
      </w:r>
    </w:p>
    <w:p w:rsidR="00064A0B" w:rsidRPr="003F05A0" w:rsidRDefault="00064A0B" w:rsidP="00064A0B">
      <w:pPr>
        <w:pStyle w:val="a5"/>
        <w:spacing w:line="336" w:lineRule="auto"/>
        <w:ind w:firstLine="0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   «</w:t>
      </w:r>
      <w:r w:rsidRPr="003F05A0">
        <w:rPr>
          <w:sz w:val="26"/>
          <w:szCs w:val="26"/>
        </w:rPr>
        <w:t xml:space="preserve">Общий объем финансирования  – </w:t>
      </w:r>
      <w:r w:rsidR="00B723EC">
        <w:rPr>
          <w:sz w:val="26"/>
          <w:szCs w:val="26"/>
        </w:rPr>
        <w:t>339161,</w:t>
      </w:r>
      <w:r w:rsidR="006840DC">
        <w:rPr>
          <w:sz w:val="26"/>
          <w:szCs w:val="26"/>
        </w:rPr>
        <w:t>78</w:t>
      </w:r>
      <w:r w:rsidR="00B723EC">
        <w:rPr>
          <w:sz w:val="26"/>
          <w:szCs w:val="26"/>
        </w:rPr>
        <w:t>4</w:t>
      </w:r>
      <w:r w:rsidRPr="003F05A0">
        <w:rPr>
          <w:sz w:val="26"/>
          <w:szCs w:val="26"/>
        </w:rPr>
        <w:t xml:space="preserve"> тыс. руб.</w:t>
      </w:r>
    </w:p>
    <w:p w:rsidR="00064A0B" w:rsidRPr="003F05A0" w:rsidRDefault="00064A0B" w:rsidP="00064A0B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>федеральный бюджет –   6330,02 тыс</w:t>
      </w:r>
      <w:proofErr w:type="gramStart"/>
      <w:r w:rsidRPr="003F05A0">
        <w:rPr>
          <w:sz w:val="26"/>
          <w:szCs w:val="26"/>
        </w:rPr>
        <w:t>.р</w:t>
      </w:r>
      <w:proofErr w:type="gramEnd"/>
      <w:r w:rsidRPr="003F05A0">
        <w:rPr>
          <w:sz w:val="26"/>
          <w:szCs w:val="26"/>
        </w:rPr>
        <w:t>уб.;</w:t>
      </w:r>
    </w:p>
    <w:p w:rsidR="00064A0B" w:rsidRPr="003F05A0" w:rsidRDefault="00064A0B" w:rsidP="00064A0B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областной бюджет –  </w:t>
      </w:r>
      <w:r w:rsidR="002F0E88" w:rsidRPr="003F05A0">
        <w:rPr>
          <w:sz w:val="26"/>
          <w:szCs w:val="26"/>
        </w:rPr>
        <w:t>149884,27</w:t>
      </w:r>
      <w:r w:rsidRPr="003F05A0">
        <w:rPr>
          <w:sz w:val="26"/>
          <w:szCs w:val="26"/>
        </w:rPr>
        <w:t xml:space="preserve"> тыс. руб.;</w:t>
      </w:r>
    </w:p>
    <w:p w:rsidR="00064A0B" w:rsidRPr="003F05A0" w:rsidRDefault="00064A0B" w:rsidP="00064A0B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районный бюджет –  </w:t>
      </w:r>
      <w:r w:rsidR="00B723EC">
        <w:rPr>
          <w:sz w:val="26"/>
          <w:szCs w:val="26"/>
        </w:rPr>
        <w:t>1829</w:t>
      </w:r>
      <w:r w:rsidR="006840DC">
        <w:rPr>
          <w:sz w:val="26"/>
          <w:szCs w:val="26"/>
        </w:rPr>
        <w:t>473</w:t>
      </w:r>
      <w:r w:rsidR="00B723EC">
        <w:rPr>
          <w:sz w:val="26"/>
          <w:szCs w:val="26"/>
        </w:rPr>
        <w:t>,</w:t>
      </w:r>
      <w:r w:rsidR="006840DC">
        <w:rPr>
          <w:sz w:val="26"/>
          <w:szCs w:val="26"/>
        </w:rPr>
        <w:t>49</w:t>
      </w:r>
      <w:r w:rsidR="00B723EC">
        <w:rPr>
          <w:sz w:val="26"/>
          <w:szCs w:val="26"/>
        </w:rPr>
        <w:t>4</w:t>
      </w:r>
      <w:r w:rsidRPr="003F05A0">
        <w:rPr>
          <w:sz w:val="26"/>
          <w:szCs w:val="26"/>
        </w:rPr>
        <w:t xml:space="preserve"> тыс. руб. </w:t>
      </w:r>
    </w:p>
    <w:p w:rsidR="00064A0B" w:rsidRPr="003F05A0" w:rsidRDefault="00064A0B" w:rsidP="00064A0B">
      <w:pPr>
        <w:pStyle w:val="a5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2021 –  48126,544 тыс. руб.;  </w:t>
      </w:r>
    </w:p>
    <w:p w:rsidR="00064A0B" w:rsidRPr="003F05A0" w:rsidRDefault="00064A0B" w:rsidP="00064A0B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2022 – 56171,0 тыс. руб.;</w:t>
      </w:r>
    </w:p>
    <w:p w:rsidR="00064A0B" w:rsidRPr="003F05A0" w:rsidRDefault="00064A0B" w:rsidP="00064A0B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2023 – 56662,0  тыс. руб.;</w:t>
      </w:r>
    </w:p>
    <w:p w:rsidR="00064A0B" w:rsidRPr="003F05A0" w:rsidRDefault="00064A0B" w:rsidP="00064A0B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2024 – </w:t>
      </w:r>
      <w:r w:rsidR="00B723EC">
        <w:rPr>
          <w:rFonts w:cs="Times New Roman"/>
          <w:sz w:val="26"/>
          <w:szCs w:val="26"/>
        </w:rPr>
        <w:t>6371</w:t>
      </w:r>
      <w:r w:rsidR="006840DC">
        <w:rPr>
          <w:rFonts w:cs="Times New Roman"/>
          <w:sz w:val="26"/>
          <w:szCs w:val="26"/>
        </w:rPr>
        <w:t>1</w:t>
      </w:r>
      <w:r w:rsidR="00B723EC">
        <w:rPr>
          <w:rFonts w:cs="Times New Roman"/>
          <w:sz w:val="26"/>
          <w:szCs w:val="26"/>
        </w:rPr>
        <w:t>,</w:t>
      </w:r>
      <w:r w:rsidR="006840DC">
        <w:rPr>
          <w:rFonts w:cs="Times New Roman"/>
          <w:sz w:val="26"/>
          <w:szCs w:val="26"/>
        </w:rPr>
        <w:t>95</w:t>
      </w:r>
      <w:r w:rsidRPr="003F05A0">
        <w:rPr>
          <w:rFonts w:cs="Times New Roman"/>
          <w:sz w:val="26"/>
          <w:szCs w:val="26"/>
        </w:rPr>
        <w:t xml:space="preserve"> тыс. руб.;</w:t>
      </w:r>
    </w:p>
    <w:p w:rsidR="00064A0B" w:rsidRPr="003F05A0" w:rsidRDefault="00064A0B" w:rsidP="00064A0B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2025 – 57243,53 тыс</w:t>
      </w:r>
      <w:proofErr w:type="gramStart"/>
      <w:r w:rsidRPr="003F05A0">
        <w:rPr>
          <w:rFonts w:cs="Times New Roman"/>
          <w:sz w:val="26"/>
          <w:szCs w:val="26"/>
        </w:rPr>
        <w:t>.р</w:t>
      </w:r>
      <w:proofErr w:type="gramEnd"/>
      <w:r w:rsidRPr="003F05A0">
        <w:rPr>
          <w:rFonts w:cs="Times New Roman"/>
          <w:sz w:val="26"/>
          <w:szCs w:val="26"/>
        </w:rPr>
        <w:t>уб.;</w:t>
      </w:r>
    </w:p>
    <w:p w:rsidR="00064A0B" w:rsidRPr="003F05A0" w:rsidRDefault="00064A0B" w:rsidP="00064A0B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2026 – 57246,76</w:t>
      </w:r>
      <w:r w:rsidR="00473727" w:rsidRPr="003F05A0">
        <w:rPr>
          <w:rFonts w:cs="Times New Roman"/>
          <w:sz w:val="26"/>
          <w:szCs w:val="26"/>
        </w:rPr>
        <w:t xml:space="preserve"> </w:t>
      </w:r>
      <w:r w:rsidRPr="003F05A0">
        <w:rPr>
          <w:rFonts w:cs="Times New Roman"/>
          <w:sz w:val="26"/>
          <w:szCs w:val="26"/>
        </w:rPr>
        <w:t>тыс. руб.».</w:t>
      </w:r>
    </w:p>
    <w:p w:rsidR="00614322" w:rsidRPr="003F05A0" w:rsidRDefault="00614322" w:rsidP="00614322">
      <w:pPr>
        <w:spacing w:line="336" w:lineRule="auto"/>
        <w:ind w:firstLine="709"/>
        <w:rPr>
          <w:rStyle w:val="FontStyle15"/>
          <w:szCs w:val="26"/>
        </w:rPr>
      </w:pPr>
      <w:r w:rsidRPr="003F05A0">
        <w:rPr>
          <w:rStyle w:val="FontStyle15"/>
          <w:szCs w:val="26"/>
        </w:rPr>
        <w:t xml:space="preserve">1.2. </w:t>
      </w:r>
      <w:r w:rsidR="00E113D5" w:rsidRPr="003F05A0">
        <w:rPr>
          <w:rStyle w:val="FontStyle15"/>
          <w:szCs w:val="26"/>
        </w:rPr>
        <w:t xml:space="preserve">В </w:t>
      </w:r>
      <w:r w:rsidRPr="003F05A0">
        <w:rPr>
          <w:rStyle w:val="FontStyle15"/>
          <w:szCs w:val="26"/>
        </w:rPr>
        <w:t>разделе 4 муниципальной программы «Развитие культуры, спорта и молодежной политики в Юрьянском район» приложение «Ресурсное обеспечение муниципальной программы» изложить в новой редакции. Приложение №1.;</w:t>
      </w:r>
    </w:p>
    <w:p w:rsidR="00E113D5" w:rsidRPr="003F05A0" w:rsidRDefault="00614322" w:rsidP="00614322">
      <w:pPr>
        <w:spacing w:line="336" w:lineRule="auto"/>
        <w:ind w:firstLine="709"/>
        <w:rPr>
          <w:rStyle w:val="FontStyle15"/>
          <w:szCs w:val="26"/>
        </w:rPr>
      </w:pPr>
      <w:r w:rsidRPr="003F05A0">
        <w:rPr>
          <w:rStyle w:val="FontStyle15"/>
          <w:szCs w:val="26"/>
        </w:rPr>
        <w:t xml:space="preserve"> 1.3. В паспорте</w:t>
      </w:r>
      <w:r w:rsidRPr="003F05A0">
        <w:rPr>
          <w:sz w:val="26"/>
          <w:szCs w:val="26"/>
        </w:rPr>
        <w:t xml:space="preserve"> муниципальной</w:t>
      </w:r>
      <w:r w:rsidRPr="003F05A0">
        <w:rPr>
          <w:rStyle w:val="FontStyle15"/>
          <w:szCs w:val="26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Юрьянского района» пункт «Объемы ассигнований программы» изложить в следующей редакции:</w:t>
      </w:r>
    </w:p>
    <w:p w:rsidR="00614322" w:rsidRPr="003F05A0" w:rsidRDefault="00614322" w:rsidP="00614322">
      <w:pPr>
        <w:pStyle w:val="a5"/>
        <w:spacing w:line="336" w:lineRule="auto"/>
        <w:ind w:firstLine="0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   «</w:t>
      </w:r>
      <w:r w:rsidRPr="003F05A0">
        <w:rPr>
          <w:sz w:val="26"/>
          <w:szCs w:val="26"/>
        </w:rPr>
        <w:t xml:space="preserve">Общий объем финансирования  –  </w:t>
      </w:r>
      <w:r w:rsidR="00B723EC">
        <w:rPr>
          <w:sz w:val="26"/>
          <w:szCs w:val="26"/>
        </w:rPr>
        <w:t>36871,6</w:t>
      </w:r>
      <w:r w:rsidRPr="003F05A0">
        <w:rPr>
          <w:sz w:val="26"/>
          <w:szCs w:val="26"/>
        </w:rPr>
        <w:t xml:space="preserve"> тыс. руб.</w:t>
      </w:r>
    </w:p>
    <w:p w:rsidR="00614322" w:rsidRPr="003F05A0" w:rsidRDefault="00614322" w:rsidP="00614322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районный бюджет –  </w:t>
      </w:r>
      <w:r w:rsidR="00B723EC">
        <w:rPr>
          <w:sz w:val="26"/>
          <w:szCs w:val="26"/>
        </w:rPr>
        <w:t>36871,6</w:t>
      </w:r>
      <w:r w:rsidRPr="003F05A0">
        <w:rPr>
          <w:sz w:val="26"/>
          <w:szCs w:val="26"/>
        </w:rPr>
        <w:t xml:space="preserve"> тыс. руб.; </w:t>
      </w:r>
    </w:p>
    <w:p w:rsidR="00614322" w:rsidRPr="003F05A0" w:rsidRDefault="00614322" w:rsidP="00614322">
      <w:pPr>
        <w:pStyle w:val="a5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2021 – 5246,7 тыс. руб.;  </w:t>
      </w:r>
    </w:p>
    <w:p w:rsidR="00614322" w:rsidRPr="003F05A0" w:rsidRDefault="00614322" w:rsidP="00614322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2022 – 5505,9 тыс. руб.;</w:t>
      </w:r>
    </w:p>
    <w:p w:rsidR="00614322" w:rsidRPr="003F05A0" w:rsidRDefault="00614322" w:rsidP="00614322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2023 – 6464,7  тыс. руб.;</w:t>
      </w:r>
    </w:p>
    <w:p w:rsidR="00614322" w:rsidRPr="003F05A0" w:rsidRDefault="00614322" w:rsidP="00614322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2024 –  </w:t>
      </w:r>
      <w:r w:rsidR="00B723EC">
        <w:rPr>
          <w:rFonts w:cs="Times New Roman"/>
          <w:sz w:val="26"/>
          <w:szCs w:val="26"/>
        </w:rPr>
        <w:t>7549,5</w:t>
      </w:r>
      <w:r w:rsidRPr="003F05A0">
        <w:rPr>
          <w:rFonts w:cs="Times New Roman"/>
          <w:sz w:val="26"/>
          <w:szCs w:val="26"/>
        </w:rPr>
        <w:t xml:space="preserve"> тыс. руб.;</w:t>
      </w:r>
    </w:p>
    <w:p w:rsidR="00614322" w:rsidRPr="003F05A0" w:rsidRDefault="00614322" w:rsidP="00614322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2025 – 6052,4 тыс</w:t>
      </w:r>
      <w:proofErr w:type="gramStart"/>
      <w:r w:rsidRPr="003F05A0">
        <w:rPr>
          <w:rFonts w:cs="Times New Roman"/>
          <w:sz w:val="26"/>
          <w:szCs w:val="26"/>
        </w:rPr>
        <w:t>.р</w:t>
      </w:r>
      <w:proofErr w:type="gramEnd"/>
      <w:r w:rsidRPr="003F05A0">
        <w:rPr>
          <w:rFonts w:cs="Times New Roman"/>
          <w:sz w:val="26"/>
          <w:szCs w:val="26"/>
        </w:rPr>
        <w:t>уб.;</w:t>
      </w:r>
    </w:p>
    <w:p w:rsidR="00614322" w:rsidRPr="003F05A0" w:rsidRDefault="00614322" w:rsidP="00614322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2026 – 6052,4 тыс. руб</w:t>
      </w:r>
      <w:r w:rsidR="00854A83" w:rsidRPr="003F05A0">
        <w:rPr>
          <w:rFonts w:cs="Times New Roman"/>
          <w:sz w:val="26"/>
          <w:szCs w:val="26"/>
        </w:rPr>
        <w:t>.</w:t>
      </w:r>
      <w:r w:rsidRPr="003F05A0">
        <w:rPr>
          <w:rFonts w:cs="Times New Roman"/>
          <w:sz w:val="26"/>
          <w:szCs w:val="26"/>
        </w:rPr>
        <w:t>»</w:t>
      </w:r>
      <w:r w:rsidRPr="003F05A0">
        <w:rPr>
          <w:rStyle w:val="FontStyle15"/>
          <w:szCs w:val="26"/>
        </w:rPr>
        <w:t xml:space="preserve"> </w:t>
      </w:r>
    </w:p>
    <w:p w:rsidR="00E113D5" w:rsidRPr="003F05A0" w:rsidRDefault="00AC218F" w:rsidP="00E113D5">
      <w:pPr>
        <w:spacing w:line="336" w:lineRule="auto"/>
        <w:ind w:firstLine="426"/>
        <w:rPr>
          <w:rStyle w:val="FontStyle15"/>
          <w:szCs w:val="26"/>
        </w:rPr>
      </w:pPr>
      <w:r w:rsidRPr="003F05A0">
        <w:rPr>
          <w:rStyle w:val="FontStyle15"/>
          <w:szCs w:val="26"/>
        </w:rPr>
        <w:t xml:space="preserve"> </w:t>
      </w:r>
      <w:r w:rsidR="00E113D5" w:rsidRPr="003F05A0">
        <w:rPr>
          <w:rStyle w:val="FontStyle15"/>
          <w:szCs w:val="26"/>
        </w:rPr>
        <w:t xml:space="preserve">   1.</w:t>
      </w:r>
      <w:r w:rsidR="00614322" w:rsidRPr="003F05A0">
        <w:rPr>
          <w:rStyle w:val="FontStyle15"/>
          <w:szCs w:val="26"/>
        </w:rPr>
        <w:t>4</w:t>
      </w:r>
      <w:r w:rsidR="00E113D5" w:rsidRPr="003F05A0">
        <w:rPr>
          <w:rStyle w:val="FontStyle15"/>
          <w:szCs w:val="26"/>
        </w:rPr>
        <w:t xml:space="preserve">. </w:t>
      </w:r>
      <w:r w:rsidR="00E113D5" w:rsidRPr="003F05A0">
        <w:rPr>
          <w:rFonts w:cs="Times New Roman"/>
          <w:sz w:val="26"/>
          <w:szCs w:val="26"/>
        </w:rPr>
        <w:t>В р</w:t>
      </w:r>
      <w:r w:rsidR="00E113D5" w:rsidRPr="003F05A0">
        <w:rPr>
          <w:rStyle w:val="FontStyle15"/>
          <w:szCs w:val="26"/>
        </w:rPr>
        <w:t>азделе 4</w:t>
      </w:r>
      <w:r w:rsidR="00E113D5" w:rsidRPr="003F05A0">
        <w:rPr>
          <w:sz w:val="26"/>
          <w:szCs w:val="26"/>
        </w:rPr>
        <w:t xml:space="preserve"> муниципальной</w:t>
      </w:r>
      <w:r w:rsidR="00E113D5" w:rsidRPr="003F05A0">
        <w:rPr>
          <w:rStyle w:val="FontStyle15"/>
          <w:szCs w:val="26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Юрьянского района» приложение «Ресурсное обеспечение </w:t>
      </w:r>
      <w:r w:rsidR="00E113D5" w:rsidRPr="003F05A0">
        <w:rPr>
          <w:sz w:val="26"/>
          <w:szCs w:val="26"/>
        </w:rPr>
        <w:t>муниципальной</w:t>
      </w:r>
      <w:r w:rsidR="00E113D5" w:rsidRPr="003F05A0">
        <w:rPr>
          <w:rStyle w:val="FontStyle15"/>
          <w:szCs w:val="26"/>
        </w:rPr>
        <w:t xml:space="preserve"> подпрограммы «Совершенствование информационно-методического и бухгалтерского обеспечения деятельности учреждений культуры Юрьянского района» изложить в новой редакции. Приложение № </w:t>
      </w:r>
      <w:r w:rsidR="00614322" w:rsidRPr="003F05A0">
        <w:rPr>
          <w:rStyle w:val="FontStyle15"/>
          <w:szCs w:val="26"/>
        </w:rPr>
        <w:t>2</w:t>
      </w:r>
      <w:r w:rsidR="00E113D5" w:rsidRPr="003F05A0">
        <w:rPr>
          <w:rStyle w:val="FontStyle15"/>
          <w:szCs w:val="26"/>
        </w:rPr>
        <w:t>;</w:t>
      </w:r>
    </w:p>
    <w:p w:rsidR="00E113D5" w:rsidRPr="003F05A0" w:rsidRDefault="00AC218F" w:rsidP="00E113D5">
      <w:pPr>
        <w:spacing w:line="336" w:lineRule="auto"/>
        <w:ind w:firstLine="426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</w:t>
      </w:r>
      <w:r w:rsidR="00E113D5" w:rsidRPr="003F05A0">
        <w:rPr>
          <w:rStyle w:val="FontStyle15"/>
          <w:szCs w:val="26"/>
        </w:rPr>
        <w:t xml:space="preserve">    1.</w:t>
      </w:r>
      <w:r w:rsidR="00614322" w:rsidRPr="003F05A0">
        <w:rPr>
          <w:rStyle w:val="FontStyle15"/>
          <w:szCs w:val="26"/>
        </w:rPr>
        <w:t>5</w:t>
      </w:r>
      <w:r w:rsidR="00FB5135" w:rsidRPr="003F05A0">
        <w:rPr>
          <w:rStyle w:val="FontStyle15"/>
          <w:szCs w:val="26"/>
        </w:rPr>
        <w:t>.</w:t>
      </w:r>
      <w:r w:rsidR="00E113D5" w:rsidRPr="003F05A0">
        <w:rPr>
          <w:rStyle w:val="FontStyle15"/>
          <w:szCs w:val="26"/>
        </w:rPr>
        <w:t xml:space="preserve"> В паспорте </w:t>
      </w:r>
      <w:r w:rsidR="00E113D5" w:rsidRPr="003F05A0">
        <w:rPr>
          <w:sz w:val="26"/>
          <w:szCs w:val="26"/>
        </w:rPr>
        <w:t>муниципальной</w:t>
      </w:r>
      <w:r w:rsidR="00E113D5" w:rsidRPr="003F05A0">
        <w:rPr>
          <w:rStyle w:val="FontStyle15"/>
          <w:szCs w:val="26"/>
        </w:rPr>
        <w:t xml:space="preserve"> подпрограммы «Библиотечно-информационное обслуживание населения муниципальным казенным учреждением «</w:t>
      </w:r>
      <w:proofErr w:type="spellStart"/>
      <w:r w:rsidR="00E113D5" w:rsidRPr="003F05A0">
        <w:rPr>
          <w:rStyle w:val="FontStyle15"/>
          <w:szCs w:val="26"/>
        </w:rPr>
        <w:t>Юрьянская</w:t>
      </w:r>
      <w:proofErr w:type="spellEnd"/>
      <w:r w:rsidR="00E113D5" w:rsidRPr="003F05A0">
        <w:rPr>
          <w:rStyle w:val="FontStyle15"/>
          <w:szCs w:val="26"/>
        </w:rPr>
        <w:t xml:space="preserve"> Централизованная библиотечная система» пункт </w:t>
      </w:r>
      <w:r w:rsidR="00E113D5" w:rsidRPr="003F05A0">
        <w:rPr>
          <w:sz w:val="26"/>
          <w:szCs w:val="26"/>
        </w:rPr>
        <w:t>«Объемы ассигнований программы» изложить в следующей редакции:</w:t>
      </w:r>
    </w:p>
    <w:p w:rsidR="00E113D5" w:rsidRPr="003F05A0" w:rsidRDefault="00E113D5" w:rsidP="00E113D5">
      <w:pPr>
        <w:pStyle w:val="a5"/>
        <w:spacing w:line="336" w:lineRule="auto"/>
        <w:ind w:firstLine="0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   «</w:t>
      </w:r>
      <w:r w:rsidRPr="003F05A0">
        <w:rPr>
          <w:sz w:val="26"/>
          <w:szCs w:val="26"/>
        </w:rPr>
        <w:t xml:space="preserve">Общий объем финансирования  –  </w:t>
      </w:r>
      <w:r w:rsidR="006840DC">
        <w:rPr>
          <w:sz w:val="26"/>
          <w:szCs w:val="26"/>
        </w:rPr>
        <w:t>142978,126</w:t>
      </w:r>
      <w:r w:rsidRPr="003F05A0">
        <w:rPr>
          <w:sz w:val="26"/>
          <w:szCs w:val="26"/>
        </w:rPr>
        <w:t xml:space="preserve"> тыс. руб.</w:t>
      </w:r>
    </w:p>
    <w:p w:rsidR="00E113D5" w:rsidRPr="003F05A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lastRenderedPageBreak/>
        <w:t xml:space="preserve">федеральный бюджет –   </w:t>
      </w:r>
      <w:r w:rsidR="00E125D5" w:rsidRPr="003F05A0">
        <w:rPr>
          <w:sz w:val="26"/>
          <w:szCs w:val="26"/>
        </w:rPr>
        <w:t>6330,02</w:t>
      </w:r>
      <w:r w:rsidRPr="003F05A0">
        <w:rPr>
          <w:sz w:val="26"/>
          <w:szCs w:val="26"/>
        </w:rPr>
        <w:t xml:space="preserve"> тыс</w:t>
      </w:r>
      <w:proofErr w:type="gramStart"/>
      <w:r w:rsidRPr="003F05A0">
        <w:rPr>
          <w:sz w:val="26"/>
          <w:szCs w:val="26"/>
        </w:rPr>
        <w:t>.р</w:t>
      </w:r>
      <w:proofErr w:type="gramEnd"/>
      <w:r w:rsidRPr="003F05A0">
        <w:rPr>
          <w:sz w:val="26"/>
          <w:szCs w:val="26"/>
        </w:rPr>
        <w:t>уб.;</w:t>
      </w:r>
    </w:p>
    <w:p w:rsidR="00E113D5" w:rsidRPr="003F05A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областной бюджет –  </w:t>
      </w:r>
      <w:r w:rsidR="00FB5135" w:rsidRPr="003F05A0">
        <w:rPr>
          <w:sz w:val="26"/>
          <w:szCs w:val="26"/>
        </w:rPr>
        <w:t>92602,27</w:t>
      </w:r>
      <w:r w:rsidRPr="003F05A0">
        <w:rPr>
          <w:sz w:val="26"/>
          <w:szCs w:val="26"/>
        </w:rPr>
        <w:t xml:space="preserve"> тыс. руб.;</w:t>
      </w:r>
    </w:p>
    <w:p w:rsidR="00E113D5" w:rsidRPr="003F05A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районный бюджет –  </w:t>
      </w:r>
      <w:r w:rsidR="006840DC">
        <w:rPr>
          <w:sz w:val="26"/>
          <w:szCs w:val="26"/>
        </w:rPr>
        <w:t>44045,836</w:t>
      </w:r>
      <w:r w:rsidRPr="003F05A0">
        <w:rPr>
          <w:sz w:val="26"/>
          <w:szCs w:val="26"/>
        </w:rPr>
        <w:t xml:space="preserve"> тыс. руб.; </w:t>
      </w:r>
    </w:p>
    <w:p w:rsidR="00E113D5" w:rsidRPr="003F05A0" w:rsidRDefault="00E113D5" w:rsidP="00E113D5">
      <w:pPr>
        <w:pStyle w:val="a5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2021 –  19496,716 тыс. руб.;  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2022 – 27036,1 тыс. руб.;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2023 – </w:t>
      </w:r>
      <w:r w:rsidR="00E125D5" w:rsidRPr="003F05A0">
        <w:rPr>
          <w:rFonts w:cs="Times New Roman"/>
          <w:sz w:val="26"/>
          <w:szCs w:val="26"/>
        </w:rPr>
        <w:t>23471,8</w:t>
      </w:r>
      <w:r w:rsidRPr="003F05A0">
        <w:rPr>
          <w:rFonts w:cs="Times New Roman"/>
          <w:sz w:val="26"/>
          <w:szCs w:val="26"/>
        </w:rPr>
        <w:t xml:space="preserve">  тыс. руб.;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2024 –  </w:t>
      </w:r>
      <w:r w:rsidR="006840DC">
        <w:rPr>
          <w:rFonts w:cs="Times New Roman"/>
          <w:sz w:val="26"/>
          <w:szCs w:val="26"/>
        </w:rPr>
        <w:t>26366,62</w:t>
      </w:r>
      <w:r w:rsidRPr="003F05A0">
        <w:rPr>
          <w:rFonts w:cs="Times New Roman"/>
          <w:sz w:val="26"/>
          <w:szCs w:val="26"/>
        </w:rPr>
        <w:t xml:space="preserve"> тыс. руб.;</w:t>
      </w:r>
    </w:p>
    <w:p w:rsidR="00E113D5" w:rsidRPr="003F05A0" w:rsidRDefault="00E113D5" w:rsidP="00E113D5">
      <w:pPr>
        <w:spacing w:line="336" w:lineRule="auto"/>
        <w:ind w:firstLine="709"/>
        <w:rPr>
          <w:rStyle w:val="FontStyle15"/>
          <w:szCs w:val="26"/>
        </w:rPr>
      </w:pPr>
      <w:r w:rsidRPr="003F05A0">
        <w:rPr>
          <w:rFonts w:cs="Times New Roman"/>
          <w:sz w:val="26"/>
          <w:szCs w:val="26"/>
        </w:rPr>
        <w:t xml:space="preserve">2025 – </w:t>
      </w:r>
      <w:r w:rsidR="00A36547" w:rsidRPr="003F05A0">
        <w:rPr>
          <w:rFonts w:cs="Times New Roman"/>
          <w:sz w:val="26"/>
          <w:szCs w:val="26"/>
        </w:rPr>
        <w:t>23301,83</w:t>
      </w:r>
      <w:r w:rsidRPr="003F05A0">
        <w:rPr>
          <w:rFonts w:cs="Times New Roman"/>
          <w:sz w:val="26"/>
          <w:szCs w:val="26"/>
        </w:rPr>
        <w:t xml:space="preserve"> тыс.</w:t>
      </w:r>
      <w:r w:rsidR="00FB7AFE" w:rsidRPr="003F05A0">
        <w:rPr>
          <w:rFonts w:cs="Times New Roman"/>
          <w:sz w:val="26"/>
          <w:szCs w:val="26"/>
        </w:rPr>
        <w:t xml:space="preserve"> </w:t>
      </w:r>
      <w:r w:rsidRPr="003F05A0">
        <w:rPr>
          <w:rFonts w:cs="Times New Roman"/>
          <w:sz w:val="26"/>
          <w:szCs w:val="26"/>
        </w:rPr>
        <w:t>руб.</w:t>
      </w:r>
      <w:r w:rsidR="00A36547" w:rsidRPr="003F05A0">
        <w:rPr>
          <w:rFonts w:cs="Times New Roman"/>
          <w:sz w:val="26"/>
          <w:szCs w:val="26"/>
        </w:rPr>
        <w:t>;</w:t>
      </w:r>
      <w:r w:rsidRPr="003F05A0">
        <w:rPr>
          <w:rStyle w:val="FontStyle15"/>
          <w:szCs w:val="26"/>
        </w:rPr>
        <w:t xml:space="preserve"> </w:t>
      </w:r>
    </w:p>
    <w:p w:rsidR="00A36547" w:rsidRPr="003F05A0" w:rsidRDefault="00A36547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2026 – 23305,06 тыс.</w:t>
      </w:r>
      <w:r w:rsidR="00FB7AFE" w:rsidRPr="003F05A0">
        <w:rPr>
          <w:rFonts w:cs="Times New Roman"/>
          <w:sz w:val="26"/>
          <w:szCs w:val="26"/>
        </w:rPr>
        <w:t xml:space="preserve"> </w:t>
      </w:r>
      <w:r w:rsidRPr="003F05A0">
        <w:rPr>
          <w:rFonts w:cs="Times New Roman"/>
          <w:sz w:val="26"/>
          <w:szCs w:val="26"/>
        </w:rPr>
        <w:t>руб.».</w:t>
      </w:r>
      <w:r w:rsidRPr="003F05A0">
        <w:rPr>
          <w:rStyle w:val="FontStyle15"/>
          <w:szCs w:val="26"/>
        </w:rPr>
        <w:t xml:space="preserve"> </w:t>
      </w:r>
    </w:p>
    <w:p w:rsidR="00E113D5" w:rsidRPr="003F05A0" w:rsidRDefault="00AC218F" w:rsidP="00E113D5">
      <w:pPr>
        <w:spacing w:line="336" w:lineRule="auto"/>
        <w:ind w:firstLine="426"/>
        <w:rPr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 </w:t>
      </w:r>
      <w:r w:rsidR="00E113D5" w:rsidRPr="003F05A0">
        <w:rPr>
          <w:rFonts w:cs="Times New Roman"/>
          <w:sz w:val="26"/>
          <w:szCs w:val="26"/>
        </w:rPr>
        <w:t xml:space="preserve">   1.</w:t>
      </w:r>
      <w:r w:rsidR="00614322" w:rsidRPr="003F05A0">
        <w:rPr>
          <w:rFonts w:cs="Times New Roman"/>
          <w:sz w:val="26"/>
          <w:szCs w:val="26"/>
        </w:rPr>
        <w:t>6</w:t>
      </w:r>
      <w:r w:rsidR="00E113D5" w:rsidRPr="003F05A0">
        <w:rPr>
          <w:rFonts w:cs="Times New Roman"/>
          <w:sz w:val="26"/>
          <w:szCs w:val="26"/>
        </w:rPr>
        <w:t>. В р</w:t>
      </w:r>
      <w:r w:rsidR="00E113D5" w:rsidRPr="003F05A0">
        <w:rPr>
          <w:sz w:val="26"/>
          <w:szCs w:val="26"/>
        </w:rPr>
        <w:t>азделе 4 муниципальной подпрограммы «Библиотечно-информационное обслуживание населения муниципальным казенным учреждением «</w:t>
      </w:r>
      <w:proofErr w:type="spellStart"/>
      <w:r w:rsidR="00E113D5" w:rsidRPr="003F05A0">
        <w:rPr>
          <w:sz w:val="26"/>
          <w:szCs w:val="26"/>
        </w:rPr>
        <w:t>Юрьянская</w:t>
      </w:r>
      <w:proofErr w:type="spellEnd"/>
      <w:r w:rsidR="00E113D5" w:rsidRPr="003F05A0">
        <w:rPr>
          <w:sz w:val="26"/>
          <w:szCs w:val="26"/>
        </w:rPr>
        <w:t xml:space="preserve"> Централизованная библиотечная система» приложение  «Ресурсное обеспечение муниципальной подпрограммы «</w:t>
      </w:r>
      <w:proofErr w:type="spellStart"/>
      <w:r w:rsidR="00E113D5" w:rsidRPr="003F05A0">
        <w:rPr>
          <w:sz w:val="26"/>
          <w:szCs w:val="26"/>
        </w:rPr>
        <w:t>Библиотечн</w:t>
      </w:r>
      <w:proofErr w:type="gramStart"/>
      <w:r w:rsidR="00E113D5" w:rsidRPr="003F05A0">
        <w:rPr>
          <w:sz w:val="26"/>
          <w:szCs w:val="26"/>
        </w:rPr>
        <w:t>о</w:t>
      </w:r>
      <w:proofErr w:type="spellEnd"/>
      <w:r w:rsidR="00E113D5" w:rsidRPr="003F05A0">
        <w:rPr>
          <w:sz w:val="26"/>
          <w:szCs w:val="26"/>
        </w:rPr>
        <w:t>–</w:t>
      </w:r>
      <w:proofErr w:type="gramEnd"/>
      <w:r w:rsidR="00E113D5" w:rsidRPr="003F05A0">
        <w:rPr>
          <w:sz w:val="26"/>
          <w:szCs w:val="26"/>
        </w:rPr>
        <w:t xml:space="preserve"> информационное обслуживание населения муниципальным казенным учреждением «</w:t>
      </w:r>
      <w:proofErr w:type="spellStart"/>
      <w:r w:rsidR="00E113D5" w:rsidRPr="003F05A0">
        <w:rPr>
          <w:sz w:val="26"/>
          <w:szCs w:val="26"/>
        </w:rPr>
        <w:t>Юрьянская</w:t>
      </w:r>
      <w:proofErr w:type="spellEnd"/>
      <w:r w:rsidR="00E113D5" w:rsidRPr="003F05A0">
        <w:rPr>
          <w:sz w:val="26"/>
          <w:szCs w:val="26"/>
        </w:rPr>
        <w:t xml:space="preserve"> Централизованная библиотечная система»        изложить в новой редакции. Приложение № </w:t>
      </w:r>
      <w:r w:rsidR="00614322" w:rsidRPr="003F05A0">
        <w:rPr>
          <w:sz w:val="26"/>
          <w:szCs w:val="26"/>
        </w:rPr>
        <w:t>3</w:t>
      </w:r>
      <w:r w:rsidR="00E113D5" w:rsidRPr="003F05A0">
        <w:rPr>
          <w:sz w:val="26"/>
          <w:szCs w:val="26"/>
        </w:rPr>
        <w:t>;</w:t>
      </w:r>
    </w:p>
    <w:p w:rsidR="00E113D5" w:rsidRPr="003F05A0" w:rsidRDefault="00E113D5" w:rsidP="00E113D5">
      <w:pPr>
        <w:spacing w:line="336" w:lineRule="auto"/>
        <w:ind w:firstLine="426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1.</w:t>
      </w:r>
      <w:r w:rsidR="00614322" w:rsidRPr="003F05A0">
        <w:rPr>
          <w:rStyle w:val="FontStyle15"/>
          <w:szCs w:val="26"/>
        </w:rPr>
        <w:t>7</w:t>
      </w:r>
      <w:r w:rsidRPr="003F05A0">
        <w:rPr>
          <w:rStyle w:val="FontStyle15"/>
          <w:szCs w:val="26"/>
        </w:rPr>
        <w:t>. В паспорте</w:t>
      </w:r>
      <w:r w:rsidRPr="003F05A0">
        <w:rPr>
          <w:sz w:val="26"/>
          <w:szCs w:val="26"/>
        </w:rPr>
        <w:t xml:space="preserve"> муниципальной</w:t>
      </w:r>
      <w:r w:rsidRPr="003F05A0">
        <w:rPr>
          <w:rStyle w:val="FontStyle15"/>
          <w:szCs w:val="26"/>
        </w:rPr>
        <w:t xml:space="preserve"> подпрограммы «Дополнительное образование детей в школах искусств» пункт  </w:t>
      </w:r>
      <w:r w:rsidRPr="003F05A0">
        <w:rPr>
          <w:sz w:val="26"/>
          <w:szCs w:val="26"/>
        </w:rPr>
        <w:t>«Объемы ассигнований программы» изложить в следующей редакции:</w:t>
      </w:r>
    </w:p>
    <w:p w:rsidR="00E113D5" w:rsidRPr="003F05A0" w:rsidRDefault="00E113D5" w:rsidP="00E113D5">
      <w:pPr>
        <w:pStyle w:val="a5"/>
        <w:spacing w:line="336" w:lineRule="auto"/>
        <w:ind w:firstLine="0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   «</w:t>
      </w:r>
      <w:r w:rsidRPr="003F05A0">
        <w:rPr>
          <w:sz w:val="26"/>
          <w:szCs w:val="26"/>
        </w:rPr>
        <w:t xml:space="preserve">Общий объем финансирования  –  </w:t>
      </w:r>
      <w:r w:rsidR="00030A05">
        <w:rPr>
          <w:sz w:val="26"/>
          <w:szCs w:val="26"/>
        </w:rPr>
        <w:t>143538,8</w:t>
      </w:r>
      <w:r w:rsidR="006840DC">
        <w:rPr>
          <w:sz w:val="26"/>
          <w:szCs w:val="26"/>
        </w:rPr>
        <w:t>1</w:t>
      </w:r>
      <w:r w:rsidR="00030A05">
        <w:rPr>
          <w:sz w:val="26"/>
          <w:szCs w:val="26"/>
        </w:rPr>
        <w:t>8</w:t>
      </w:r>
      <w:r w:rsidRPr="003F05A0">
        <w:rPr>
          <w:sz w:val="26"/>
          <w:szCs w:val="26"/>
        </w:rPr>
        <w:t xml:space="preserve"> тыс. руб.</w:t>
      </w:r>
    </w:p>
    <w:p w:rsidR="00E113D5" w:rsidRPr="003F05A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Областной бюджет – </w:t>
      </w:r>
      <w:r w:rsidR="0035267F" w:rsidRPr="003F05A0">
        <w:rPr>
          <w:sz w:val="26"/>
          <w:szCs w:val="26"/>
        </w:rPr>
        <w:t>57282,0</w:t>
      </w:r>
      <w:r w:rsidRPr="003F05A0">
        <w:rPr>
          <w:sz w:val="26"/>
          <w:szCs w:val="26"/>
        </w:rPr>
        <w:t xml:space="preserve"> тыс</w:t>
      </w:r>
      <w:proofErr w:type="gramStart"/>
      <w:r w:rsidRPr="003F05A0">
        <w:rPr>
          <w:sz w:val="26"/>
          <w:szCs w:val="26"/>
        </w:rPr>
        <w:t>.р</w:t>
      </w:r>
      <w:proofErr w:type="gramEnd"/>
      <w:r w:rsidRPr="003F05A0">
        <w:rPr>
          <w:sz w:val="26"/>
          <w:szCs w:val="26"/>
        </w:rPr>
        <w:t>уб.;</w:t>
      </w:r>
    </w:p>
    <w:p w:rsidR="00E113D5" w:rsidRPr="003F05A0" w:rsidRDefault="00E113D5" w:rsidP="00E113D5">
      <w:pPr>
        <w:pStyle w:val="a5"/>
        <w:shd w:val="clear" w:color="auto" w:fill="FFFFFF" w:themeFill="background1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районный бюджет –  </w:t>
      </w:r>
      <w:r w:rsidR="00030A05">
        <w:rPr>
          <w:sz w:val="26"/>
          <w:szCs w:val="26"/>
        </w:rPr>
        <w:t>86256,8</w:t>
      </w:r>
      <w:r w:rsidR="006840DC">
        <w:rPr>
          <w:sz w:val="26"/>
          <w:szCs w:val="26"/>
        </w:rPr>
        <w:t>1</w:t>
      </w:r>
      <w:r w:rsidR="00030A05">
        <w:rPr>
          <w:sz w:val="26"/>
          <w:szCs w:val="26"/>
        </w:rPr>
        <w:t xml:space="preserve">8 </w:t>
      </w:r>
      <w:r w:rsidRPr="003F05A0">
        <w:rPr>
          <w:sz w:val="26"/>
          <w:szCs w:val="26"/>
        </w:rPr>
        <w:t xml:space="preserve">тыс. руб.; </w:t>
      </w:r>
    </w:p>
    <w:p w:rsidR="00E113D5" w:rsidRPr="003F05A0" w:rsidRDefault="00E113D5" w:rsidP="00E113D5">
      <w:pPr>
        <w:pStyle w:val="a5"/>
        <w:spacing w:line="336" w:lineRule="auto"/>
        <w:ind w:firstLine="709"/>
        <w:rPr>
          <w:sz w:val="26"/>
          <w:szCs w:val="26"/>
        </w:rPr>
      </w:pPr>
      <w:r w:rsidRPr="003F05A0">
        <w:rPr>
          <w:sz w:val="26"/>
          <w:szCs w:val="26"/>
        </w:rPr>
        <w:t xml:space="preserve">2021 –  21368,128 тыс. руб.;  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2022 – 21473,6 тыс. руб.;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2023 – </w:t>
      </w:r>
      <w:r w:rsidR="008A0D64" w:rsidRPr="003F05A0">
        <w:rPr>
          <w:rFonts w:cs="Times New Roman"/>
          <w:sz w:val="26"/>
          <w:szCs w:val="26"/>
        </w:rPr>
        <w:t>23741,9</w:t>
      </w:r>
      <w:r w:rsidRPr="003F05A0">
        <w:rPr>
          <w:rFonts w:cs="Times New Roman"/>
          <w:sz w:val="26"/>
          <w:szCs w:val="26"/>
        </w:rPr>
        <w:t xml:space="preserve">  тыс. руб.;</w:t>
      </w:r>
    </w:p>
    <w:p w:rsidR="00E113D5" w:rsidRPr="003F05A0" w:rsidRDefault="00E113D5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 xml:space="preserve">2024 –  </w:t>
      </w:r>
      <w:r w:rsidR="00030A05">
        <w:rPr>
          <w:rFonts w:cs="Times New Roman"/>
          <w:sz w:val="26"/>
          <w:szCs w:val="26"/>
        </w:rPr>
        <w:t>26683,</w:t>
      </w:r>
      <w:r w:rsidR="006840DC">
        <w:rPr>
          <w:rFonts w:cs="Times New Roman"/>
          <w:sz w:val="26"/>
          <w:szCs w:val="26"/>
        </w:rPr>
        <w:t>17</w:t>
      </w:r>
      <w:r w:rsidRPr="003F05A0">
        <w:rPr>
          <w:rFonts w:cs="Times New Roman"/>
          <w:sz w:val="26"/>
          <w:szCs w:val="26"/>
        </w:rPr>
        <w:t xml:space="preserve"> тыс. руб.;</w:t>
      </w:r>
    </w:p>
    <w:p w:rsidR="00E113D5" w:rsidRPr="003F05A0" w:rsidRDefault="00E113D5" w:rsidP="00E113D5">
      <w:pPr>
        <w:spacing w:line="336" w:lineRule="auto"/>
        <w:ind w:firstLine="709"/>
        <w:rPr>
          <w:rStyle w:val="FontStyle15"/>
          <w:szCs w:val="26"/>
        </w:rPr>
      </w:pPr>
      <w:r w:rsidRPr="003F05A0">
        <w:rPr>
          <w:rFonts w:cs="Times New Roman"/>
          <w:sz w:val="26"/>
          <w:szCs w:val="26"/>
        </w:rPr>
        <w:t xml:space="preserve">2025 – </w:t>
      </w:r>
      <w:r w:rsidR="00FB7AFE" w:rsidRPr="003F05A0">
        <w:rPr>
          <w:rFonts w:cs="Times New Roman"/>
          <w:sz w:val="26"/>
          <w:szCs w:val="26"/>
        </w:rPr>
        <w:t>25136,01</w:t>
      </w:r>
      <w:r w:rsidRPr="003F05A0">
        <w:rPr>
          <w:rFonts w:cs="Times New Roman"/>
          <w:sz w:val="26"/>
          <w:szCs w:val="26"/>
        </w:rPr>
        <w:t xml:space="preserve"> тыс.</w:t>
      </w:r>
      <w:r w:rsidR="00FB7AFE" w:rsidRPr="003F05A0">
        <w:rPr>
          <w:rFonts w:cs="Times New Roman"/>
          <w:sz w:val="26"/>
          <w:szCs w:val="26"/>
        </w:rPr>
        <w:t xml:space="preserve"> </w:t>
      </w:r>
      <w:r w:rsidRPr="003F05A0">
        <w:rPr>
          <w:rFonts w:cs="Times New Roman"/>
          <w:sz w:val="26"/>
          <w:szCs w:val="26"/>
        </w:rPr>
        <w:t>руб.</w:t>
      </w:r>
      <w:r w:rsidR="00FB7AFE" w:rsidRPr="003F05A0">
        <w:rPr>
          <w:rFonts w:cs="Times New Roman"/>
          <w:sz w:val="26"/>
          <w:szCs w:val="26"/>
        </w:rPr>
        <w:t>;</w:t>
      </w:r>
      <w:r w:rsidRPr="003F05A0">
        <w:rPr>
          <w:rStyle w:val="FontStyle15"/>
          <w:szCs w:val="26"/>
        </w:rPr>
        <w:t xml:space="preserve"> </w:t>
      </w:r>
    </w:p>
    <w:p w:rsidR="00FB7AFE" w:rsidRPr="003F05A0" w:rsidRDefault="00FB7AFE" w:rsidP="00E113D5">
      <w:pPr>
        <w:spacing w:line="336" w:lineRule="auto"/>
        <w:ind w:firstLine="709"/>
        <w:rPr>
          <w:rFonts w:cs="Times New Roman"/>
          <w:sz w:val="26"/>
          <w:szCs w:val="26"/>
        </w:rPr>
      </w:pPr>
      <w:r w:rsidRPr="003F05A0">
        <w:rPr>
          <w:rFonts w:cs="Times New Roman"/>
          <w:sz w:val="26"/>
          <w:szCs w:val="26"/>
        </w:rPr>
        <w:t>2026 – 25136,01 тыс</w:t>
      </w:r>
      <w:proofErr w:type="gramStart"/>
      <w:r w:rsidRPr="003F05A0">
        <w:rPr>
          <w:rFonts w:cs="Times New Roman"/>
          <w:sz w:val="26"/>
          <w:szCs w:val="26"/>
        </w:rPr>
        <w:t>.р</w:t>
      </w:r>
      <w:proofErr w:type="gramEnd"/>
      <w:r w:rsidRPr="003F05A0">
        <w:rPr>
          <w:rFonts w:cs="Times New Roman"/>
          <w:sz w:val="26"/>
          <w:szCs w:val="26"/>
        </w:rPr>
        <w:t>уб.».</w:t>
      </w:r>
    </w:p>
    <w:p w:rsidR="00E113D5" w:rsidRPr="003F05A0" w:rsidRDefault="00E113D5" w:rsidP="00E113D5">
      <w:pPr>
        <w:pStyle w:val="a5"/>
        <w:spacing w:line="336" w:lineRule="auto"/>
        <w:ind w:firstLine="0"/>
        <w:rPr>
          <w:rStyle w:val="FontStyle15"/>
          <w:szCs w:val="26"/>
        </w:rPr>
      </w:pPr>
      <w:r w:rsidRPr="003F05A0">
        <w:rPr>
          <w:rStyle w:val="FontStyle15"/>
          <w:szCs w:val="26"/>
        </w:rPr>
        <w:t xml:space="preserve">          </w:t>
      </w:r>
      <w:r w:rsidRPr="003F05A0">
        <w:rPr>
          <w:sz w:val="26"/>
          <w:szCs w:val="26"/>
        </w:rPr>
        <w:t>1.</w:t>
      </w:r>
      <w:r w:rsidR="00614322" w:rsidRPr="003F05A0">
        <w:rPr>
          <w:sz w:val="26"/>
          <w:szCs w:val="26"/>
        </w:rPr>
        <w:t>8</w:t>
      </w:r>
      <w:r w:rsidRPr="003F05A0">
        <w:rPr>
          <w:sz w:val="26"/>
          <w:szCs w:val="26"/>
        </w:rPr>
        <w:t>. В р</w:t>
      </w:r>
      <w:r w:rsidRPr="003F05A0">
        <w:rPr>
          <w:rStyle w:val="FontStyle15"/>
          <w:szCs w:val="26"/>
        </w:rPr>
        <w:t xml:space="preserve">азделе 4 </w:t>
      </w:r>
      <w:r w:rsidRPr="003F05A0">
        <w:rPr>
          <w:sz w:val="26"/>
          <w:szCs w:val="26"/>
        </w:rPr>
        <w:t>муниципальной</w:t>
      </w:r>
      <w:r w:rsidRPr="003F05A0">
        <w:rPr>
          <w:rStyle w:val="FontStyle15"/>
          <w:szCs w:val="26"/>
        </w:rPr>
        <w:t xml:space="preserve"> подпрограммы «Дополнительное образование детей в школах искусств» приложение «Ресурсное обеспечение подпрограммы «Дополнительное образование детей в школах искусств»» изложить в новой редакции. Приложение №</w:t>
      </w:r>
      <w:r w:rsidR="0035267F" w:rsidRPr="003F05A0">
        <w:rPr>
          <w:rStyle w:val="FontStyle15"/>
          <w:szCs w:val="26"/>
        </w:rPr>
        <w:t xml:space="preserve"> </w:t>
      </w:r>
      <w:r w:rsidR="00614322" w:rsidRPr="003F05A0">
        <w:rPr>
          <w:rStyle w:val="FontStyle15"/>
          <w:szCs w:val="26"/>
        </w:rPr>
        <w:t>4</w:t>
      </w:r>
      <w:r w:rsidRPr="003F05A0">
        <w:rPr>
          <w:rStyle w:val="FontStyle15"/>
          <w:szCs w:val="26"/>
        </w:rPr>
        <w:t>;</w:t>
      </w:r>
    </w:p>
    <w:p w:rsidR="00EF0190" w:rsidRPr="003F05A0" w:rsidRDefault="00473727" w:rsidP="00030A05">
      <w:pPr>
        <w:spacing w:line="336" w:lineRule="auto"/>
        <w:ind w:firstLine="426"/>
        <w:rPr>
          <w:sz w:val="26"/>
          <w:szCs w:val="26"/>
        </w:rPr>
      </w:pPr>
      <w:r w:rsidRPr="003F05A0">
        <w:rPr>
          <w:rStyle w:val="FontStyle15"/>
          <w:szCs w:val="26"/>
        </w:rPr>
        <w:t xml:space="preserve">    </w:t>
      </w:r>
      <w:r w:rsidR="00EF0190" w:rsidRPr="003F05A0">
        <w:rPr>
          <w:rStyle w:val="FontStyle15"/>
          <w:szCs w:val="26"/>
        </w:rPr>
        <w:tab/>
        <w:t>1.</w:t>
      </w:r>
      <w:r w:rsidR="00030A05">
        <w:rPr>
          <w:rStyle w:val="FontStyle15"/>
          <w:szCs w:val="26"/>
        </w:rPr>
        <w:t>9</w:t>
      </w:r>
      <w:r w:rsidR="00EF0190" w:rsidRPr="003F05A0">
        <w:rPr>
          <w:rStyle w:val="FontStyle15"/>
          <w:szCs w:val="26"/>
        </w:rPr>
        <w:t>. В разделе 4 отдельного мероприятия «Совершенствование управления в области культуры и молодежной политики» приложение «Ресурсное обеспечение  отдельного мероприятия «</w:t>
      </w:r>
      <w:r w:rsidR="002F0E88" w:rsidRPr="003F05A0">
        <w:rPr>
          <w:rStyle w:val="FontStyle15"/>
          <w:szCs w:val="26"/>
        </w:rPr>
        <w:t>Совершенствование</w:t>
      </w:r>
      <w:r w:rsidR="00EF0190" w:rsidRPr="003F05A0">
        <w:rPr>
          <w:rStyle w:val="FontStyle15"/>
          <w:szCs w:val="26"/>
        </w:rPr>
        <w:t xml:space="preserve"> управления в области культуры и молодежной политики» изложить в новой редакции. Приложение № </w:t>
      </w:r>
      <w:r w:rsidR="00030A05">
        <w:rPr>
          <w:rStyle w:val="FontStyle15"/>
          <w:szCs w:val="26"/>
        </w:rPr>
        <w:t>5</w:t>
      </w:r>
      <w:r w:rsidR="00EF0190" w:rsidRPr="003F05A0">
        <w:rPr>
          <w:rStyle w:val="FontStyle15"/>
          <w:szCs w:val="26"/>
        </w:rPr>
        <w:t>;</w:t>
      </w:r>
    </w:p>
    <w:p w:rsidR="00E113D5" w:rsidRPr="003F05A0" w:rsidRDefault="00E113D5" w:rsidP="00E113D5">
      <w:pPr>
        <w:spacing w:line="336" w:lineRule="auto"/>
        <w:ind w:firstLine="426"/>
        <w:rPr>
          <w:rStyle w:val="FontStyle15"/>
          <w:szCs w:val="26"/>
        </w:rPr>
      </w:pPr>
      <w:r w:rsidRPr="003F05A0">
        <w:rPr>
          <w:rStyle w:val="FontStyle15"/>
          <w:szCs w:val="26"/>
        </w:rPr>
        <w:t xml:space="preserve">     2. Постановление вступает в законную силу после его опубликования в </w:t>
      </w:r>
      <w:r w:rsidRPr="003F05A0">
        <w:rPr>
          <w:rStyle w:val="FontStyle15"/>
          <w:szCs w:val="26"/>
        </w:rPr>
        <w:lastRenderedPageBreak/>
        <w:t>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B60E81" w:rsidRDefault="00E113D5" w:rsidP="00B60E81">
      <w:pPr>
        <w:spacing w:line="240" w:lineRule="auto"/>
        <w:ind w:firstLine="426"/>
        <w:rPr>
          <w:sz w:val="72"/>
          <w:szCs w:val="72"/>
        </w:rPr>
      </w:pPr>
      <w:r w:rsidRPr="003F05A0">
        <w:rPr>
          <w:rStyle w:val="FontStyle15"/>
          <w:szCs w:val="26"/>
        </w:rPr>
        <w:t xml:space="preserve">     3. </w:t>
      </w:r>
      <w:proofErr w:type="gramStart"/>
      <w:r w:rsidRPr="003F05A0">
        <w:rPr>
          <w:sz w:val="26"/>
          <w:szCs w:val="26"/>
        </w:rPr>
        <w:t>Контроль за</w:t>
      </w:r>
      <w:proofErr w:type="gramEnd"/>
      <w:r w:rsidRPr="003F05A0">
        <w:rPr>
          <w:sz w:val="26"/>
          <w:szCs w:val="26"/>
        </w:rPr>
        <w:t xml:space="preserve"> исполнением постановления возложить на </w:t>
      </w:r>
      <w:r w:rsidR="00EF0190" w:rsidRPr="003F05A0">
        <w:rPr>
          <w:sz w:val="26"/>
          <w:szCs w:val="26"/>
        </w:rPr>
        <w:t>н</w:t>
      </w:r>
      <w:r w:rsidRPr="003F05A0">
        <w:rPr>
          <w:sz w:val="26"/>
          <w:szCs w:val="26"/>
        </w:rPr>
        <w:t xml:space="preserve">ачальника управления культуры и молодежной политики </w:t>
      </w:r>
      <w:r w:rsidR="00473727" w:rsidRPr="003F05A0">
        <w:rPr>
          <w:sz w:val="26"/>
          <w:szCs w:val="26"/>
        </w:rPr>
        <w:t xml:space="preserve">Н.Ю. </w:t>
      </w:r>
      <w:proofErr w:type="spellStart"/>
      <w:r w:rsidR="00473727" w:rsidRPr="003F05A0">
        <w:rPr>
          <w:sz w:val="26"/>
          <w:szCs w:val="26"/>
        </w:rPr>
        <w:t>Колпащикову</w:t>
      </w:r>
      <w:proofErr w:type="spellEnd"/>
      <w:r w:rsidR="00473727" w:rsidRPr="003F05A0">
        <w:rPr>
          <w:sz w:val="26"/>
          <w:szCs w:val="26"/>
        </w:rPr>
        <w:t>.</w:t>
      </w:r>
    </w:p>
    <w:p w:rsidR="003F05A0" w:rsidRPr="003F05A0" w:rsidRDefault="003F05A0" w:rsidP="00B60E81">
      <w:pPr>
        <w:spacing w:line="240" w:lineRule="auto"/>
        <w:ind w:firstLine="426"/>
        <w:rPr>
          <w:sz w:val="72"/>
          <w:szCs w:val="72"/>
        </w:rPr>
      </w:pPr>
    </w:p>
    <w:p w:rsidR="003F05A0" w:rsidRDefault="003F05A0" w:rsidP="003F05A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Глава Юрьянского района</w:t>
      </w:r>
    </w:p>
    <w:p w:rsidR="003F05A0" w:rsidRDefault="001F14C4" w:rsidP="001F14C4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</w:t>
      </w:r>
      <w:proofErr w:type="spellStart"/>
      <w:r w:rsidR="003F05A0">
        <w:rPr>
          <w:sz w:val="28"/>
          <w:szCs w:val="28"/>
        </w:rPr>
        <w:t>И.Ю.Шулаев</w:t>
      </w:r>
      <w:bookmarkStart w:id="0" w:name="_GoBack"/>
      <w:bookmarkEnd w:id="0"/>
      <w:proofErr w:type="spellEnd"/>
    </w:p>
    <w:p w:rsidR="001F14C4" w:rsidRDefault="001F14C4" w:rsidP="001F14C4">
      <w:pPr>
        <w:spacing w:line="240" w:lineRule="auto"/>
        <w:ind w:firstLine="0"/>
        <w:jc w:val="left"/>
        <w:rPr>
          <w:sz w:val="28"/>
          <w:szCs w:val="28"/>
        </w:rPr>
      </w:pPr>
    </w:p>
    <w:p w:rsidR="001F14C4" w:rsidRDefault="001F14C4" w:rsidP="001F14C4">
      <w:pPr>
        <w:spacing w:line="240" w:lineRule="auto"/>
        <w:ind w:firstLine="0"/>
        <w:jc w:val="left"/>
        <w:rPr>
          <w:sz w:val="28"/>
          <w:szCs w:val="28"/>
        </w:rPr>
      </w:pPr>
    </w:p>
    <w:p w:rsidR="001F14C4" w:rsidRDefault="001F14C4" w:rsidP="001F14C4">
      <w:pPr>
        <w:spacing w:line="240" w:lineRule="auto"/>
        <w:ind w:firstLine="0"/>
        <w:jc w:val="left"/>
        <w:rPr>
          <w:sz w:val="28"/>
          <w:szCs w:val="28"/>
        </w:rPr>
      </w:pPr>
    </w:p>
    <w:p w:rsidR="001F14C4" w:rsidRDefault="001F14C4" w:rsidP="001F14C4">
      <w:pPr>
        <w:spacing w:line="240" w:lineRule="auto"/>
        <w:ind w:firstLine="0"/>
        <w:jc w:val="left"/>
        <w:rPr>
          <w:sz w:val="28"/>
          <w:szCs w:val="28"/>
        </w:rPr>
      </w:pPr>
    </w:p>
    <w:p w:rsidR="001F14C4" w:rsidRDefault="001F14C4" w:rsidP="001F14C4">
      <w:pPr>
        <w:spacing w:line="240" w:lineRule="auto"/>
        <w:ind w:firstLine="0"/>
        <w:jc w:val="left"/>
        <w:rPr>
          <w:sz w:val="28"/>
          <w:szCs w:val="28"/>
        </w:rPr>
      </w:pPr>
    </w:p>
    <w:p w:rsidR="001F14C4" w:rsidRDefault="001F14C4" w:rsidP="001F14C4">
      <w:pPr>
        <w:spacing w:line="240" w:lineRule="auto"/>
        <w:ind w:firstLine="0"/>
        <w:jc w:val="left"/>
        <w:rPr>
          <w:sz w:val="28"/>
          <w:szCs w:val="28"/>
        </w:rPr>
      </w:pPr>
    </w:p>
    <w:p w:rsidR="001F14C4" w:rsidRDefault="001F14C4" w:rsidP="001F14C4">
      <w:pPr>
        <w:spacing w:line="240" w:lineRule="auto"/>
        <w:ind w:firstLine="0"/>
        <w:jc w:val="left"/>
        <w:rPr>
          <w:sz w:val="28"/>
          <w:szCs w:val="28"/>
        </w:rPr>
      </w:pPr>
    </w:p>
    <w:p w:rsidR="001F14C4" w:rsidRDefault="001F14C4" w:rsidP="001F14C4">
      <w:pPr>
        <w:spacing w:line="240" w:lineRule="auto"/>
        <w:ind w:firstLine="0"/>
        <w:jc w:val="left"/>
        <w:rPr>
          <w:sz w:val="28"/>
          <w:szCs w:val="28"/>
        </w:rPr>
      </w:pPr>
    </w:p>
    <w:p w:rsidR="00854A83" w:rsidRPr="00854A83" w:rsidRDefault="00854A83" w:rsidP="00854A83">
      <w:pPr>
        <w:spacing w:line="240" w:lineRule="auto"/>
        <w:ind w:firstLine="0"/>
        <w:rPr>
          <w:rFonts w:cs="Times New Roman"/>
          <w:sz w:val="20"/>
          <w:szCs w:val="20"/>
        </w:rPr>
      </w:pPr>
    </w:p>
    <w:sectPr w:rsidR="00854A83" w:rsidRPr="00854A83" w:rsidSect="00903E3D">
      <w:pgSz w:w="11906" w:h="16838"/>
      <w:pgMar w:top="709" w:right="851" w:bottom="426" w:left="1701" w:header="709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658" w:rsidRPr="00102CDD" w:rsidRDefault="00D97658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endnote>
  <w:endnote w:type="continuationSeparator" w:id="0">
    <w:p w:rsidR="00D97658" w:rsidRPr="00102CDD" w:rsidRDefault="00D97658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658" w:rsidRPr="00102CDD" w:rsidRDefault="00D97658" w:rsidP="00102CDD">
      <w:pPr>
        <w:pStyle w:val="a3"/>
        <w:rPr>
          <w:rFonts w:cs="Calibri"/>
          <w:sz w:val="24"/>
          <w:szCs w:val="24"/>
          <w:lang w:eastAsia="ar-SA"/>
        </w:rPr>
      </w:pPr>
      <w:r>
        <w:separator/>
      </w:r>
    </w:p>
  </w:footnote>
  <w:footnote w:type="continuationSeparator" w:id="0">
    <w:p w:rsidR="00D97658" w:rsidRPr="00102CDD" w:rsidRDefault="00D97658" w:rsidP="00102CDD">
      <w:pPr>
        <w:pStyle w:val="a3"/>
        <w:rPr>
          <w:rFonts w:cs="Calibri"/>
          <w:sz w:val="24"/>
          <w:szCs w:val="24"/>
          <w:lang w:eastAsia="ar-S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2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  <w:color w:val="auto"/>
      </w:rPr>
    </w:lvl>
  </w:abstractNum>
  <w:abstractNum w:abstractNumId="3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4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6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7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8">
    <w:nsid w:val="00000010"/>
    <w:multiLevelType w:val="single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1">
    <w:nsid w:val="00000014"/>
    <w:multiLevelType w:val="singleLevel"/>
    <w:tmpl w:val="00000014"/>
    <w:name w:val="WW8Num20"/>
    <w:lvl w:ilvl="0">
      <w:start w:val="1"/>
      <w:numFmt w:val="bullet"/>
      <w:lvlText w:val=""/>
      <w:lvlJc w:val="left"/>
      <w:pPr>
        <w:tabs>
          <w:tab w:val="num" w:pos="1484"/>
        </w:tabs>
        <w:ind w:left="1484" w:hanging="360"/>
      </w:pPr>
      <w:rPr>
        <w:rFonts w:ascii="Symbol" w:hAnsi="Symbol" w:cs="Symbol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1737"/>
        </w:tabs>
        <w:ind w:left="1737" w:hanging="360"/>
      </w:pPr>
      <w:rPr>
        <w:rFonts w:ascii="Symbol" w:hAnsi="Symbol" w:cs="Symbol"/>
        <w:color w:val="auto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cs="Symbol"/>
      </w:rPr>
    </w:lvl>
  </w:abstractNum>
  <w:abstractNum w:abstractNumId="15">
    <w:nsid w:val="007D5817"/>
    <w:multiLevelType w:val="multilevel"/>
    <w:tmpl w:val="2E36585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713" w:hanging="720"/>
      </w:pPr>
    </w:lvl>
    <w:lvl w:ilvl="2">
      <w:start w:val="2"/>
      <w:numFmt w:val="decimal"/>
      <w:isLgl/>
      <w:lvlText w:val="%1.%2.%3."/>
      <w:lvlJc w:val="left"/>
      <w:pPr>
        <w:ind w:left="1680" w:hanging="720"/>
      </w:pPr>
    </w:lvl>
    <w:lvl w:ilvl="3">
      <w:start w:val="1"/>
      <w:numFmt w:val="decimal"/>
      <w:isLgl/>
      <w:lvlText w:val="%1.%2.%3.%4."/>
      <w:lvlJc w:val="left"/>
      <w:pPr>
        <w:ind w:left="2340" w:hanging="1080"/>
      </w:pPr>
    </w:lvl>
    <w:lvl w:ilvl="4">
      <w:start w:val="1"/>
      <w:numFmt w:val="decimal"/>
      <w:isLgl/>
      <w:lvlText w:val="%1.%2.%3.%4.%5."/>
      <w:lvlJc w:val="left"/>
      <w:pPr>
        <w:ind w:left="2640" w:hanging="1080"/>
      </w:pPr>
    </w:lvl>
    <w:lvl w:ilvl="5">
      <w:start w:val="1"/>
      <w:numFmt w:val="decimal"/>
      <w:isLgl/>
      <w:lvlText w:val="%1.%2.%3.%4.%5.%6."/>
      <w:lvlJc w:val="left"/>
      <w:pPr>
        <w:ind w:left="33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260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2160"/>
      </w:pPr>
    </w:lvl>
  </w:abstractNum>
  <w:abstractNum w:abstractNumId="16">
    <w:nsid w:val="05BD4628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12E346DA"/>
    <w:multiLevelType w:val="hybridMultilevel"/>
    <w:tmpl w:val="BE66D26E"/>
    <w:lvl w:ilvl="0" w:tplc="18FC00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1FCC15FA"/>
    <w:multiLevelType w:val="hybridMultilevel"/>
    <w:tmpl w:val="8444BD46"/>
    <w:lvl w:ilvl="0" w:tplc="42960934">
      <w:start w:val="2022"/>
      <w:numFmt w:val="decimal"/>
      <w:lvlText w:val="%1"/>
      <w:lvlJc w:val="left"/>
      <w:pPr>
        <w:ind w:left="1025" w:hanging="6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>
    <w:nsid w:val="23BB69C4"/>
    <w:multiLevelType w:val="hybridMultilevel"/>
    <w:tmpl w:val="7238643A"/>
    <w:lvl w:ilvl="0" w:tplc="8DE0660C">
      <w:start w:val="3"/>
      <w:numFmt w:val="decimal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20">
    <w:nsid w:val="46377A4A"/>
    <w:multiLevelType w:val="multilevel"/>
    <w:tmpl w:val="E1C2549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39" w:hanging="2160"/>
      </w:pPr>
      <w:rPr>
        <w:rFonts w:hint="default"/>
      </w:rPr>
    </w:lvl>
  </w:abstractNum>
  <w:abstractNum w:abstractNumId="21">
    <w:nsid w:val="54DE0A3D"/>
    <w:multiLevelType w:val="multilevel"/>
    <w:tmpl w:val="0720D19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2">
    <w:nsid w:val="62B34569"/>
    <w:multiLevelType w:val="multilevel"/>
    <w:tmpl w:val="FFAAC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68EA1B86"/>
    <w:multiLevelType w:val="multilevel"/>
    <w:tmpl w:val="42B80BC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15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19"/>
  </w:num>
  <w:num w:numId="7">
    <w:abstractNumId w:val="17"/>
  </w:num>
  <w:num w:numId="8">
    <w:abstractNumId w:val="10"/>
  </w:num>
  <w:num w:numId="9">
    <w:abstractNumId w:val="2"/>
  </w:num>
  <w:num w:numId="10">
    <w:abstractNumId w:val="13"/>
  </w:num>
  <w:num w:numId="11">
    <w:abstractNumId w:val="22"/>
  </w:num>
  <w:num w:numId="12">
    <w:abstractNumId w:val="20"/>
  </w:num>
  <w:num w:numId="13">
    <w:abstractNumId w:val="23"/>
  </w:num>
  <w:num w:numId="14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6515"/>
    <w:rsid w:val="000022E3"/>
    <w:rsid w:val="00003E15"/>
    <w:rsid w:val="00003E49"/>
    <w:rsid w:val="000050E9"/>
    <w:rsid w:val="00006140"/>
    <w:rsid w:val="0001040F"/>
    <w:rsid w:val="00010BA2"/>
    <w:rsid w:val="00016BC4"/>
    <w:rsid w:val="00017AC4"/>
    <w:rsid w:val="00021ED2"/>
    <w:rsid w:val="000224B9"/>
    <w:rsid w:val="00027BD8"/>
    <w:rsid w:val="00030787"/>
    <w:rsid w:val="00030A05"/>
    <w:rsid w:val="00031D3C"/>
    <w:rsid w:val="000322DA"/>
    <w:rsid w:val="00032337"/>
    <w:rsid w:val="0003507E"/>
    <w:rsid w:val="00036DD3"/>
    <w:rsid w:val="00037EE6"/>
    <w:rsid w:val="00041EE8"/>
    <w:rsid w:val="00042045"/>
    <w:rsid w:val="00042118"/>
    <w:rsid w:val="00046E67"/>
    <w:rsid w:val="00046FA0"/>
    <w:rsid w:val="0005203A"/>
    <w:rsid w:val="00052939"/>
    <w:rsid w:val="00052D19"/>
    <w:rsid w:val="000536E8"/>
    <w:rsid w:val="00054FD3"/>
    <w:rsid w:val="00055C51"/>
    <w:rsid w:val="000601A5"/>
    <w:rsid w:val="00063091"/>
    <w:rsid w:val="0006375A"/>
    <w:rsid w:val="00064A0B"/>
    <w:rsid w:val="00064FF0"/>
    <w:rsid w:val="00066501"/>
    <w:rsid w:val="00066F88"/>
    <w:rsid w:val="0007109C"/>
    <w:rsid w:val="00071A9E"/>
    <w:rsid w:val="0007248C"/>
    <w:rsid w:val="00073812"/>
    <w:rsid w:val="00075425"/>
    <w:rsid w:val="00076DBB"/>
    <w:rsid w:val="0007760F"/>
    <w:rsid w:val="00077629"/>
    <w:rsid w:val="000827A6"/>
    <w:rsid w:val="00084695"/>
    <w:rsid w:val="00084B7B"/>
    <w:rsid w:val="000873EB"/>
    <w:rsid w:val="00092839"/>
    <w:rsid w:val="00094607"/>
    <w:rsid w:val="00096CD0"/>
    <w:rsid w:val="000A0C8F"/>
    <w:rsid w:val="000A4CA3"/>
    <w:rsid w:val="000A67E5"/>
    <w:rsid w:val="000A720E"/>
    <w:rsid w:val="000A77FB"/>
    <w:rsid w:val="000B089E"/>
    <w:rsid w:val="000B58C4"/>
    <w:rsid w:val="000C2B66"/>
    <w:rsid w:val="000C2CAC"/>
    <w:rsid w:val="000C5337"/>
    <w:rsid w:val="000C6217"/>
    <w:rsid w:val="000C6CBE"/>
    <w:rsid w:val="000D15CE"/>
    <w:rsid w:val="000D47F2"/>
    <w:rsid w:val="000D58B4"/>
    <w:rsid w:val="000D6C13"/>
    <w:rsid w:val="000D7397"/>
    <w:rsid w:val="000E17E2"/>
    <w:rsid w:val="000E2213"/>
    <w:rsid w:val="000E3B9A"/>
    <w:rsid w:val="000E40DF"/>
    <w:rsid w:val="000F160E"/>
    <w:rsid w:val="000F314C"/>
    <w:rsid w:val="000F51D7"/>
    <w:rsid w:val="000F5803"/>
    <w:rsid w:val="000F6CA5"/>
    <w:rsid w:val="000F7BD6"/>
    <w:rsid w:val="0010162A"/>
    <w:rsid w:val="0010176A"/>
    <w:rsid w:val="001020A7"/>
    <w:rsid w:val="0010282F"/>
    <w:rsid w:val="00102CDD"/>
    <w:rsid w:val="001037FB"/>
    <w:rsid w:val="00104E93"/>
    <w:rsid w:val="001053E9"/>
    <w:rsid w:val="00105E7D"/>
    <w:rsid w:val="00107684"/>
    <w:rsid w:val="00110209"/>
    <w:rsid w:val="0011280D"/>
    <w:rsid w:val="0011317B"/>
    <w:rsid w:val="001175FF"/>
    <w:rsid w:val="001177D6"/>
    <w:rsid w:val="00117B5E"/>
    <w:rsid w:val="00117C49"/>
    <w:rsid w:val="00121C58"/>
    <w:rsid w:val="00122C07"/>
    <w:rsid w:val="001260DB"/>
    <w:rsid w:val="001333CE"/>
    <w:rsid w:val="00133A3A"/>
    <w:rsid w:val="00133BE9"/>
    <w:rsid w:val="00140002"/>
    <w:rsid w:val="00140CE0"/>
    <w:rsid w:val="00141777"/>
    <w:rsid w:val="00141CEE"/>
    <w:rsid w:val="00142304"/>
    <w:rsid w:val="0014281C"/>
    <w:rsid w:val="00150485"/>
    <w:rsid w:val="001523DF"/>
    <w:rsid w:val="001525DD"/>
    <w:rsid w:val="00152854"/>
    <w:rsid w:val="001532C1"/>
    <w:rsid w:val="00153B1F"/>
    <w:rsid w:val="00155815"/>
    <w:rsid w:val="00155FA9"/>
    <w:rsid w:val="00161DAD"/>
    <w:rsid w:val="001642BB"/>
    <w:rsid w:val="00166317"/>
    <w:rsid w:val="00167AA4"/>
    <w:rsid w:val="001712AE"/>
    <w:rsid w:val="00172C8D"/>
    <w:rsid w:val="001731C3"/>
    <w:rsid w:val="0017358C"/>
    <w:rsid w:val="00180535"/>
    <w:rsid w:val="00181D02"/>
    <w:rsid w:val="00182F38"/>
    <w:rsid w:val="00183D9C"/>
    <w:rsid w:val="00187DEF"/>
    <w:rsid w:val="0019002B"/>
    <w:rsid w:val="00190356"/>
    <w:rsid w:val="001929C0"/>
    <w:rsid w:val="00194905"/>
    <w:rsid w:val="0019631F"/>
    <w:rsid w:val="00196EAC"/>
    <w:rsid w:val="001A0663"/>
    <w:rsid w:val="001A222F"/>
    <w:rsid w:val="001A2557"/>
    <w:rsid w:val="001A2EAB"/>
    <w:rsid w:val="001A4BFF"/>
    <w:rsid w:val="001A68AF"/>
    <w:rsid w:val="001A75FD"/>
    <w:rsid w:val="001B41A8"/>
    <w:rsid w:val="001B472D"/>
    <w:rsid w:val="001B733A"/>
    <w:rsid w:val="001C1880"/>
    <w:rsid w:val="001C1CE7"/>
    <w:rsid w:val="001C22AB"/>
    <w:rsid w:val="001C5AE8"/>
    <w:rsid w:val="001C6C65"/>
    <w:rsid w:val="001C6DBF"/>
    <w:rsid w:val="001D08E7"/>
    <w:rsid w:val="001D0BC7"/>
    <w:rsid w:val="001D2333"/>
    <w:rsid w:val="001D255A"/>
    <w:rsid w:val="001D584D"/>
    <w:rsid w:val="001D63EB"/>
    <w:rsid w:val="001D75BF"/>
    <w:rsid w:val="001E044E"/>
    <w:rsid w:val="001E0C9E"/>
    <w:rsid w:val="001E381A"/>
    <w:rsid w:val="001E3EFA"/>
    <w:rsid w:val="001E4170"/>
    <w:rsid w:val="001E4D6B"/>
    <w:rsid w:val="001E71FA"/>
    <w:rsid w:val="001E7BE8"/>
    <w:rsid w:val="001F14C4"/>
    <w:rsid w:val="001F1C04"/>
    <w:rsid w:val="001F69CB"/>
    <w:rsid w:val="001F790F"/>
    <w:rsid w:val="00200E12"/>
    <w:rsid w:val="0020509E"/>
    <w:rsid w:val="0020659B"/>
    <w:rsid w:val="002072C0"/>
    <w:rsid w:val="002078F4"/>
    <w:rsid w:val="00207D2E"/>
    <w:rsid w:val="00212144"/>
    <w:rsid w:val="00213532"/>
    <w:rsid w:val="0021415C"/>
    <w:rsid w:val="00217488"/>
    <w:rsid w:val="00217ABE"/>
    <w:rsid w:val="0022065F"/>
    <w:rsid w:val="00221C01"/>
    <w:rsid w:val="0022484F"/>
    <w:rsid w:val="002258CA"/>
    <w:rsid w:val="00226AF8"/>
    <w:rsid w:val="002275E5"/>
    <w:rsid w:val="00232102"/>
    <w:rsid w:val="00232D4D"/>
    <w:rsid w:val="00232E9F"/>
    <w:rsid w:val="00234B0B"/>
    <w:rsid w:val="002378C7"/>
    <w:rsid w:val="00243644"/>
    <w:rsid w:val="002466C6"/>
    <w:rsid w:val="00250D41"/>
    <w:rsid w:val="002522E1"/>
    <w:rsid w:val="002523A1"/>
    <w:rsid w:val="00254083"/>
    <w:rsid w:val="00254408"/>
    <w:rsid w:val="00254F87"/>
    <w:rsid w:val="00255A0C"/>
    <w:rsid w:val="002574C3"/>
    <w:rsid w:val="002632F1"/>
    <w:rsid w:val="00265702"/>
    <w:rsid w:val="00265F8A"/>
    <w:rsid w:val="00266570"/>
    <w:rsid w:val="00270999"/>
    <w:rsid w:val="00271899"/>
    <w:rsid w:val="002747DB"/>
    <w:rsid w:val="00274EAD"/>
    <w:rsid w:val="00277FE9"/>
    <w:rsid w:val="002820A0"/>
    <w:rsid w:val="0028214C"/>
    <w:rsid w:val="00282539"/>
    <w:rsid w:val="00283706"/>
    <w:rsid w:val="002866B1"/>
    <w:rsid w:val="002876C4"/>
    <w:rsid w:val="00287FA5"/>
    <w:rsid w:val="00295C7B"/>
    <w:rsid w:val="00295EAF"/>
    <w:rsid w:val="002963E4"/>
    <w:rsid w:val="002978E2"/>
    <w:rsid w:val="002A03C0"/>
    <w:rsid w:val="002A2ADC"/>
    <w:rsid w:val="002A3EB4"/>
    <w:rsid w:val="002B0CB9"/>
    <w:rsid w:val="002B4B07"/>
    <w:rsid w:val="002B7CDD"/>
    <w:rsid w:val="002C13ED"/>
    <w:rsid w:val="002C3926"/>
    <w:rsid w:val="002C57B0"/>
    <w:rsid w:val="002C5E29"/>
    <w:rsid w:val="002C5E38"/>
    <w:rsid w:val="002D1130"/>
    <w:rsid w:val="002D211B"/>
    <w:rsid w:val="002D6199"/>
    <w:rsid w:val="002E09C7"/>
    <w:rsid w:val="002E1F64"/>
    <w:rsid w:val="002E7536"/>
    <w:rsid w:val="002F0E88"/>
    <w:rsid w:val="002F1EB1"/>
    <w:rsid w:val="002F3EA9"/>
    <w:rsid w:val="002F76B2"/>
    <w:rsid w:val="00300A2E"/>
    <w:rsid w:val="00300D56"/>
    <w:rsid w:val="00301380"/>
    <w:rsid w:val="003023E9"/>
    <w:rsid w:val="00302FCA"/>
    <w:rsid w:val="00310B7D"/>
    <w:rsid w:val="00311275"/>
    <w:rsid w:val="0031200D"/>
    <w:rsid w:val="00315DF2"/>
    <w:rsid w:val="00316DC6"/>
    <w:rsid w:val="00316FB9"/>
    <w:rsid w:val="003171A4"/>
    <w:rsid w:val="00317831"/>
    <w:rsid w:val="00317CC1"/>
    <w:rsid w:val="00320EA7"/>
    <w:rsid w:val="00323E28"/>
    <w:rsid w:val="00325408"/>
    <w:rsid w:val="00326BF8"/>
    <w:rsid w:val="00330B41"/>
    <w:rsid w:val="00331FC3"/>
    <w:rsid w:val="003327C7"/>
    <w:rsid w:val="003332F0"/>
    <w:rsid w:val="00335E76"/>
    <w:rsid w:val="0034079B"/>
    <w:rsid w:val="0034084D"/>
    <w:rsid w:val="003412A1"/>
    <w:rsid w:val="00341F46"/>
    <w:rsid w:val="0034213E"/>
    <w:rsid w:val="0034248D"/>
    <w:rsid w:val="00342984"/>
    <w:rsid w:val="00347E3B"/>
    <w:rsid w:val="0035208B"/>
    <w:rsid w:val="0035267F"/>
    <w:rsid w:val="003527CF"/>
    <w:rsid w:val="003542DA"/>
    <w:rsid w:val="00355E8E"/>
    <w:rsid w:val="00356107"/>
    <w:rsid w:val="0035642C"/>
    <w:rsid w:val="00357FA7"/>
    <w:rsid w:val="00362362"/>
    <w:rsid w:val="003631A9"/>
    <w:rsid w:val="00370748"/>
    <w:rsid w:val="003716E9"/>
    <w:rsid w:val="00372E9D"/>
    <w:rsid w:val="003732D3"/>
    <w:rsid w:val="003743DC"/>
    <w:rsid w:val="003761A0"/>
    <w:rsid w:val="00380B8A"/>
    <w:rsid w:val="003828E7"/>
    <w:rsid w:val="00382B48"/>
    <w:rsid w:val="00386EC8"/>
    <w:rsid w:val="003903E2"/>
    <w:rsid w:val="0039237E"/>
    <w:rsid w:val="003934CE"/>
    <w:rsid w:val="00393E4E"/>
    <w:rsid w:val="00397053"/>
    <w:rsid w:val="00397918"/>
    <w:rsid w:val="00397CAF"/>
    <w:rsid w:val="003A09EF"/>
    <w:rsid w:val="003A3B89"/>
    <w:rsid w:val="003A4970"/>
    <w:rsid w:val="003A4E4A"/>
    <w:rsid w:val="003A5C2D"/>
    <w:rsid w:val="003A5E3E"/>
    <w:rsid w:val="003A64F4"/>
    <w:rsid w:val="003B0C56"/>
    <w:rsid w:val="003B2D9C"/>
    <w:rsid w:val="003B30CF"/>
    <w:rsid w:val="003B3E1A"/>
    <w:rsid w:val="003B4A24"/>
    <w:rsid w:val="003B592E"/>
    <w:rsid w:val="003B6028"/>
    <w:rsid w:val="003B7703"/>
    <w:rsid w:val="003B7ECE"/>
    <w:rsid w:val="003C0639"/>
    <w:rsid w:val="003C11D7"/>
    <w:rsid w:val="003C1ADD"/>
    <w:rsid w:val="003C48B7"/>
    <w:rsid w:val="003C5E89"/>
    <w:rsid w:val="003C706A"/>
    <w:rsid w:val="003D0C45"/>
    <w:rsid w:val="003D0D4D"/>
    <w:rsid w:val="003D0F4F"/>
    <w:rsid w:val="003D12F9"/>
    <w:rsid w:val="003D13BE"/>
    <w:rsid w:val="003D4FAC"/>
    <w:rsid w:val="003E3CD2"/>
    <w:rsid w:val="003E496E"/>
    <w:rsid w:val="003E508B"/>
    <w:rsid w:val="003E5889"/>
    <w:rsid w:val="003F05A0"/>
    <w:rsid w:val="003F0CE8"/>
    <w:rsid w:val="003F204D"/>
    <w:rsid w:val="003F437B"/>
    <w:rsid w:val="003F4E55"/>
    <w:rsid w:val="003F52AE"/>
    <w:rsid w:val="003F605D"/>
    <w:rsid w:val="003F74A7"/>
    <w:rsid w:val="00404977"/>
    <w:rsid w:val="0040705F"/>
    <w:rsid w:val="00412B2F"/>
    <w:rsid w:val="00414669"/>
    <w:rsid w:val="0041564D"/>
    <w:rsid w:val="00415A2F"/>
    <w:rsid w:val="00417B20"/>
    <w:rsid w:val="00420374"/>
    <w:rsid w:val="00420AD1"/>
    <w:rsid w:val="00420B28"/>
    <w:rsid w:val="00420D4D"/>
    <w:rsid w:val="004213D8"/>
    <w:rsid w:val="00430AD3"/>
    <w:rsid w:val="00431125"/>
    <w:rsid w:val="00433EC0"/>
    <w:rsid w:val="0043447C"/>
    <w:rsid w:val="00434E9B"/>
    <w:rsid w:val="0043620E"/>
    <w:rsid w:val="00436D89"/>
    <w:rsid w:val="00441857"/>
    <w:rsid w:val="0044477D"/>
    <w:rsid w:val="00445F16"/>
    <w:rsid w:val="00446013"/>
    <w:rsid w:val="00450CEC"/>
    <w:rsid w:val="00454E2F"/>
    <w:rsid w:val="0045599C"/>
    <w:rsid w:val="00456E46"/>
    <w:rsid w:val="0046012F"/>
    <w:rsid w:val="00462E8C"/>
    <w:rsid w:val="00463AB8"/>
    <w:rsid w:val="004641BE"/>
    <w:rsid w:val="00464DC0"/>
    <w:rsid w:val="00467273"/>
    <w:rsid w:val="004678DC"/>
    <w:rsid w:val="00470E25"/>
    <w:rsid w:val="00470E68"/>
    <w:rsid w:val="00472009"/>
    <w:rsid w:val="0047344D"/>
    <w:rsid w:val="00473727"/>
    <w:rsid w:val="004746B1"/>
    <w:rsid w:val="004748E4"/>
    <w:rsid w:val="004779F9"/>
    <w:rsid w:val="0048019C"/>
    <w:rsid w:val="00480AF8"/>
    <w:rsid w:val="00481502"/>
    <w:rsid w:val="00481D3E"/>
    <w:rsid w:val="00485881"/>
    <w:rsid w:val="004900F6"/>
    <w:rsid w:val="004920BA"/>
    <w:rsid w:val="00492871"/>
    <w:rsid w:val="00494CA8"/>
    <w:rsid w:val="00496C55"/>
    <w:rsid w:val="004A05D3"/>
    <w:rsid w:val="004A321A"/>
    <w:rsid w:val="004A51AE"/>
    <w:rsid w:val="004A5EEF"/>
    <w:rsid w:val="004B3060"/>
    <w:rsid w:val="004B307F"/>
    <w:rsid w:val="004B31B7"/>
    <w:rsid w:val="004B5C90"/>
    <w:rsid w:val="004C14C5"/>
    <w:rsid w:val="004C195A"/>
    <w:rsid w:val="004C7FCE"/>
    <w:rsid w:val="004D0A09"/>
    <w:rsid w:val="004D4764"/>
    <w:rsid w:val="004D5AF8"/>
    <w:rsid w:val="004D6A99"/>
    <w:rsid w:val="004D7309"/>
    <w:rsid w:val="004D7416"/>
    <w:rsid w:val="004D7A4C"/>
    <w:rsid w:val="004E17F0"/>
    <w:rsid w:val="004E50A0"/>
    <w:rsid w:val="004E5136"/>
    <w:rsid w:val="004E5323"/>
    <w:rsid w:val="004E66B8"/>
    <w:rsid w:val="004F0BE1"/>
    <w:rsid w:val="004F2166"/>
    <w:rsid w:val="004F3877"/>
    <w:rsid w:val="004F47A1"/>
    <w:rsid w:val="005021E2"/>
    <w:rsid w:val="00505F3A"/>
    <w:rsid w:val="00506080"/>
    <w:rsid w:val="005115BF"/>
    <w:rsid w:val="005130B9"/>
    <w:rsid w:val="005172BD"/>
    <w:rsid w:val="00517AB9"/>
    <w:rsid w:val="00522064"/>
    <w:rsid w:val="005230E0"/>
    <w:rsid w:val="005232D6"/>
    <w:rsid w:val="00524215"/>
    <w:rsid w:val="005243C8"/>
    <w:rsid w:val="005253EC"/>
    <w:rsid w:val="00525AB5"/>
    <w:rsid w:val="0052694B"/>
    <w:rsid w:val="0053118A"/>
    <w:rsid w:val="005375A9"/>
    <w:rsid w:val="0054260A"/>
    <w:rsid w:val="00542D0D"/>
    <w:rsid w:val="00542D3E"/>
    <w:rsid w:val="00545309"/>
    <w:rsid w:val="00545855"/>
    <w:rsid w:val="005469C9"/>
    <w:rsid w:val="0055249B"/>
    <w:rsid w:val="0055339A"/>
    <w:rsid w:val="00555479"/>
    <w:rsid w:val="00560EA9"/>
    <w:rsid w:val="0056138C"/>
    <w:rsid w:val="00567885"/>
    <w:rsid w:val="00571893"/>
    <w:rsid w:val="00572C71"/>
    <w:rsid w:val="00575148"/>
    <w:rsid w:val="005765B5"/>
    <w:rsid w:val="005800F5"/>
    <w:rsid w:val="005802BB"/>
    <w:rsid w:val="00583B7C"/>
    <w:rsid w:val="00583E3F"/>
    <w:rsid w:val="005864EB"/>
    <w:rsid w:val="00595964"/>
    <w:rsid w:val="005A082F"/>
    <w:rsid w:val="005A16FD"/>
    <w:rsid w:val="005A2029"/>
    <w:rsid w:val="005A2292"/>
    <w:rsid w:val="005A46C0"/>
    <w:rsid w:val="005A50FC"/>
    <w:rsid w:val="005A57D1"/>
    <w:rsid w:val="005B0FEE"/>
    <w:rsid w:val="005B110D"/>
    <w:rsid w:val="005B2492"/>
    <w:rsid w:val="005B3CF5"/>
    <w:rsid w:val="005B62C6"/>
    <w:rsid w:val="005B7DEA"/>
    <w:rsid w:val="005B7F31"/>
    <w:rsid w:val="005C0BFF"/>
    <w:rsid w:val="005C2CE6"/>
    <w:rsid w:val="005C3280"/>
    <w:rsid w:val="005C423D"/>
    <w:rsid w:val="005C4372"/>
    <w:rsid w:val="005C59C6"/>
    <w:rsid w:val="005C6B7B"/>
    <w:rsid w:val="005C7B2E"/>
    <w:rsid w:val="005D03CF"/>
    <w:rsid w:val="005D1FF8"/>
    <w:rsid w:val="005D294C"/>
    <w:rsid w:val="005D2D54"/>
    <w:rsid w:val="005D3CB0"/>
    <w:rsid w:val="005D407E"/>
    <w:rsid w:val="005D5B0A"/>
    <w:rsid w:val="005D651C"/>
    <w:rsid w:val="005D6EFE"/>
    <w:rsid w:val="005D70B2"/>
    <w:rsid w:val="005E02FA"/>
    <w:rsid w:val="005E1B57"/>
    <w:rsid w:val="005E2041"/>
    <w:rsid w:val="005E3307"/>
    <w:rsid w:val="005E4D77"/>
    <w:rsid w:val="005E5274"/>
    <w:rsid w:val="005E5DD8"/>
    <w:rsid w:val="005E6CF8"/>
    <w:rsid w:val="005F01F2"/>
    <w:rsid w:val="005F05A2"/>
    <w:rsid w:val="005F28F2"/>
    <w:rsid w:val="005F2A6C"/>
    <w:rsid w:val="006017CB"/>
    <w:rsid w:val="00601B2A"/>
    <w:rsid w:val="00602331"/>
    <w:rsid w:val="00605A11"/>
    <w:rsid w:val="00605F46"/>
    <w:rsid w:val="0060675F"/>
    <w:rsid w:val="00606773"/>
    <w:rsid w:val="00606BFE"/>
    <w:rsid w:val="0060759E"/>
    <w:rsid w:val="00613E35"/>
    <w:rsid w:val="00614322"/>
    <w:rsid w:val="0061484B"/>
    <w:rsid w:val="00616840"/>
    <w:rsid w:val="0061766E"/>
    <w:rsid w:val="00620E6A"/>
    <w:rsid w:val="00624222"/>
    <w:rsid w:val="006244CE"/>
    <w:rsid w:val="00630F34"/>
    <w:rsid w:val="00632C51"/>
    <w:rsid w:val="00632E3F"/>
    <w:rsid w:val="0063418C"/>
    <w:rsid w:val="00634BF8"/>
    <w:rsid w:val="006366BC"/>
    <w:rsid w:val="00636BC2"/>
    <w:rsid w:val="0064023C"/>
    <w:rsid w:val="0064084E"/>
    <w:rsid w:val="00641341"/>
    <w:rsid w:val="0064316F"/>
    <w:rsid w:val="0064405C"/>
    <w:rsid w:val="00647187"/>
    <w:rsid w:val="006554AC"/>
    <w:rsid w:val="00660D61"/>
    <w:rsid w:val="00661151"/>
    <w:rsid w:val="006624B0"/>
    <w:rsid w:val="00664B4B"/>
    <w:rsid w:val="00665C6A"/>
    <w:rsid w:val="00666009"/>
    <w:rsid w:val="006660E5"/>
    <w:rsid w:val="0066664D"/>
    <w:rsid w:val="0067265A"/>
    <w:rsid w:val="00673C64"/>
    <w:rsid w:val="00677085"/>
    <w:rsid w:val="00677927"/>
    <w:rsid w:val="00680E14"/>
    <w:rsid w:val="0068167A"/>
    <w:rsid w:val="00682012"/>
    <w:rsid w:val="006829B5"/>
    <w:rsid w:val="006840DC"/>
    <w:rsid w:val="00684844"/>
    <w:rsid w:val="00687426"/>
    <w:rsid w:val="00687C3F"/>
    <w:rsid w:val="00692B2E"/>
    <w:rsid w:val="00694776"/>
    <w:rsid w:val="00697815"/>
    <w:rsid w:val="006A0777"/>
    <w:rsid w:val="006A7320"/>
    <w:rsid w:val="006A79C5"/>
    <w:rsid w:val="006B091E"/>
    <w:rsid w:val="006B1D1D"/>
    <w:rsid w:val="006B402B"/>
    <w:rsid w:val="006B5789"/>
    <w:rsid w:val="006C13B0"/>
    <w:rsid w:val="006C3E05"/>
    <w:rsid w:val="006C5374"/>
    <w:rsid w:val="006C6887"/>
    <w:rsid w:val="006D0969"/>
    <w:rsid w:val="006D10EF"/>
    <w:rsid w:val="006D3A44"/>
    <w:rsid w:val="006D492A"/>
    <w:rsid w:val="006D5B9F"/>
    <w:rsid w:val="006E0FBD"/>
    <w:rsid w:val="006E518C"/>
    <w:rsid w:val="006E5369"/>
    <w:rsid w:val="006E5C1E"/>
    <w:rsid w:val="006E66FB"/>
    <w:rsid w:val="006F00C7"/>
    <w:rsid w:val="006F0199"/>
    <w:rsid w:val="006F113A"/>
    <w:rsid w:val="006F1980"/>
    <w:rsid w:val="006F2EA3"/>
    <w:rsid w:val="006F5DDE"/>
    <w:rsid w:val="006F78DA"/>
    <w:rsid w:val="00704352"/>
    <w:rsid w:val="00704A0E"/>
    <w:rsid w:val="007059D5"/>
    <w:rsid w:val="007064BB"/>
    <w:rsid w:val="00707492"/>
    <w:rsid w:val="0071119E"/>
    <w:rsid w:val="00712B13"/>
    <w:rsid w:val="007135DC"/>
    <w:rsid w:val="00722692"/>
    <w:rsid w:val="00724A97"/>
    <w:rsid w:val="0073347E"/>
    <w:rsid w:val="0073359B"/>
    <w:rsid w:val="0073653C"/>
    <w:rsid w:val="00740641"/>
    <w:rsid w:val="00741CBE"/>
    <w:rsid w:val="007420C6"/>
    <w:rsid w:val="007421D8"/>
    <w:rsid w:val="007424FA"/>
    <w:rsid w:val="00745F01"/>
    <w:rsid w:val="007462E8"/>
    <w:rsid w:val="00746BD0"/>
    <w:rsid w:val="00747950"/>
    <w:rsid w:val="00752FD1"/>
    <w:rsid w:val="00754530"/>
    <w:rsid w:val="00754D64"/>
    <w:rsid w:val="0075582A"/>
    <w:rsid w:val="007560EE"/>
    <w:rsid w:val="00756756"/>
    <w:rsid w:val="0075709A"/>
    <w:rsid w:val="00761407"/>
    <w:rsid w:val="007636F0"/>
    <w:rsid w:val="007662A1"/>
    <w:rsid w:val="007667BA"/>
    <w:rsid w:val="007671A0"/>
    <w:rsid w:val="00770BC3"/>
    <w:rsid w:val="00771AAF"/>
    <w:rsid w:val="00774886"/>
    <w:rsid w:val="00777937"/>
    <w:rsid w:val="007829DE"/>
    <w:rsid w:val="00784CF7"/>
    <w:rsid w:val="00786168"/>
    <w:rsid w:val="00790DF6"/>
    <w:rsid w:val="00791F16"/>
    <w:rsid w:val="007937AC"/>
    <w:rsid w:val="0079530B"/>
    <w:rsid w:val="007967C6"/>
    <w:rsid w:val="007976A8"/>
    <w:rsid w:val="007976BF"/>
    <w:rsid w:val="00797CC5"/>
    <w:rsid w:val="007A65BF"/>
    <w:rsid w:val="007A6A1F"/>
    <w:rsid w:val="007B121B"/>
    <w:rsid w:val="007B1B53"/>
    <w:rsid w:val="007B5204"/>
    <w:rsid w:val="007C627C"/>
    <w:rsid w:val="007D2128"/>
    <w:rsid w:val="007D4E9E"/>
    <w:rsid w:val="007D55B6"/>
    <w:rsid w:val="007D6F69"/>
    <w:rsid w:val="007E0605"/>
    <w:rsid w:val="007E0E2A"/>
    <w:rsid w:val="007E25E3"/>
    <w:rsid w:val="007E3A2A"/>
    <w:rsid w:val="007E5578"/>
    <w:rsid w:val="007F1367"/>
    <w:rsid w:val="007F1670"/>
    <w:rsid w:val="007F1FF5"/>
    <w:rsid w:val="007F22F4"/>
    <w:rsid w:val="007F306D"/>
    <w:rsid w:val="007F30A7"/>
    <w:rsid w:val="007F3904"/>
    <w:rsid w:val="007F4E25"/>
    <w:rsid w:val="007F5012"/>
    <w:rsid w:val="007F593A"/>
    <w:rsid w:val="007F5EF4"/>
    <w:rsid w:val="007F678A"/>
    <w:rsid w:val="007F6C6D"/>
    <w:rsid w:val="008008DA"/>
    <w:rsid w:val="008012DE"/>
    <w:rsid w:val="00805512"/>
    <w:rsid w:val="00805E34"/>
    <w:rsid w:val="008112B0"/>
    <w:rsid w:val="00812232"/>
    <w:rsid w:val="0081242F"/>
    <w:rsid w:val="008126F7"/>
    <w:rsid w:val="008249EC"/>
    <w:rsid w:val="00824E87"/>
    <w:rsid w:val="00826918"/>
    <w:rsid w:val="008301B4"/>
    <w:rsid w:val="0083057F"/>
    <w:rsid w:val="008319F4"/>
    <w:rsid w:val="00832338"/>
    <w:rsid w:val="00835D52"/>
    <w:rsid w:val="00837E9C"/>
    <w:rsid w:val="0084286C"/>
    <w:rsid w:val="00843CE8"/>
    <w:rsid w:val="00845DF1"/>
    <w:rsid w:val="0084777F"/>
    <w:rsid w:val="00847B00"/>
    <w:rsid w:val="00851C6A"/>
    <w:rsid w:val="00853D20"/>
    <w:rsid w:val="00854A83"/>
    <w:rsid w:val="00855340"/>
    <w:rsid w:val="008556B1"/>
    <w:rsid w:val="008610A3"/>
    <w:rsid w:val="00862E6A"/>
    <w:rsid w:val="00864085"/>
    <w:rsid w:val="00864DD2"/>
    <w:rsid w:val="00864F85"/>
    <w:rsid w:val="008650DD"/>
    <w:rsid w:val="00865966"/>
    <w:rsid w:val="00867B5D"/>
    <w:rsid w:val="008725E3"/>
    <w:rsid w:val="0087614B"/>
    <w:rsid w:val="0087688B"/>
    <w:rsid w:val="00885EBF"/>
    <w:rsid w:val="008865CC"/>
    <w:rsid w:val="008923F8"/>
    <w:rsid w:val="008930C9"/>
    <w:rsid w:val="00895089"/>
    <w:rsid w:val="00896ED5"/>
    <w:rsid w:val="008A0D64"/>
    <w:rsid w:val="008A0EB4"/>
    <w:rsid w:val="008A617E"/>
    <w:rsid w:val="008A6BB5"/>
    <w:rsid w:val="008A78F5"/>
    <w:rsid w:val="008A7C75"/>
    <w:rsid w:val="008B1157"/>
    <w:rsid w:val="008B188E"/>
    <w:rsid w:val="008B23A8"/>
    <w:rsid w:val="008B2D02"/>
    <w:rsid w:val="008B3BBE"/>
    <w:rsid w:val="008B4EEA"/>
    <w:rsid w:val="008B53C7"/>
    <w:rsid w:val="008B53D8"/>
    <w:rsid w:val="008B69CF"/>
    <w:rsid w:val="008B767C"/>
    <w:rsid w:val="008C3067"/>
    <w:rsid w:val="008C49BC"/>
    <w:rsid w:val="008C6324"/>
    <w:rsid w:val="008C6416"/>
    <w:rsid w:val="008C70B2"/>
    <w:rsid w:val="008D04AE"/>
    <w:rsid w:val="008D132D"/>
    <w:rsid w:val="008D2E61"/>
    <w:rsid w:val="008D2ED3"/>
    <w:rsid w:val="008D4B39"/>
    <w:rsid w:val="008D6E96"/>
    <w:rsid w:val="008D7BA0"/>
    <w:rsid w:val="008E0E30"/>
    <w:rsid w:val="008E1F05"/>
    <w:rsid w:val="008E2D26"/>
    <w:rsid w:val="008E32F9"/>
    <w:rsid w:val="008E38F1"/>
    <w:rsid w:val="008E3C8B"/>
    <w:rsid w:val="008E4605"/>
    <w:rsid w:val="008E5C98"/>
    <w:rsid w:val="008E79FB"/>
    <w:rsid w:val="008F3171"/>
    <w:rsid w:val="008F48C5"/>
    <w:rsid w:val="008F6751"/>
    <w:rsid w:val="008F6935"/>
    <w:rsid w:val="008F7ECF"/>
    <w:rsid w:val="00901280"/>
    <w:rsid w:val="0090313D"/>
    <w:rsid w:val="00903243"/>
    <w:rsid w:val="009036CF"/>
    <w:rsid w:val="00903E3D"/>
    <w:rsid w:val="00904C1B"/>
    <w:rsid w:val="0090572F"/>
    <w:rsid w:val="00906C48"/>
    <w:rsid w:val="00907741"/>
    <w:rsid w:val="00911828"/>
    <w:rsid w:val="00912D87"/>
    <w:rsid w:val="00912F9F"/>
    <w:rsid w:val="00916BAC"/>
    <w:rsid w:val="00916D4F"/>
    <w:rsid w:val="009227FB"/>
    <w:rsid w:val="009239C2"/>
    <w:rsid w:val="00924A97"/>
    <w:rsid w:val="009302B0"/>
    <w:rsid w:val="009306CF"/>
    <w:rsid w:val="00930878"/>
    <w:rsid w:val="009312A8"/>
    <w:rsid w:val="00932573"/>
    <w:rsid w:val="00934A50"/>
    <w:rsid w:val="009367DD"/>
    <w:rsid w:val="00937926"/>
    <w:rsid w:val="00942EC8"/>
    <w:rsid w:val="0094354D"/>
    <w:rsid w:val="00943DA3"/>
    <w:rsid w:val="00943EAF"/>
    <w:rsid w:val="0094446B"/>
    <w:rsid w:val="0094725C"/>
    <w:rsid w:val="00947CCB"/>
    <w:rsid w:val="00950EFD"/>
    <w:rsid w:val="009609DE"/>
    <w:rsid w:val="00962424"/>
    <w:rsid w:val="00963F5D"/>
    <w:rsid w:val="0096732C"/>
    <w:rsid w:val="00967447"/>
    <w:rsid w:val="00973A0E"/>
    <w:rsid w:val="00974557"/>
    <w:rsid w:val="00977E5F"/>
    <w:rsid w:val="00980E31"/>
    <w:rsid w:val="00981FBC"/>
    <w:rsid w:val="009824D1"/>
    <w:rsid w:val="009844D5"/>
    <w:rsid w:val="00985F72"/>
    <w:rsid w:val="0098694C"/>
    <w:rsid w:val="00987589"/>
    <w:rsid w:val="00993F3F"/>
    <w:rsid w:val="0099630F"/>
    <w:rsid w:val="00996515"/>
    <w:rsid w:val="0099717F"/>
    <w:rsid w:val="009A05B3"/>
    <w:rsid w:val="009A2D04"/>
    <w:rsid w:val="009A2DD9"/>
    <w:rsid w:val="009A46C2"/>
    <w:rsid w:val="009A5070"/>
    <w:rsid w:val="009A6B03"/>
    <w:rsid w:val="009B0292"/>
    <w:rsid w:val="009B3B6E"/>
    <w:rsid w:val="009B3F72"/>
    <w:rsid w:val="009B47A1"/>
    <w:rsid w:val="009B4907"/>
    <w:rsid w:val="009B61F8"/>
    <w:rsid w:val="009B7542"/>
    <w:rsid w:val="009C035F"/>
    <w:rsid w:val="009C266D"/>
    <w:rsid w:val="009D05B1"/>
    <w:rsid w:val="009D2238"/>
    <w:rsid w:val="009D26B9"/>
    <w:rsid w:val="009D40CC"/>
    <w:rsid w:val="009D4C56"/>
    <w:rsid w:val="009D5430"/>
    <w:rsid w:val="009D6508"/>
    <w:rsid w:val="009E0A43"/>
    <w:rsid w:val="009E2550"/>
    <w:rsid w:val="009E3C21"/>
    <w:rsid w:val="009E4B9C"/>
    <w:rsid w:val="009E4BFC"/>
    <w:rsid w:val="009E7B91"/>
    <w:rsid w:val="009F2744"/>
    <w:rsid w:val="009F3090"/>
    <w:rsid w:val="009F3462"/>
    <w:rsid w:val="009F45D9"/>
    <w:rsid w:val="009F4E47"/>
    <w:rsid w:val="009F6244"/>
    <w:rsid w:val="009F7752"/>
    <w:rsid w:val="00A11611"/>
    <w:rsid w:val="00A1392E"/>
    <w:rsid w:val="00A14E0C"/>
    <w:rsid w:val="00A17650"/>
    <w:rsid w:val="00A20230"/>
    <w:rsid w:val="00A20C0B"/>
    <w:rsid w:val="00A214B6"/>
    <w:rsid w:val="00A21C75"/>
    <w:rsid w:val="00A23606"/>
    <w:rsid w:val="00A23F59"/>
    <w:rsid w:val="00A25033"/>
    <w:rsid w:val="00A253A8"/>
    <w:rsid w:val="00A2797D"/>
    <w:rsid w:val="00A30D10"/>
    <w:rsid w:val="00A31B5C"/>
    <w:rsid w:val="00A340BB"/>
    <w:rsid w:val="00A347FF"/>
    <w:rsid w:val="00A356B3"/>
    <w:rsid w:val="00A362E1"/>
    <w:rsid w:val="00A36547"/>
    <w:rsid w:val="00A378DD"/>
    <w:rsid w:val="00A37AEF"/>
    <w:rsid w:val="00A37C4E"/>
    <w:rsid w:val="00A37DDD"/>
    <w:rsid w:val="00A37E94"/>
    <w:rsid w:val="00A40C84"/>
    <w:rsid w:val="00A42F3E"/>
    <w:rsid w:val="00A43412"/>
    <w:rsid w:val="00A45D19"/>
    <w:rsid w:val="00A52BA9"/>
    <w:rsid w:val="00A5472A"/>
    <w:rsid w:val="00A5571E"/>
    <w:rsid w:val="00A61A02"/>
    <w:rsid w:val="00A64312"/>
    <w:rsid w:val="00A65283"/>
    <w:rsid w:val="00A65ED3"/>
    <w:rsid w:val="00A65FE2"/>
    <w:rsid w:val="00A71E3C"/>
    <w:rsid w:val="00A71EE8"/>
    <w:rsid w:val="00A7568A"/>
    <w:rsid w:val="00A75BDB"/>
    <w:rsid w:val="00A76E95"/>
    <w:rsid w:val="00A823BE"/>
    <w:rsid w:val="00A845AF"/>
    <w:rsid w:val="00A86313"/>
    <w:rsid w:val="00A86FEB"/>
    <w:rsid w:val="00A910A3"/>
    <w:rsid w:val="00A91801"/>
    <w:rsid w:val="00A91DAB"/>
    <w:rsid w:val="00A929FE"/>
    <w:rsid w:val="00A92FA2"/>
    <w:rsid w:val="00A945D5"/>
    <w:rsid w:val="00A95A32"/>
    <w:rsid w:val="00A9694D"/>
    <w:rsid w:val="00A97274"/>
    <w:rsid w:val="00A9791E"/>
    <w:rsid w:val="00AA08DE"/>
    <w:rsid w:val="00AA22DF"/>
    <w:rsid w:val="00AA447C"/>
    <w:rsid w:val="00AA5103"/>
    <w:rsid w:val="00AB079A"/>
    <w:rsid w:val="00AB1F22"/>
    <w:rsid w:val="00AB2561"/>
    <w:rsid w:val="00AB3197"/>
    <w:rsid w:val="00AB3C0D"/>
    <w:rsid w:val="00AB4696"/>
    <w:rsid w:val="00AB5824"/>
    <w:rsid w:val="00AB7D68"/>
    <w:rsid w:val="00AC1C6A"/>
    <w:rsid w:val="00AC218F"/>
    <w:rsid w:val="00AC2723"/>
    <w:rsid w:val="00AC33DD"/>
    <w:rsid w:val="00AC3608"/>
    <w:rsid w:val="00AC382A"/>
    <w:rsid w:val="00AC3854"/>
    <w:rsid w:val="00AD08DE"/>
    <w:rsid w:val="00AD2363"/>
    <w:rsid w:val="00AD48A0"/>
    <w:rsid w:val="00AD49F2"/>
    <w:rsid w:val="00AD7350"/>
    <w:rsid w:val="00AD7710"/>
    <w:rsid w:val="00AE2A97"/>
    <w:rsid w:val="00AE2E4C"/>
    <w:rsid w:val="00AE4689"/>
    <w:rsid w:val="00AE4932"/>
    <w:rsid w:val="00AE72CE"/>
    <w:rsid w:val="00AE7343"/>
    <w:rsid w:val="00AF1818"/>
    <w:rsid w:val="00AF1F76"/>
    <w:rsid w:val="00AF2904"/>
    <w:rsid w:val="00AF47C9"/>
    <w:rsid w:val="00AF54D7"/>
    <w:rsid w:val="00AF7DA5"/>
    <w:rsid w:val="00B01B2E"/>
    <w:rsid w:val="00B01B6A"/>
    <w:rsid w:val="00B0249E"/>
    <w:rsid w:val="00B024D3"/>
    <w:rsid w:val="00B02653"/>
    <w:rsid w:val="00B03F46"/>
    <w:rsid w:val="00B0572A"/>
    <w:rsid w:val="00B0748B"/>
    <w:rsid w:val="00B13A10"/>
    <w:rsid w:val="00B14CE9"/>
    <w:rsid w:val="00B2608B"/>
    <w:rsid w:val="00B26E4C"/>
    <w:rsid w:val="00B30456"/>
    <w:rsid w:val="00B30F6F"/>
    <w:rsid w:val="00B31C37"/>
    <w:rsid w:val="00B3252E"/>
    <w:rsid w:val="00B326F0"/>
    <w:rsid w:val="00B3793C"/>
    <w:rsid w:val="00B37DC4"/>
    <w:rsid w:val="00B419E2"/>
    <w:rsid w:val="00B42F6D"/>
    <w:rsid w:val="00B43226"/>
    <w:rsid w:val="00B446E8"/>
    <w:rsid w:val="00B44E6D"/>
    <w:rsid w:val="00B47AD9"/>
    <w:rsid w:val="00B51179"/>
    <w:rsid w:val="00B545D1"/>
    <w:rsid w:val="00B5465A"/>
    <w:rsid w:val="00B60E81"/>
    <w:rsid w:val="00B6288C"/>
    <w:rsid w:val="00B63EC8"/>
    <w:rsid w:val="00B6543D"/>
    <w:rsid w:val="00B66C51"/>
    <w:rsid w:val="00B66E7C"/>
    <w:rsid w:val="00B67305"/>
    <w:rsid w:val="00B67CCC"/>
    <w:rsid w:val="00B70787"/>
    <w:rsid w:val="00B723EC"/>
    <w:rsid w:val="00B72C63"/>
    <w:rsid w:val="00B77886"/>
    <w:rsid w:val="00B816C4"/>
    <w:rsid w:val="00B83209"/>
    <w:rsid w:val="00B8360C"/>
    <w:rsid w:val="00B83E21"/>
    <w:rsid w:val="00B83F11"/>
    <w:rsid w:val="00B85D7B"/>
    <w:rsid w:val="00B9750D"/>
    <w:rsid w:val="00B9783C"/>
    <w:rsid w:val="00BA06EF"/>
    <w:rsid w:val="00BA0792"/>
    <w:rsid w:val="00BA100E"/>
    <w:rsid w:val="00BA25D3"/>
    <w:rsid w:val="00BA5DC4"/>
    <w:rsid w:val="00BA6101"/>
    <w:rsid w:val="00BA673C"/>
    <w:rsid w:val="00BA6CFB"/>
    <w:rsid w:val="00BA6FA5"/>
    <w:rsid w:val="00BB2B42"/>
    <w:rsid w:val="00BB3B13"/>
    <w:rsid w:val="00BC2CD6"/>
    <w:rsid w:val="00BC5DA3"/>
    <w:rsid w:val="00BC6F30"/>
    <w:rsid w:val="00BC70B8"/>
    <w:rsid w:val="00BC7605"/>
    <w:rsid w:val="00BC7925"/>
    <w:rsid w:val="00BD0231"/>
    <w:rsid w:val="00BD090C"/>
    <w:rsid w:val="00BD309E"/>
    <w:rsid w:val="00BD3F2B"/>
    <w:rsid w:val="00BD4F1C"/>
    <w:rsid w:val="00BD5D1B"/>
    <w:rsid w:val="00BD6D4A"/>
    <w:rsid w:val="00BE29C6"/>
    <w:rsid w:val="00BE2A8F"/>
    <w:rsid w:val="00BE4A37"/>
    <w:rsid w:val="00BE4A8D"/>
    <w:rsid w:val="00BE4AF2"/>
    <w:rsid w:val="00BE5F36"/>
    <w:rsid w:val="00BE6B63"/>
    <w:rsid w:val="00BF0D8F"/>
    <w:rsid w:val="00BF1752"/>
    <w:rsid w:val="00BF3B05"/>
    <w:rsid w:val="00BF6687"/>
    <w:rsid w:val="00C010E9"/>
    <w:rsid w:val="00C02240"/>
    <w:rsid w:val="00C04237"/>
    <w:rsid w:val="00C06D68"/>
    <w:rsid w:val="00C10E27"/>
    <w:rsid w:val="00C123FA"/>
    <w:rsid w:val="00C123FE"/>
    <w:rsid w:val="00C1260C"/>
    <w:rsid w:val="00C1447B"/>
    <w:rsid w:val="00C15DFB"/>
    <w:rsid w:val="00C21A59"/>
    <w:rsid w:val="00C221F7"/>
    <w:rsid w:val="00C255B0"/>
    <w:rsid w:val="00C2610E"/>
    <w:rsid w:val="00C27F84"/>
    <w:rsid w:val="00C3120A"/>
    <w:rsid w:val="00C313B2"/>
    <w:rsid w:val="00C373D0"/>
    <w:rsid w:val="00C40361"/>
    <w:rsid w:val="00C42C25"/>
    <w:rsid w:val="00C4423A"/>
    <w:rsid w:val="00C456A9"/>
    <w:rsid w:val="00C46B4F"/>
    <w:rsid w:val="00C4759D"/>
    <w:rsid w:val="00C4794B"/>
    <w:rsid w:val="00C47D6C"/>
    <w:rsid w:val="00C537E3"/>
    <w:rsid w:val="00C544A2"/>
    <w:rsid w:val="00C56F15"/>
    <w:rsid w:val="00C57219"/>
    <w:rsid w:val="00C61403"/>
    <w:rsid w:val="00C623CF"/>
    <w:rsid w:val="00C6330F"/>
    <w:rsid w:val="00C64505"/>
    <w:rsid w:val="00C64771"/>
    <w:rsid w:val="00C65643"/>
    <w:rsid w:val="00C6745D"/>
    <w:rsid w:val="00C754EF"/>
    <w:rsid w:val="00C75B17"/>
    <w:rsid w:val="00C762D1"/>
    <w:rsid w:val="00C762ED"/>
    <w:rsid w:val="00C76CA1"/>
    <w:rsid w:val="00C76E5D"/>
    <w:rsid w:val="00C8148C"/>
    <w:rsid w:val="00C81E0F"/>
    <w:rsid w:val="00C829A5"/>
    <w:rsid w:val="00C83968"/>
    <w:rsid w:val="00C855B4"/>
    <w:rsid w:val="00C86041"/>
    <w:rsid w:val="00C91F0E"/>
    <w:rsid w:val="00C92C9C"/>
    <w:rsid w:val="00C930A9"/>
    <w:rsid w:val="00C93212"/>
    <w:rsid w:val="00C93C4C"/>
    <w:rsid w:val="00C959E1"/>
    <w:rsid w:val="00C9679A"/>
    <w:rsid w:val="00CA179A"/>
    <w:rsid w:val="00CA1F94"/>
    <w:rsid w:val="00CA3C28"/>
    <w:rsid w:val="00CA4929"/>
    <w:rsid w:val="00CA771E"/>
    <w:rsid w:val="00CA7ED2"/>
    <w:rsid w:val="00CB24BC"/>
    <w:rsid w:val="00CB3E29"/>
    <w:rsid w:val="00CB5673"/>
    <w:rsid w:val="00CB6FBD"/>
    <w:rsid w:val="00CB7C01"/>
    <w:rsid w:val="00CC300A"/>
    <w:rsid w:val="00CC7710"/>
    <w:rsid w:val="00CC7FCB"/>
    <w:rsid w:val="00CD1CA9"/>
    <w:rsid w:val="00CD5CD6"/>
    <w:rsid w:val="00CD6BE0"/>
    <w:rsid w:val="00CE1805"/>
    <w:rsid w:val="00CE3861"/>
    <w:rsid w:val="00CE5D11"/>
    <w:rsid w:val="00CE6301"/>
    <w:rsid w:val="00CE69D1"/>
    <w:rsid w:val="00CE6CF3"/>
    <w:rsid w:val="00D0137E"/>
    <w:rsid w:val="00D015F9"/>
    <w:rsid w:val="00D107BA"/>
    <w:rsid w:val="00D11F51"/>
    <w:rsid w:val="00D13467"/>
    <w:rsid w:val="00D145F7"/>
    <w:rsid w:val="00D14F85"/>
    <w:rsid w:val="00D16657"/>
    <w:rsid w:val="00D16DE7"/>
    <w:rsid w:val="00D176C7"/>
    <w:rsid w:val="00D22D68"/>
    <w:rsid w:val="00D24C51"/>
    <w:rsid w:val="00D268CF"/>
    <w:rsid w:val="00D27D58"/>
    <w:rsid w:val="00D30117"/>
    <w:rsid w:val="00D31A92"/>
    <w:rsid w:val="00D36AB8"/>
    <w:rsid w:val="00D4016B"/>
    <w:rsid w:val="00D40A82"/>
    <w:rsid w:val="00D4263C"/>
    <w:rsid w:val="00D43341"/>
    <w:rsid w:val="00D4398F"/>
    <w:rsid w:val="00D44B00"/>
    <w:rsid w:val="00D45932"/>
    <w:rsid w:val="00D535F2"/>
    <w:rsid w:val="00D56430"/>
    <w:rsid w:val="00D56D2B"/>
    <w:rsid w:val="00D57B20"/>
    <w:rsid w:val="00D62536"/>
    <w:rsid w:val="00D657BB"/>
    <w:rsid w:val="00D658F9"/>
    <w:rsid w:val="00D673FE"/>
    <w:rsid w:val="00D74157"/>
    <w:rsid w:val="00D75484"/>
    <w:rsid w:val="00D77212"/>
    <w:rsid w:val="00D8043F"/>
    <w:rsid w:val="00D84D24"/>
    <w:rsid w:val="00D87C0D"/>
    <w:rsid w:val="00D94877"/>
    <w:rsid w:val="00D9516B"/>
    <w:rsid w:val="00D9606F"/>
    <w:rsid w:val="00D96AF4"/>
    <w:rsid w:val="00D974F9"/>
    <w:rsid w:val="00D97658"/>
    <w:rsid w:val="00DA28C5"/>
    <w:rsid w:val="00DA2D82"/>
    <w:rsid w:val="00DA429E"/>
    <w:rsid w:val="00DA5667"/>
    <w:rsid w:val="00DA636A"/>
    <w:rsid w:val="00DA69EF"/>
    <w:rsid w:val="00DA754A"/>
    <w:rsid w:val="00DB04AC"/>
    <w:rsid w:val="00DB12C5"/>
    <w:rsid w:val="00DB3F2B"/>
    <w:rsid w:val="00DB4703"/>
    <w:rsid w:val="00DC0613"/>
    <w:rsid w:val="00DC1C84"/>
    <w:rsid w:val="00DC52BB"/>
    <w:rsid w:val="00DD6445"/>
    <w:rsid w:val="00DE0567"/>
    <w:rsid w:val="00DE0831"/>
    <w:rsid w:val="00DE1738"/>
    <w:rsid w:val="00DE21F0"/>
    <w:rsid w:val="00DE3B46"/>
    <w:rsid w:val="00DE5608"/>
    <w:rsid w:val="00DE5A51"/>
    <w:rsid w:val="00DE5CFD"/>
    <w:rsid w:val="00DE6395"/>
    <w:rsid w:val="00DE63A8"/>
    <w:rsid w:val="00DE7E7C"/>
    <w:rsid w:val="00DF03A0"/>
    <w:rsid w:val="00DF238B"/>
    <w:rsid w:val="00DF37CB"/>
    <w:rsid w:val="00DF3E73"/>
    <w:rsid w:val="00DF4743"/>
    <w:rsid w:val="00DF5C49"/>
    <w:rsid w:val="00E061CA"/>
    <w:rsid w:val="00E07FDE"/>
    <w:rsid w:val="00E113D5"/>
    <w:rsid w:val="00E125D5"/>
    <w:rsid w:val="00E145CA"/>
    <w:rsid w:val="00E16A55"/>
    <w:rsid w:val="00E2161A"/>
    <w:rsid w:val="00E2176C"/>
    <w:rsid w:val="00E22AD0"/>
    <w:rsid w:val="00E262C9"/>
    <w:rsid w:val="00E26A0E"/>
    <w:rsid w:val="00E303F2"/>
    <w:rsid w:val="00E325F6"/>
    <w:rsid w:val="00E34ED7"/>
    <w:rsid w:val="00E3643A"/>
    <w:rsid w:val="00E37AB9"/>
    <w:rsid w:val="00E37B29"/>
    <w:rsid w:val="00E41E92"/>
    <w:rsid w:val="00E425C7"/>
    <w:rsid w:val="00E4299A"/>
    <w:rsid w:val="00E431E5"/>
    <w:rsid w:val="00E440B3"/>
    <w:rsid w:val="00E45A60"/>
    <w:rsid w:val="00E4764A"/>
    <w:rsid w:val="00E47788"/>
    <w:rsid w:val="00E50B2E"/>
    <w:rsid w:val="00E522A4"/>
    <w:rsid w:val="00E5234F"/>
    <w:rsid w:val="00E5483A"/>
    <w:rsid w:val="00E5545B"/>
    <w:rsid w:val="00E572C2"/>
    <w:rsid w:val="00E57395"/>
    <w:rsid w:val="00E603DC"/>
    <w:rsid w:val="00E62C90"/>
    <w:rsid w:val="00E631BA"/>
    <w:rsid w:val="00E71C13"/>
    <w:rsid w:val="00E72233"/>
    <w:rsid w:val="00E7468F"/>
    <w:rsid w:val="00E74BFE"/>
    <w:rsid w:val="00E75157"/>
    <w:rsid w:val="00E761B8"/>
    <w:rsid w:val="00E770F5"/>
    <w:rsid w:val="00E80790"/>
    <w:rsid w:val="00E85CDE"/>
    <w:rsid w:val="00E86AF2"/>
    <w:rsid w:val="00E9079C"/>
    <w:rsid w:val="00E93931"/>
    <w:rsid w:val="00E95AD6"/>
    <w:rsid w:val="00E95B46"/>
    <w:rsid w:val="00E9700C"/>
    <w:rsid w:val="00E978F5"/>
    <w:rsid w:val="00EA1B91"/>
    <w:rsid w:val="00EA2E70"/>
    <w:rsid w:val="00EA3D3A"/>
    <w:rsid w:val="00EA6091"/>
    <w:rsid w:val="00EB11A9"/>
    <w:rsid w:val="00EB3334"/>
    <w:rsid w:val="00EB36C8"/>
    <w:rsid w:val="00EB38D0"/>
    <w:rsid w:val="00EB3CE3"/>
    <w:rsid w:val="00EB5DFF"/>
    <w:rsid w:val="00EB66D4"/>
    <w:rsid w:val="00EB6CA2"/>
    <w:rsid w:val="00EC34B1"/>
    <w:rsid w:val="00EC57D2"/>
    <w:rsid w:val="00EC682D"/>
    <w:rsid w:val="00EC6B12"/>
    <w:rsid w:val="00EC76A4"/>
    <w:rsid w:val="00ED13AF"/>
    <w:rsid w:val="00ED21D6"/>
    <w:rsid w:val="00ED5595"/>
    <w:rsid w:val="00ED7A3C"/>
    <w:rsid w:val="00EE19D4"/>
    <w:rsid w:val="00EE27BE"/>
    <w:rsid w:val="00EE3FB8"/>
    <w:rsid w:val="00EE60E9"/>
    <w:rsid w:val="00EE6E6C"/>
    <w:rsid w:val="00EE71EC"/>
    <w:rsid w:val="00EE7636"/>
    <w:rsid w:val="00EF0190"/>
    <w:rsid w:val="00EF1BD1"/>
    <w:rsid w:val="00EF45B1"/>
    <w:rsid w:val="00EF5AFB"/>
    <w:rsid w:val="00F02215"/>
    <w:rsid w:val="00F02792"/>
    <w:rsid w:val="00F02D3B"/>
    <w:rsid w:val="00F065F6"/>
    <w:rsid w:val="00F076CE"/>
    <w:rsid w:val="00F102D0"/>
    <w:rsid w:val="00F113DA"/>
    <w:rsid w:val="00F11789"/>
    <w:rsid w:val="00F11847"/>
    <w:rsid w:val="00F11D51"/>
    <w:rsid w:val="00F129DC"/>
    <w:rsid w:val="00F14061"/>
    <w:rsid w:val="00F15C54"/>
    <w:rsid w:val="00F16866"/>
    <w:rsid w:val="00F273A1"/>
    <w:rsid w:val="00F3225D"/>
    <w:rsid w:val="00F32711"/>
    <w:rsid w:val="00F333F1"/>
    <w:rsid w:val="00F34041"/>
    <w:rsid w:val="00F3468A"/>
    <w:rsid w:val="00F354F3"/>
    <w:rsid w:val="00F40543"/>
    <w:rsid w:val="00F4284D"/>
    <w:rsid w:val="00F47B0A"/>
    <w:rsid w:val="00F505C1"/>
    <w:rsid w:val="00F52522"/>
    <w:rsid w:val="00F564FA"/>
    <w:rsid w:val="00F565BE"/>
    <w:rsid w:val="00F6135B"/>
    <w:rsid w:val="00F63BEF"/>
    <w:rsid w:val="00F6479A"/>
    <w:rsid w:val="00F64E23"/>
    <w:rsid w:val="00F659E7"/>
    <w:rsid w:val="00F65F25"/>
    <w:rsid w:val="00F6623B"/>
    <w:rsid w:val="00F67AC9"/>
    <w:rsid w:val="00F72106"/>
    <w:rsid w:val="00F771D1"/>
    <w:rsid w:val="00F82128"/>
    <w:rsid w:val="00F82328"/>
    <w:rsid w:val="00F83971"/>
    <w:rsid w:val="00F85B67"/>
    <w:rsid w:val="00F9097C"/>
    <w:rsid w:val="00F9135B"/>
    <w:rsid w:val="00F917A7"/>
    <w:rsid w:val="00F92D63"/>
    <w:rsid w:val="00F9401D"/>
    <w:rsid w:val="00F95EA9"/>
    <w:rsid w:val="00F96319"/>
    <w:rsid w:val="00F9667C"/>
    <w:rsid w:val="00F97990"/>
    <w:rsid w:val="00F97CDE"/>
    <w:rsid w:val="00FA05A4"/>
    <w:rsid w:val="00FA1878"/>
    <w:rsid w:val="00FA3C3A"/>
    <w:rsid w:val="00FA4223"/>
    <w:rsid w:val="00FB1FF0"/>
    <w:rsid w:val="00FB21DF"/>
    <w:rsid w:val="00FB4FBD"/>
    <w:rsid w:val="00FB5135"/>
    <w:rsid w:val="00FB57F1"/>
    <w:rsid w:val="00FB6BDB"/>
    <w:rsid w:val="00FB7AFE"/>
    <w:rsid w:val="00FC010A"/>
    <w:rsid w:val="00FC1889"/>
    <w:rsid w:val="00FC2988"/>
    <w:rsid w:val="00FC4CED"/>
    <w:rsid w:val="00FC64E3"/>
    <w:rsid w:val="00FC7A4A"/>
    <w:rsid w:val="00FD072F"/>
    <w:rsid w:val="00FD1963"/>
    <w:rsid w:val="00FD3EC0"/>
    <w:rsid w:val="00FD5BB5"/>
    <w:rsid w:val="00FD60CD"/>
    <w:rsid w:val="00FD7D25"/>
    <w:rsid w:val="00FD7E4D"/>
    <w:rsid w:val="00FE3692"/>
    <w:rsid w:val="00FE74E9"/>
    <w:rsid w:val="00FE7F53"/>
    <w:rsid w:val="00FF136D"/>
    <w:rsid w:val="00FF2FA0"/>
    <w:rsid w:val="00FF398B"/>
    <w:rsid w:val="00FF516B"/>
    <w:rsid w:val="00FF6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515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2A03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F160E"/>
    <w:pPr>
      <w:keepNext/>
      <w:widowControl/>
      <w:tabs>
        <w:tab w:val="num" w:pos="0"/>
      </w:tabs>
      <w:autoSpaceDE/>
      <w:spacing w:before="240" w:after="60" w:line="240" w:lineRule="auto"/>
      <w:ind w:left="576" w:hanging="576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96515"/>
    <w:pPr>
      <w:widowControl/>
      <w:suppressAutoHyphens w:val="0"/>
      <w:autoSpaceDE/>
      <w:spacing w:line="240" w:lineRule="auto"/>
      <w:ind w:left="720" w:firstLine="0"/>
      <w:contextualSpacing/>
      <w:jc w:val="left"/>
    </w:pPr>
    <w:rPr>
      <w:rFonts w:cs="Times New Roman"/>
      <w:sz w:val="26"/>
      <w:szCs w:val="20"/>
      <w:lang w:eastAsia="ru-RU"/>
    </w:rPr>
  </w:style>
  <w:style w:type="paragraph" w:customStyle="1" w:styleId="FR2">
    <w:name w:val="FR2"/>
    <w:rsid w:val="00996515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FontStyle15">
    <w:name w:val="Font Style15"/>
    <w:rsid w:val="00996515"/>
    <w:rPr>
      <w:rFonts w:ascii="Times New Roman" w:hAnsi="Times New Roman" w:cs="Times New Roman" w:hint="default"/>
      <w:sz w:val="26"/>
    </w:rPr>
  </w:style>
  <w:style w:type="character" w:customStyle="1" w:styleId="20">
    <w:name w:val="Заголовок 2 Знак"/>
    <w:basedOn w:val="a0"/>
    <w:link w:val="2"/>
    <w:rsid w:val="000F160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customStyle="1" w:styleId="Style7">
    <w:name w:val="Style7"/>
    <w:basedOn w:val="a"/>
    <w:rsid w:val="000F160E"/>
    <w:pPr>
      <w:suppressAutoHyphens w:val="0"/>
      <w:autoSpaceDN w:val="0"/>
      <w:adjustRightInd w:val="0"/>
      <w:spacing w:line="420" w:lineRule="exact"/>
      <w:ind w:firstLine="686"/>
    </w:pPr>
    <w:rPr>
      <w:rFonts w:cs="Times New Roman"/>
      <w:lang w:eastAsia="ru-RU"/>
    </w:rPr>
  </w:style>
  <w:style w:type="paragraph" w:styleId="a5">
    <w:name w:val="Body Text Indent"/>
    <w:basedOn w:val="a"/>
    <w:link w:val="a6"/>
    <w:rsid w:val="000F160E"/>
    <w:pPr>
      <w:widowControl/>
      <w:autoSpaceDE/>
      <w:spacing w:line="240" w:lineRule="auto"/>
      <w:ind w:firstLine="480"/>
    </w:pPr>
    <w:rPr>
      <w:rFonts w:cs="Times New Roman"/>
      <w:lang w:eastAsia="zh-CN"/>
    </w:rPr>
  </w:style>
  <w:style w:type="character" w:customStyle="1" w:styleId="a6">
    <w:name w:val="Основной текст с отступом Знак"/>
    <w:basedOn w:val="a0"/>
    <w:link w:val="a5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0F160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0F160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ConsPlusTitle">
    <w:name w:val="ConsPlusTitle"/>
    <w:rsid w:val="000F160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7">
    <w:name w:val="header"/>
    <w:basedOn w:val="a"/>
    <w:link w:val="a8"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cs="Times New Roman"/>
      <w:lang w:eastAsia="zh-CN"/>
    </w:rPr>
  </w:style>
  <w:style w:type="character" w:customStyle="1" w:styleId="a8">
    <w:name w:val="Верхний колонтитул Знак"/>
    <w:basedOn w:val="a0"/>
    <w:link w:val="a7"/>
    <w:rsid w:val="000F160E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9">
    <w:name w:val="Table Grid"/>
    <w:basedOn w:val="a1"/>
    <w:uiPriority w:val="59"/>
    <w:rsid w:val="000F1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a"/>
    <w:rsid w:val="000F160E"/>
    <w:pPr>
      <w:suppressAutoHyphens w:val="0"/>
      <w:autoSpaceDN w:val="0"/>
      <w:adjustRightInd w:val="0"/>
      <w:spacing w:line="317" w:lineRule="exact"/>
      <w:ind w:firstLine="298"/>
      <w:jc w:val="left"/>
    </w:pPr>
    <w:rPr>
      <w:rFonts w:cs="Times New Roman"/>
      <w:lang w:eastAsia="ru-RU"/>
    </w:rPr>
  </w:style>
  <w:style w:type="character" w:customStyle="1" w:styleId="FontStyle14">
    <w:name w:val="Font Style14"/>
    <w:rsid w:val="000F160E"/>
    <w:rPr>
      <w:rFonts w:ascii="Times New Roman" w:hAnsi="Times New Roman"/>
      <w:b/>
      <w:sz w:val="26"/>
    </w:rPr>
  </w:style>
  <w:style w:type="paragraph" w:styleId="aa">
    <w:name w:val="footer"/>
    <w:basedOn w:val="a"/>
    <w:link w:val="ab"/>
    <w:uiPriority w:val="99"/>
    <w:semiHidden/>
    <w:unhideWhenUsed/>
    <w:rsid w:val="000F160E"/>
    <w:pPr>
      <w:widowControl/>
      <w:tabs>
        <w:tab w:val="center" w:pos="4677"/>
        <w:tab w:val="right" w:pos="9355"/>
      </w:tabs>
      <w:suppressAutoHyphens w:val="0"/>
      <w:autoSpaceDE/>
      <w:spacing w:line="240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0F160E"/>
  </w:style>
  <w:style w:type="character" w:customStyle="1" w:styleId="5">
    <w:name w:val="Заголовок №5_"/>
    <w:basedOn w:val="a0"/>
    <w:link w:val="50"/>
    <w:rsid w:val="009B754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B7542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50">
    <w:name w:val="Заголовок №5"/>
    <w:basedOn w:val="a"/>
    <w:link w:val="5"/>
    <w:rsid w:val="009B7542"/>
    <w:pPr>
      <w:widowControl/>
      <w:shd w:val="clear" w:color="auto" w:fill="FFFFFF"/>
      <w:suppressAutoHyphens w:val="0"/>
      <w:autoSpaceDE/>
      <w:spacing w:after="480" w:line="0" w:lineRule="atLeast"/>
      <w:ind w:firstLine="0"/>
      <w:jc w:val="center"/>
      <w:outlineLvl w:val="4"/>
    </w:pPr>
    <w:rPr>
      <w:rFonts w:cs="Times New Roman"/>
      <w:sz w:val="26"/>
      <w:szCs w:val="26"/>
      <w:lang w:eastAsia="en-US"/>
    </w:rPr>
  </w:style>
  <w:style w:type="paragraph" w:customStyle="1" w:styleId="22">
    <w:name w:val="Основной текст (2)"/>
    <w:basedOn w:val="a"/>
    <w:link w:val="21"/>
    <w:rsid w:val="009B7542"/>
    <w:pPr>
      <w:widowControl/>
      <w:shd w:val="clear" w:color="auto" w:fill="FFFFFF"/>
      <w:suppressAutoHyphens w:val="0"/>
      <w:autoSpaceDE/>
      <w:spacing w:before="780" w:after="600" w:line="0" w:lineRule="atLeast"/>
      <w:ind w:firstLine="0"/>
      <w:jc w:val="center"/>
    </w:pPr>
    <w:rPr>
      <w:rFonts w:cs="Times New Roman"/>
      <w:sz w:val="27"/>
      <w:szCs w:val="27"/>
      <w:lang w:eastAsia="en-US"/>
    </w:rPr>
  </w:style>
  <w:style w:type="character" w:customStyle="1" w:styleId="ac">
    <w:name w:val="Основной текст_"/>
    <w:basedOn w:val="a0"/>
    <w:link w:val="23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3">
    <w:name w:val="Основной текст2"/>
    <w:basedOn w:val="a"/>
    <w:link w:val="ac"/>
    <w:rsid w:val="00D268CF"/>
    <w:pPr>
      <w:widowControl/>
      <w:shd w:val="clear" w:color="auto" w:fill="FFFFFF"/>
      <w:suppressAutoHyphens w:val="0"/>
      <w:autoSpaceDE/>
      <w:spacing w:before="240" w:line="0" w:lineRule="atLeast"/>
      <w:ind w:hanging="1420"/>
      <w:jc w:val="left"/>
    </w:pPr>
    <w:rPr>
      <w:rFonts w:cs="Times New Roman"/>
      <w:sz w:val="23"/>
      <w:szCs w:val="23"/>
      <w:lang w:eastAsia="en-US"/>
    </w:rPr>
  </w:style>
  <w:style w:type="character" w:customStyle="1" w:styleId="9">
    <w:name w:val="Основной текст (9)_"/>
    <w:basedOn w:val="a0"/>
    <w:link w:val="90"/>
    <w:rsid w:val="00D268C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91">
    <w:name w:val="Основной текст (9) + Не полужирный"/>
    <w:basedOn w:val="9"/>
    <w:rsid w:val="00D268C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51">
    <w:name w:val="Основной текст + Полужирный5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4">
    <w:name w:val="Основной текст + Полужирный4"/>
    <w:basedOn w:val="ac"/>
    <w:rsid w:val="00D268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268CF"/>
    <w:pPr>
      <w:widowControl/>
      <w:shd w:val="clear" w:color="auto" w:fill="FFFFFF"/>
      <w:suppressAutoHyphens w:val="0"/>
      <w:autoSpaceDE/>
      <w:spacing w:before="540" w:line="264" w:lineRule="exact"/>
      <w:ind w:hanging="700"/>
      <w:jc w:val="left"/>
    </w:pPr>
    <w:rPr>
      <w:rFonts w:cs="Times New Roman"/>
      <w:sz w:val="23"/>
      <w:szCs w:val="23"/>
      <w:lang w:eastAsia="en-US"/>
    </w:rPr>
  </w:style>
  <w:style w:type="character" w:customStyle="1" w:styleId="7">
    <w:name w:val="Заголовок №7_"/>
    <w:basedOn w:val="a0"/>
    <w:link w:val="70"/>
    <w:rsid w:val="00187D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70">
    <w:name w:val="Заголовок №7"/>
    <w:basedOn w:val="a"/>
    <w:link w:val="7"/>
    <w:rsid w:val="00187DEF"/>
    <w:pPr>
      <w:widowControl/>
      <w:shd w:val="clear" w:color="auto" w:fill="FFFFFF"/>
      <w:suppressAutoHyphens w:val="0"/>
      <w:autoSpaceDE/>
      <w:spacing w:line="274" w:lineRule="exact"/>
      <w:ind w:firstLine="0"/>
      <w:jc w:val="left"/>
      <w:outlineLvl w:val="6"/>
    </w:pPr>
    <w:rPr>
      <w:rFonts w:cs="Times New Roman"/>
      <w:sz w:val="23"/>
      <w:szCs w:val="23"/>
      <w:lang w:eastAsia="en-US"/>
    </w:rPr>
  </w:style>
  <w:style w:type="character" w:customStyle="1" w:styleId="3">
    <w:name w:val="Основной текст + Полужирный3"/>
    <w:basedOn w:val="ac"/>
    <w:rsid w:val="00BA61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0">
    <w:name w:val="Заголовок 1 Знак"/>
    <w:basedOn w:val="a0"/>
    <w:link w:val="1"/>
    <w:uiPriority w:val="9"/>
    <w:rsid w:val="002A0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ad">
    <w:name w:val="Подпись к таблице_"/>
    <w:basedOn w:val="a0"/>
    <w:link w:val="ae"/>
    <w:rsid w:val="002A03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ae">
    <w:name w:val="Подпись к таблице"/>
    <w:basedOn w:val="a"/>
    <w:link w:val="ad"/>
    <w:rsid w:val="002A03C0"/>
    <w:pPr>
      <w:widowControl/>
      <w:shd w:val="clear" w:color="auto" w:fill="FFFFFF"/>
      <w:suppressAutoHyphens w:val="0"/>
      <w:autoSpaceDE/>
      <w:spacing w:line="0" w:lineRule="atLeast"/>
      <w:ind w:firstLine="0"/>
      <w:jc w:val="left"/>
    </w:pPr>
    <w:rPr>
      <w:rFonts w:cs="Times New Roman"/>
      <w:sz w:val="23"/>
      <w:szCs w:val="23"/>
      <w:lang w:eastAsia="en-US"/>
    </w:rPr>
  </w:style>
  <w:style w:type="character" w:customStyle="1" w:styleId="42">
    <w:name w:val="Основной текст (42)_"/>
    <w:basedOn w:val="a0"/>
    <w:link w:val="420"/>
    <w:rsid w:val="002A03C0"/>
    <w:rPr>
      <w:rFonts w:ascii="Corbel" w:eastAsia="Corbel" w:hAnsi="Corbel" w:cs="Corbel"/>
      <w:sz w:val="10"/>
      <w:szCs w:val="10"/>
      <w:shd w:val="clear" w:color="auto" w:fill="FFFFFF"/>
    </w:rPr>
  </w:style>
  <w:style w:type="character" w:customStyle="1" w:styleId="0pt">
    <w:name w:val="Основной текст + Полужирный;Курсив;Интервал 0 pt"/>
    <w:basedOn w:val="ac"/>
    <w:rsid w:val="002A03C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23"/>
      <w:szCs w:val="23"/>
      <w:shd w:val="clear" w:color="auto" w:fill="FFFFFF"/>
    </w:rPr>
  </w:style>
  <w:style w:type="paragraph" w:customStyle="1" w:styleId="420">
    <w:name w:val="Основной текст (42)"/>
    <w:basedOn w:val="a"/>
    <w:link w:val="42"/>
    <w:rsid w:val="002A03C0"/>
    <w:pPr>
      <w:widowControl/>
      <w:shd w:val="clear" w:color="auto" w:fill="FFFFFF"/>
      <w:suppressAutoHyphens w:val="0"/>
      <w:autoSpaceDE/>
      <w:spacing w:before="780" w:line="0" w:lineRule="atLeast"/>
      <w:ind w:firstLine="0"/>
      <w:jc w:val="left"/>
    </w:pPr>
    <w:rPr>
      <w:rFonts w:ascii="Corbel" w:eastAsia="Corbel" w:hAnsi="Corbel" w:cs="Corbel"/>
      <w:sz w:val="10"/>
      <w:szCs w:val="10"/>
      <w:lang w:eastAsia="en-US"/>
    </w:rPr>
  </w:style>
  <w:style w:type="character" w:styleId="af">
    <w:name w:val="Strong"/>
    <w:basedOn w:val="a0"/>
    <w:uiPriority w:val="22"/>
    <w:qFormat/>
    <w:rsid w:val="002A03C0"/>
    <w:rPr>
      <w:b/>
      <w:bCs/>
    </w:rPr>
  </w:style>
  <w:style w:type="character" w:customStyle="1" w:styleId="a4">
    <w:name w:val="Абзац списка Знак"/>
    <w:link w:val="a3"/>
    <w:uiPriority w:val="99"/>
    <w:locked/>
    <w:rsid w:val="0019631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f0">
    <w:name w:val="Hyperlink"/>
    <w:rsid w:val="003171A4"/>
    <w:rPr>
      <w:color w:val="000080"/>
      <w:u w:val="single"/>
    </w:rPr>
  </w:style>
  <w:style w:type="paragraph" w:styleId="af1">
    <w:name w:val="Body Text"/>
    <w:basedOn w:val="a"/>
    <w:link w:val="af2"/>
    <w:uiPriority w:val="99"/>
    <w:unhideWhenUsed/>
    <w:rsid w:val="0010162A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10162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943D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3DA3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1176C-4909-46B2-9AC8-C27CA917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1901</TotalTime>
  <Pages>1</Pages>
  <Words>915</Words>
  <Characters>5217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Tatyana</cp:lastModifiedBy>
  <cp:revision>258</cp:revision>
  <cp:lastPrinted>2024-12-28T07:03:00Z</cp:lastPrinted>
  <dcterms:created xsi:type="dcterms:W3CDTF">2021-11-10T10:25:00Z</dcterms:created>
  <dcterms:modified xsi:type="dcterms:W3CDTF">2025-01-09T12:53:00Z</dcterms:modified>
</cp:coreProperties>
</file>