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15" w:rsidRPr="00FC010A" w:rsidRDefault="00996515" w:rsidP="00FC010A">
      <w:pPr>
        <w:spacing w:line="240" w:lineRule="auto"/>
        <w:jc w:val="right"/>
      </w:pPr>
      <w:r w:rsidRPr="00FC010A">
        <w:rPr>
          <w:noProof/>
          <w:lang w:eastAsia="ru-R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96515" w:rsidRDefault="00996515" w:rsidP="00C010E9">
      <w:pPr>
        <w:spacing w:line="240" w:lineRule="auto"/>
        <w:jc w:val="right"/>
        <w:rPr>
          <w:b/>
          <w:sz w:val="28"/>
          <w:szCs w:val="28"/>
        </w:rPr>
      </w:pPr>
    </w:p>
    <w:p w:rsidR="00AB5824" w:rsidRDefault="00AB5824" w:rsidP="00996515">
      <w:pPr>
        <w:spacing w:line="240" w:lineRule="auto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DB04AC" w:rsidRDefault="00996515" w:rsidP="00DB04A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0D56" w:rsidRDefault="0087289F" w:rsidP="00DB04AC">
      <w:pPr>
        <w:spacing w:after="360" w:line="240" w:lineRule="auto"/>
        <w:ind w:firstLine="0"/>
        <w:jc w:val="left"/>
        <w:rPr>
          <w:sz w:val="36"/>
          <w:szCs w:val="36"/>
        </w:rPr>
      </w:pPr>
      <w:r>
        <w:rPr>
          <w:sz w:val="32"/>
          <w:szCs w:val="32"/>
        </w:rPr>
        <w:t>23.01.2023</w:t>
      </w:r>
      <w:r w:rsidR="00300D56">
        <w:rPr>
          <w:sz w:val="32"/>
          <w:szCs w:val="32"/>
        </w:rPr>
        <w:t xml:space="preserve">   </w:t>
      </w:r>
      <w:r w:rsidR="00805512">
        <w:rPr>
          <w:sz w:val="32"/>
          <w:szCs w:val="32"/>
        </w:rPr>
        <w:t xml:space="preserve">                                                                                 </w:t>
      </w:r>
      <w:r w:rsidR="00300D56">
        <w:rPr>
          <w:sz w:val="32"/>
          <w:szCs w:val="32"/>
        </w:rPr>
        <w:t xml:space="preserve">  № </w:t>
      </w:r>
      <w:r>
        <w:rPr>
          <w:sz w:val="28"/>
          <w:szCs w:val="28"/>
        </w:rPr>
        <w:t>12</w:t>
      </w:r>
    </w:p>
    <w:p w:rsidR="009B7542" w:rsidRDefault="002C5E38" w:rsidP="00A86313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</w:t>
      </w:r>
      <w:r w:rsidR="00996515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>.</w:t>
      </w:r>
      <w:r w:rsidR="00996515">
        <w:rPr>
          <w:sz w:val="28"/>
          <w:szCs w:val="28"/>
        </w:rPr>
        <w:t xml:space="preserve"> 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C754EF" w:rsidRDefault="00481502" w:rsidP="0011280D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481502">
        <w:rPr>
          <w:b/>
          <w:sz w:val="28"/>
          <w:szCs w:val="28"/>
        </w:rPr>
        <w:t>О</w:t>
      </w:r>
      <w:r w:rsidR="00805512">
        <w:rPr>
          <w:b/>
          <w:sz w:val="28"/>
          <w:szCs w:val="28"/>
        </w:rPr>
        <w:t xml:space="preserve"> </w:t>
      </w:r>
      <w:r w:rsidR="00D57B20">
        <w:rPr>
          <w:b/>
          <w:sz w:val="28"/>
          <w:szCs w:val="28"/>
        </w:rPr>
        <w:t>внесении изменений в</w:t>
      </w:r>
      <w:r w:rsidR="00805512">
        <w:rPr>
          <w:b/>
          <w:sz w:val="28"/>
          <w:szCs w:val="28"/>
        </w:rPr>
        <w:t xml:space="preserve"> </w:t>
      </w:r>
      <w:r w:rsidR="0011280D">
        <w:rPr>
          <w:b/>
          <w:sz w:val="28"/>
          <w:szCs w:val="28"/>
        </w:rPr>
        <w:t xml:space="preserve">постановление администрации </w:t>
      </w:r>
    </w:p>
    <w:p w:rsidR="00481502" w:rsidRDefault="00C754EF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Юрьянско</w:t>
      </w:r>
      <w:r w:rsidR="0011280D">
        <w:rPr>
          <w:b/>
          <w:sz w:val="28"/>
          <w:szCs w:val="28"/>
        </w:rPr>
        <w:t>го</w:t>
      </w:r>
      <w:proofErr w:type="spellEnd"/>
      <w:r w:rsidR="0011280D">
        <w:rPr>
          <w:b/>
          <w:sz w:val="28"/>
          <w:szCs w:val="28"/>
        </w:rPr>
        <w:t xml:space="preserve"> района Кировской области от 13.11.2020 № 219</w:t>
      </w:r>
    </w:p>
    <w:p w:rsidR="0011280D" w:rsidRPr="00677927" w:rsidRDefault="0011280D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EB66D4" w:rsidRPr="00481502" w:rsidRDefault="00EB66D4" w:rsidP="008A78F5">
      <w:pPr>
        <w:tabs>
          <w:tab w:val="left" w:pos="3570"/>
          <w:tab w:val="left" w:pos="4050"/>
        </w:tabs>
        <w:spacing w:line="336" w:lineRule="auto"/>
        <w:ind w:firstLine="709"/>
        <w:rPr>
          <w:rStyle w:val="FontStyle15"/>
          <w:sz w:val="28"/>
          <w:szCs w:val="28"/>
        </w:rPr>
      </w:pPr>
      <w:r w:rsidRPr="00481502">
        <w:rPr>
          <w:rFonts w:cs="Times New Roman"/>
          <w:sz w:val="28"/>
          <w:szCs w:val="28"/>
        </w:rPr>
        <w:t xml:space="preserve">В соответствии с </w:t>
      </w:r>
      <w:r w:rsidR="00C754EF">
        <w:rPr>
          <w:rFonts w:cs="Times New Roman"/>
          <w:sz w:val="28"/>
          <w:szCs w:val="28"/>
        </w:rPr>
        <w:t xml:space="preserve">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06.08.2020 № 152 «О разработке, реализации и оценке эффективности </w:t>
      </w:r>
      <w:proofErr w:type="gramStart"/>
      <w:r w:rsidR="00C754EF">
        <w:rPr>
          <w:rFonts w:cs="Times New Roman"/>
          <w:sz w:val="28"/>
          <w:szCs w:val="28"/>
        </w:rPr>
        <w:t xml:space="preserve">реализации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 и распоряжением 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</w:t>
      </w:r>
      <w:r w:rsidR="00912D87">
        <w:rPr>
          <w:rFonts w:cs="Times New Roman"/>
          <w:sz w:val="28"/>
          <w:szCs w:val="28"/>
        </w:rPr>
        <w:t xml:space="preserve">, решение </w:t>
      </w:r>
      <w:proofErr w:type="spellStart"/>
      <w:r w:rsidR="00912D87">
        <w:rPr>
          <w:rFonts w:cs="Times New Roman"/>
          <w:sz w:val="28"/>
          <w:szCs w:val="28"/>
        </w:rPr>
        <w:t>Юрьянской</w:t>
      </w:r>
      <w:proofErr w:type="spellEnd"/>
      <w:r w:rsidR="00912D87">
        <w:rPr>
          <w:rFonts w:cs="Times New Roman"/>
          <w:sz w:val="28"/>
          <w:szCs w:val="28"/>
        </w:rPr>
        <w:t xml:space="preserve"> районной думы от 14.12.2022 г.</w:t>
      </w:r>
      <w:r w:rsidR="00912D87" w:rsidRPr="00912D87">
        <w:rPr>
          <w:rFonts w:cs="Times New Roman"/>
          <w:sz w:val="28"/>
          <w:szCs w:val="28"/>
        </w:rPr>
        <w:t xml:space="preserve"> </w:t>
      </w:r>
      <w:r w:rsidR="00912D87">
        <w:rPr>
          <w:rFonts w:cs="Times New Roman"/>
          <w:sz w:val="28"/>
          <w:szCs w:val="28"/>
        </w:rPr>
        <w:t xml:space="preserve">№ 11/2 «Об утверждении бюджета </w:t>
      </w:r>
      <w:proofErr w:type="spellStart"/>
      <w:r w:rsidR="00912D87">
        <w:rPr>
          <w:rFonts w:cs="Times New Roman"/>
          <w:sz w:val="28"/>
          <w:szCs w:val="28"/>
        </w:rPr>
        <w:t>Юрьянского</w:t>
      </w:r>
      <w:proofErr w:type="spellEnd"/>
      <w:r w:rsidR="00912D87">
        <w:rPr>
          <w:rFonts w:cs="Times New Roman"/>
          <w:sz w:val="28"/>
          <w:szCs w:val="28"/>
        </w:rPr>
        <w:t xml:space="preserve"> муниципального района на 2023 год и на плановый период 2024 и 2025 годов»</w:t>
      </w:r>
      <w:r w:rsidR="00C754EF">
        <w:rPr>
          <w:rFonts w:cs="Times New Roman"/>
          <w:sz w:val="28"/>
          <w:szCs w:val="28"/>
        </w:rPr>
        <w:t xml:space="preserve"> администрация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ПОСТАНОВЛЯЕТ:</w:t>
      </w:r>
      <w:proofErr w:type="gramEnd"/>
    </w:p>
    <w:p w:rsidR="00EB66D4" w:rsidRDefault="00D57B20" w:rsidP="008A78F5">
      <w:pPr>
        <w:pStyle w:val="a3"/>
        <w:numPr>
          <w:ilvl w:val="0"/>
          <w:numId w:val="2"/>
        </w:numPr>
        <w:spacing w:line="33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муниципальную программу «Развитие культуры, спорта и молодежной политики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 xml:space="preserve">в </w:t>
      </w:r>
      <w:proofErr w:type="spellStart"/>
      <w:r w:rsidR="00694776">
        <w:rPr>
          <w:sz w:val="28"/>
          <w:szCs w:val="28"/>
        </w:rPr>
        <w:t>Юрьянском</w:t>
      </w:r>
      <w:proofErr w:type="spellEnd"/>
      <w:r w:rsidR="0069477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» (далее – муниципальная программа), утвержденную постановлением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 (в редакции постановлени</w:t>
      </w:r>
      <w:r w:rsidR="0034084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23.03.2021 № 46, от 25.05.2021 № 87, от 14.07.2021 № 108, от 24.11.2021 № 189</w:t>
      </w:r>
      <w:proofErr w:type="gramEnd"/>
      <w:r w:rsidR="002C5E38">
        <w:rPr>
          <w:sz w:val="28"/>
          <w:szCs w:val="28"/>
        </w:rPr>
        <w:t>, от 27.12.2021 № 224</w:t>
      </w:r>
      <w:r w:rsidR="00BA0792">
        <w:rPr>
          <w:sz w:val="28"/>
          <w:szCs w:val="28"/>
        </w:rPr>
        <w:t>, от 18.03.2022 № 41</w:t>
      </w:r>
      <w:r w:rsidR="007F593A">
        <w:rPr>
          <w:sz w:val="28"/>
          <w:szCs w:val="28"/>
        </w:rPr>
        <w:t>, № 150 от 22.08.2022</w:t>
      </w:r>
      <w:r w:rsidR="00D31A92">
        <w:rPr>
          <w:sz w:val="28"/>
          <w:szCs w:val="28"/>
        </w:rPr>
        <w:t>, № 232 от 13.12.2022</w:t>
      </w:r>
      <w:r>
        <w:rPr>
          <w:sz w:val="28"/>
          <w:szCs w:val="28"/>
        </w:rPr>
        <w:t>) следующие изменения:</w:t>
      </w:r>
    </w:p>
    <w:p w:rsidR="005A57D1" w:rsidRDefault="00D57B20" w:rsidP="005A57D1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A57D1">
        <w:rPr>
          <w:sz w:val="28"/>
          <w:szCs w:val="28"/>
        </w:rPr>
        <w:t>1.1.</w:t>
      </w:r>
      <w:r w:rsidR="00A347FF">
        <w:rPr>
          <w:sz w:val="28"/>
          <w:szCs w:val="28"/>
        </w:rPr>
        <w:t xml:space="preserve"> Паспорт муниципальной программы </w:t>
      </w:r>
      <w:proofErr w:type="spellStart"/>
      <w:r w:rsidR="00A347FF">
        <w:rPr>
          <w:sz w:val="28"/>
          <w:szCs w:val="28"/>
        </w:rPr>
        <w:t>Юрьянского</w:t>
      </w:r>
      <w:proofErr w:type="spellEnd"/>
      <w:r w:rsidR="00A347FF">
        <w:rPr>
          <w:sz w:val="28"/>
          <w:szCs w:val="28"/>
        </w:rPr>
        <w:t xml:space="preserve"> района «Развитие </w:t>
      </w:r>
      <w:r w:rsidR="00A347FF">
        <w:rPr>
          <w:sz w:val="28"/>
          <w:szCs w:val="28"/>
        </w:rPr>
        <w:lastRenderedPageBreak/>
        <w:t xml:space="preserve">культуры, спорта и молодежной политики в </w:t>
      </w:r>
      <w:proofErr w:type="spellStart"/>
      <w:r w:rsidR="00A347FF">
        <w:rPr>
          <w:sz w:val="28"/>
          <w:szCs w:val="28"/>
        </w:rPr>
        <w:t>Юрьянском</w:t>
      </w:r>
      <w:proofErr w:type="spellEnd"/>
      <w:r w:rsidR="00A347FF">
        <w:rPr>
          <w:sz w:val="28"/>
          <w:szCs w:val="28"/>
        </w:rPr>
        <w:t xml:space="preserve"> районе» изложить в </w:t>
      </w:r>
      <w:r w:rsidR="00694776">
        <w:rPr>
          <w:sz w:val="28"/>
          <w:szCs w:val="28"/>
        </w:rPr>
        <w:t xml:space="preserve">новой </w:t>
      </w:r>
      <w:r w:rsidR="00A347FF">
        <w:rPr>
          <w:sz w:val="28"/>
          <w:szCs w:val="28"/>
        </w:rPr>
        <w:t>редакции. Приложение 1;</w:t>
      </w:r>
    </w:p>
    <w:p w:rsidR="00A347FF" w:rsidRDefault="00D57B20" w:rsidP="00C9679A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sz w:val="28"/>
          <w:szCs w:val="28"/>
        </w:rPr>
        <w:t>1.</w:t>
      </w:r>
      <w:r w:rsidR="005A57D1"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 xml:space="preserve"> </w:t>
      </w:r>
      <w:r w:rsidR="00A347FF">
        <w:rPr>
          <w:sz w:val="28"/>
          <w:szCs w:val="28"/>
        </w:rPr>
        <w:t>В</w:t>
      </w:r>
      <w:proofErr w:type="gramEnd"/>
      <w:r w:rsidR="00A347FF">
        <w:rPr>
          <w:sz w:val="28"/>
          <w:szCs w:val="28"/>
        </w:rPr>
        <w:t xml:space="preserve"> разделе 4 </w:t>
      </w:r>
      <w:r w:rsidR="00694776">
        <w:rPr>
          <w:sz w:val="28"/>
          <w:szCs w:val="28"/>
        </w:rPr>
        <w:t xml:space="preserve">муниципальной </w:t>
      </w:r>
      <w:r w:rsidR="00A347FF">
        <w:rPr>
          <w:sz w:val="28"/>
          <w:szCs w:val="28"/>
        </w:rPr>
        <w:t xml:space="preserve">программы «Развитие культуры, спорта и молодежной политики в </w:t>
      </w:r>
      <w:proofErr w:type="spellStart"/>
      <w:r w:rsidR="00A347FF">
        <w:rPr>
          <w:sz w:val="28"/>
          <w:szCs w:val="28"/>
        </w:rPr>
        <w:t>Юрьянском</w:t>
      </w:r>
      <w:proofErr w:type="spellEnd"/>
      <w:r w:rsidR="00A347FF">
        <w:rPr>
          <w:sz w:val="28"/>
          <w:szCs w:val="28"/>
        </w:rPr>
        <w:t xml:space="preserve"> районе</w:t>
      </w:r>
      <w:r w:rsidR="00694776">
        <w:rPr>
          <w:sz w:val="28"/>
          <w:szCs w:val="28"/>
        </w:rPr>
        <w:t>»</w:t>
      </w:r>
      <w:r w:rsidR="00A347FF">
        <w:rPr>
          <w:sz w:val="28"/>
          <w:szCs w:val="28"/>
        </w:rPr>
        <w:t xml:space="preserve"> приложение  «Ресурсное обеспечение муниципальной программы» изложить в </w:t>
      </w:r>
      <w:r w:rsidR="0034084D">
        <w:rPr>
          <w:sz w:val="28"/>
          <w:szCs w:val="28"/>
        </w:rPr>
        <w:t>новой</w:t>
      </w:r>
      <w:r w:rsidR="00A347FF">
        <w:rPr>
          <w:sz w:val="28"/>
          <w:szCs w:val="28"/>
        </w:rPr>
        <w:t xml:space="preserve"> редакции. Приложение № 2;</w:t>
      </w:r>
    </w:p>
    <w:p w:rsidR="00CA179A" w:rsidRDefault="00D57B20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</w:t>
      </w:r>
      <w:r w:rsidR="00CA179A">
        <w:rPr>
          <w:rStyle w:val="FontStyle15"/>
          <w:sz w:val="28"/>
          <w:szCs w:val="28"/>
        </w:rPr>
        <w:t>3</w:t>
      </w:r>
      <w:r>
        <w:rPr>
          <w:rStyle w:val="FontStyle15"/>
          <w:sz w:val="28"/>
          <w:szCs w:val="28"/>
        </w:rPr>
        <w:t>.</w:t>
      </w:r>
      <w:r w:rsidR="00CA179A">
        <w:rPr>
          <w:rStyle w:val="FontStyle15"/>
          <w:sz w:val="28"/>
          <w:szCs w:val="28"/>
        </w:rPr>
        <w:t xml:space="preserve"> Сведения о целевых показателях эффективности реализации муниципальной программы «Развитие культуры, спорта и молодежной политики</w:t>
      </w:r>
      <w:r w:rsidR="00694776">
        <w:rPr>
          <w:rStyle w:val="FontStyle15"/>
          <w:sz w:val="28"/>
          <w:szCs w:val="28"/>
        </w:rPr>
        <w:t xml:space="preserve"> в </w:t>
      </w:r>
      <w:proofErr w:type="spellStart"/>
      <w:r w:rsidR="00694776">
        <w:rPr>
          <w:rStyle w:val="FontStyle15"/>
          <w:sz w:val="28"/>
          <w:szCs w:val="28"/>
        </w:rPr>
        <w:t>Юрьянском</w:t>
      </w:r>
      <w:proofErr w:type="spellEnd"/>
      <w:r w:rsidR="00694776">
        <w:rPr>
          <w:rStyle w:val="FontStyle15"/>
          <w:sz w:val="28"/>
          <w:szCs w:val="28"/>
        </w:rPr>
        <w:t xml:space="preserve"> районе</w:t>
      </w:r>
      <w:r w:rsidR="00CA179A">
        <w:rPr>
          <w:rStyle w:val="FontStyle15"/>
          <w:sz w:val="28"/>
          <w:szCs w:val="28"/>
        </w:rPr>
        <w:t xml:space="preserve">» изложить в </w:t>
      </w:r>
      <w:r w:rsidR="0034084D">
        <w:rPr>
          <w:rStyle w:val="FontStyle15"/>
          <w:sz w:val="28"/>
          <w:szCs w:val="28"/>
        </w:rPr>
        <w:t>новой</w:t>
      </w:r>
      <w:r w:rsidR="00CA179A">
        <w:rPr>
          <w:rStyle w:val="FontStyle15"/>
          <w:sz w:val="28"/>
          <w:szCs w:val="28"/>
        </w:rPr>
        <w:t xml:space="preserve"> </w:t>
      </w:r>
      <w:proofErr w:type="spellStart"/>
      <w:r w:rsidR="00CA179A">
        <w:rPr>
          <w:rStyle w:val="FontStyle15"/>
          <w:sz w:val="28"/>
          <w:szCs w:val="28"/>
        </w:rPr>
        <w:t>редакции</w:t>
      </w:r>
      <w:proofErr w:type="gramStart"/>
      <w:r w:rsidR="00CA179A">
        <w:rPr>
          <w:rStyle w:val="FontStyle15"/>
          <w:sz w:val="28"/>
          <w:szCs w:val="28"/>
        </w:rPr>
        <w:t>.</w:t>
      </w:r>
      <w:r w:rsidR="00CA179A" w:rsidRPr="00B66E7C">
        <w:rPr>
          <w:rStyle w:val="FontStyle15"/>
          <w:sz w:val="27"/>
          <w:szCs w:val="27"/>
        </w:rPr>
        <w:t>П</w:t>
      </w:r>
      <w:proofErr w:type="gramEnd"/>
      <w:r w:rsidR="00CA179A" w:rsidRPr="00B66E7C">
        <w:rPr>
          <w:rStyle w:val="FontStyle15"/>
          <w:sz w:val="27"/>
          <w:szCs w:val="27"/>
        </w:rPr>
        <w:t>риложение</w:t>
      </w:r>
      <w:proofErr w:type="spellEnd"/>
      <w:r w:rsidR="00CA179A" w:rsidRPr="00B66E7C">
        <w:rPr>
          <w:rStyle w:val="FontStyle15"/>
          <w:sz w:val="27"/>
          <w:szCs w:val="27"/>
        </w:rPr>
        <w:t xml:space="preserve"> №</w:t>
      </w:r>
      <w:r w:rsidR="00A347FF" w:rsidRPr="00B66E7C">
        <w:rPr>
          <w:rStyle w:val="FontStyle15"/>
          <w:sz w:val="27"/>
          <w:szCs w:val="27"/>
        </w:rPr>
        <w:t>3</w:t>
      </w:r>
      <w:r w:rsidR="00CA179A">
        <w:rPr>
          <w:rStyle w:val="FontStyle15"/>
          <w:sz w:val="28"/>
          <w:szCs w:val="28"/>
        </w:rPr>
        <w:t>;</w:t>
      </w:r>
      <w:r w:rsidR="00301380">
        <w:rPr>
          <w:rStyle w:val="FontStyle15"/>
          <w:sz w:val="28"/>
          <w:szCs w:val="28"/>
        </w:rPr>
        <w:t xml:space="preserve">   </w:t>
      </w:r>
    </w:p>
    <w:p w:rsidR="00C9679A" w:rsidRDefault="00301380" w:rsidP="00C9679A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</w:t>
      </w:r>
      <w:r w:rsidR="00076DBB">
        <w:rPr>
          <w:rStyle w:val="FontStyle15"/>
          <w:sz w:val="28"/>
          <w:szCs w:val="28"/>
        </w:rPr>
        <w:t>4</w:t>
      </w:r>
      <w:r>
        <w:rPr>
          <w:rStyle w:val="FontStyle15"/>
          <w:sz w:val="28"/>
          <w:szCs w:val="28"/>
        </w:rPr>
        <w:t xml:space="preserve">. </w:t>
      </w:r>
      <w:r w:rsidR="00A347FF">
        <w:rPr>
          <w:rStyle w:val="FontStyle15"/>
          <w:sz w:val="28"/>
          <w:szCs w:val="28"/>
        </w:rPr>
        <w:t xml:space="preserve">Методику </w:t>
      </w:r>
      <w:proofErr w:type="gramStart"/>
      <w:r w:rsidR="00A347FF">
        <w:rPr>
          <w:rStyle w:val="FontStyle15"/>
          <w:sz w:val="28"/>
          <w:szCs w:val="28"/>
        </w:rPr>
        <w:t>расчет</w:t>
      </w:r>
      <w:r w:rsidR="00C9679A">
        <w:rPr>
          <w:rStyle w:val="FontStyle15"/>
          <w:sz w:val="28"/>
          <w:szCs w:val="28"/>
        </w:rPr>
        <w:t>а</w:t>
      </w:r>
      <w:r w:rsidR="00A347FF">
        <w:rPr>
          <w:rStyle w:val="FontStyle15"/>
          <w:sz w:val="28"/>
          <w:szCs w:val="28"/>
        </w:rPr>
        <w:t xml:space="preserve"> значени</w:t>
      </w:r>
      <w:r w:rsidR="00C9679A">
        <w:rPr>
          <w:rStyle w:val="FontStyle15"/>
          <w:sz w:val="28"/>
          <w:szCs w:val="28"/>
        </w:rPr>
        <w:t>й</w:t>
      </w:r>
      <w:r w:rsidR="00A347FF">
        <w:rPr>
          <w:rStyle w:val="FontStyle15"/>
          <w:sz w:val="28"/>
          <w:szCs w:val="28"/>
        </w:rPr>
        <w:t xml:space="preserve"> показателей эффективности реализации муниципальной программы</w:t>
      </w:r>
      <w:proofErr w:type="gramEnd"/>
      <w:r w:rsidR="00A347FF">
        <w:rPr>
          <w:rStyle w:val="FontStyle15"/>
          <w:sz w:val="28"/>
          <w:szCs w:val="28"/>
        </w:rPr>
        <w:t xml:space="preserve"> </w:t>
      </w:r>
      <w:r w:rsidR="0034084D">
        <w:rPr>
          <w:rStyle w:val="FontStyle15"/>
          <w:sz w:val="28"/>
          <w:szCs w:val="28"/>
        </w:rPr>
        <w:t>изложить в новой редакции</w:t>
      </w:r>
      <w:r w:rsidR="00A347FF">
        <w:rPr>
          <w:rStyle w:val="FontStyle15"/>
          <w:sz w:val="28"/>
          <w:szCs w:val="28"/>
        </w:rPr>
        <w:t>. Приложение № 4;</w:t>
      </w:r>
    </w:p>
    <w:p w:rsidR="00605F46" w:rsidRDefault="00605F46" w:rsidP="00C9679A">
      <w:pPr>
        <w:spacing w:line="336" w:lineRule="auto"/>
        <w:ind w:firstLine="426"/>
        <w:rPr>
          <w:rFonts w:cs="Times New Roman"/>
          <w:sz w:val="28"/>
          <w:szCs w:val="28"/>
        </w:rPr>
      </w:pPr>
      <w:r>
        <w:rPr>
          <w:rStyle w:val="FontStyle15"/>
          <w:sz w:val="28"/>
          <w:szCs w:val="28"/>
        </w:rPr>
        <w:t>1.</w:t>
      </w:r>
      <w:r w:rsidR="00076DBB">
        <w:rPr>
          <w:rStyle w:val="FontStyle15"/>
          <w:sz w:val="28"/>
          <w:szCs w:val="28"/>
        </w:rPr>
        <w:t>5</w:t>
      </w:r>
      <w:r>
        <w:rPr>
          <w:rStyle w:val="FontStyle15"/>
          <w:sz w:val="28"/>
          <w:szCs w:val="28"/>
        </w:rPr>
        <w:t xml:space="preserve">. </w:t>
      </w:r>
      <w:r w:rsidR="00CA179A">
        <w:rPr>
          <w:rStyle w:val="FontStyle15"/>
          <w:sz w:val="28"/>
          <w:szCs w:val="28"/>
        </w:rPr>
        <w:t>П</w:t>
      </w:r>
      <w:r>
        <w:rPr>
          <w:rStyle w:val="FontStyle15"/>
          <w:sz w:val="28"/>
          <w:szCs w:val="28"/>
        </w:rPr>
        <w:t xml:space="preserve">аспорт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подпрограммы «Библиотечно-информационное обслуживание населения муниципальным казенным учреждением «</w:t>
      </w:r>
      <w:proofErr w:type="spellStart"/>
      <w:r>
        <w:rPr>
          <w:rStyle w:val="FontStyle15"/>
          <w:sz w:val="28"/>
          <w:szCs w:val="28"/>
        </w:rPr>
        <w:t>Юрьянская</w:t>
      </w:r>
      <w:proofErr w:type="spellEnd"/>
      <w:r>
        <w:rPr>
          <w:rStyle w:val="FontStyle15"/>
          <w:sz w:val="28"/>
          <w:szCs w:val="28"/>
        </w:rPr>
        <w:t xml:space="preserve"> Централизованная библиотечная система» </w:t>
      </w:r>
      <w:r w:rsidR="00A347FF">
        <w:rPr>
          <w:rStyle w:val="FontStyle15"/>
          <w:sz w:val="28"/>
          <w:szCs w:val="28"/>
        </w:rPr>
        <w:t xml:space="preserve">изложить в </w:t>
      </w:r>
      <w:r w:rsidR="0034084D">
        <w:rPr>
          <w:rStyle w:val="FontStyle15"/>
          <w:sz w:val="28"/>
          <w:szCs w:val="28"/>
        </w:rPr>
        <w:t>новой</w:t>
      </w:r>
      <w:r w:rsidR="00A347FF">
        <w:rPr>
          <w:rStyle w:val="FontStyle15"/>
          <w:sz w:val="28"/>
          <w:szCs w:val="28"/>
        </w:rPr>
        <w:t xml:space="preserve"> редакции. Приложение № 5;</w:t>
      </w:r>
    </w:p>
    <w:p w:rsidR="00A347FF" w:rsidRDefault="00CA179A" w:rsidP="00C9679A">
      <w:pPr>
        <w:spacing w:line="336" w:lineRule="auto"/>
        <w:ind w:firstLine="426"/>
        <w:rPr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076DBB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. </w:t>
      </w:r>
      <w:r w:rsidR="00A347FF">
        <w:rPr>
          <w:sz w:val="28"/>
          <w:szCs w:val="28"/>
        </w:rPr>
        <w:t xml:space="preserve">В разделе 4 </w:t>
      </w:r>
      <w:r w:rsidR="00694776">
        <w:rPr>
          <w:sz w:val="28"/>
          <w:szCs w:val="28"/>
        </w:rPr>
        <w:t xml:space="preserve">муниципальной </w:t>
      </w:r>
      <w:r w:rsidR="00A347FF">
        <w:rPr>
          <w:sz w:val="28"/>
          <w:szCs w:val="28"/>
        </w:rPr>
        <w:t>подпрограммы «Библиотечно-информационное обслуживание населения муниципальным казенным учреждением «</w:t>
      </w:r>
      <w:proofErr w:type="spellStart"/>
      <w:r w:rsidR="00A347FF">
        <w:rPr>
          <w:sz w:val="28"/>
          <w:szCs w:val="28"/>
        </w:rPr>
        <w:t>Юрьянская</w:t>
      </w:r>
      <w:proofErr w:type="spellEnd"/>
      <w:r w:rsidR="00A347FF">
        <w:rPr>
          <w:sz w:val="28"/>
          <w:szCs w:val="28"/>
        </w:rPr>
        <w:t xml:space="preserve"> Централизованная библиотечная система»</w:t>
      </w:r>
      <w:r w:rsidR="00076DBB">
        <w:rPr>
          <w:sz w:val="28"/>
          <w:szCs w:val="28"/>
        </w:rPr>
        <w:t>»</w:t>
      </w:r>
      <w:r w:rsidR="00A347FF">
        <w:rPr>
          <w:sz w:val="28"/>
          <w:szCs w:val="28"/>
        </w:rPr>
        <w:t xml:space="preserve"> приложение  «Ресурсное обеспечение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A347FF">
        <w:rPr>
          <w:sz w:val="28"/>
          <w:szCs w:val="28"/>
        </w:rPr>
        <w:t xml:space="preserve"> подпрограммы </w:t>
      </w:r>
      <w:r w:rsidR="00F95EA9">
        <w:rPr>
          <w:sz w:val="28"/>
          <w:szCs w:val="28"/>
        </w:rPr>
        <w:t>«</w:t>
      </w:r>
      <w:proofErr w:type="spellStart"/>
      <w:r w:rsidR="00A347FF">
        <w:rPr>
          <w:sz w:val="28"/>
          <w:szCs w:val="28"/>
        </w:rPr>
        <w:t>Библиотечн</w:t>
      </w:r>
      <w:proofErr w:type="gramStart"/>
      <w:r w:rsidR="00A347FF">
        <w:rPr>
          <w:sz w:val="28"/>
          <w:szCs w:val="28"/>
        </w:rPr>
        <w:t>о</w:t>
      </w:r>
      <w:proofErr w:type="spellEnd"/>
      <w:r w:rsidR="00A347FF">
        <w:rPr>
          <w:sz w:val="28"/>
          <w:szCs w:val="28"/>
        </w:rPr>
        <w:t>–</w:t>
      </w:r>
      <w:proofErr w:type="gramEnd"/>
      <w:r w:rsidR="00A347FF">
        <w:rPr>
          <w:sz w:val="28"/>
          <w:szCs w:val="28"/>
        </w:rPr>
        <w:t xml:space="preserve"> информационное обслуживание населения муниципальным казенным учреждением «</w:t>
      </w:r>
      <w:proofErr w:type="spellStart"/>
      <w:r w:rsidR="00A347FF">
        <w:rPr>
          <w:sz w:val="28"/>
          <w:szCs w:val="28"/>
        </w:rPr>
        <w:t>Юрьянская</w:t>
      </w:r>
      <w:proofErr w:type="spellEnd"/>
      <w:r w:rsidR="00A347FF">
        <w:rPr>
          <w:sz w:val="28"/>
          <w:szCs w:val="28"/>
        </w:rPr>
        <w:t xml:space="preserve"> Централизованная библиотечная система»» изложить в </w:t>
      </w:r>
      <w:r w:rsidR="0034084D">
        <w:rPr>
          <w:sz w:val="28"/>
          <w:szCs w:val="28"/>
        </w:rPr>
        <w:t>новой</w:t>
      </w:r>
      <w:r w:rsidR="00A347FF">
        <w:rPr>
          <w:sz w:val="28"/>
          <w:szCs w:val="28"/>
        </w:rPr>
        <w:t xml:space="preserve"> редакции. Приложение № 6;</w:t>
      </w:r>
    </w:p>
    <w:p w:rsidR="005253EC" w:rsidRDefault="00517AB9" w:rsidP="00C9679A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</w:t>
      </w:r>
      <w:r w:rsidR="00076DBB">
        <w:rPr>
          <w:rStyle w:val="FontStyle15"/>
          <w:sz w:val="28"/>
          <w:szCs w:val="28"/>
        </w:rPr>
        <w:t>7</w:t>
      </w:r>
      <w:r>
        <w:rPr>
          <w:rStyle w:val="FontStyle15"/>
          <w:sz w:val="28"/>
          <w:szCs w:val="28"/>
        </w:rPr>
        <w:t>.</w:t>
      </w:r>
      <w:r w:rsidR="00C46B4F">
        <w:rPr>
          <w:rStyle w:val="FontStyle15"/>
          <w:sz w:val="28"/>
          <w:szCs w:val="28"/>
        </w:rPr>
        <w:t xml:space="preserve"> </w:t>
      </w:r>
      <w:r w:rsidR="00A347FF">
        <w:rPr>
          <w:rStyle w:val="FontStyle15"/>
          <w:sz w:val="28"/>
          <w:szCs w:val="28"/>
        </w:rPr>
        <w:t>П</w:t>
      </w:r>
      <w:r w:rsidR="005253EC">
        <w:rPr>
          <w:rStyle w:val="FontStyle15"/>
          <w:sz w:val="28"/>
          <w:szCs w:val="28"/>
        </w:rPr>
        <w:t xml:space="preserve">аспорт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5253EC">
        <w:rPr>
          <w:rStyle w:val="FontStyle15"/>
          <w:sz w:val="28"/>
          <w:szCs w:val="28"/>
        </w:rPr>
        <w:t>подпрограммы «</w:t>
      </w:r>
      <w:r w:rsidR="007F593A">
        <w:rPr>
          <w:rStyle w:val="FontStyle15"/>
          <w:sz w:val="28"/>
          <w:szCs w:val="28"/>
        </w:rPr>
        <w:t xml:space="preserve">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7F593A">
        <w:rPr>
          <w:rStyle w:val="FontStyle15"/>
          <w:sz w:val="28"/>
          <w:szCs w:val="28"/>
        </w:rPr>
        <w:t>Юрьянского</w:t>
      </w:r>
      <w:proofErr w:type="spellEnd"/>
      <w:r w:rsidR="007F593A">
        <w:rPr>
          <w:rStyle w:val="FontStyle15"/>
          <w:sz w:val="28"/>
          <w:szCs w:val="28"/>
        </w:rPr>
        <w:t xml:space="preserve"> района</w:t>
      </w:r>
      <w:r w:rsidR="005253EC">
        <w:rPr>
          <w:rStyle w:val="FontStyle15"/>
          <w:sz w:val="28"/>
          <w:szCs w:val="28"/>
        </w:rPr>
        <w:t xml:space="preserve">» изложить в </w:t>
      </w:r>
      <w:r w:rsidR="0034084D">
        <w:rPr>
          <w:rStyle w:val="FontStyle15"/>
          <w:sz w:val="28"/>
          <w:szCs w:val="28"/>
        </w:rPr>
        <w:t>новой</w:t>
      </w:r>
      <w:r w:rsidR="005253EC">
        <w:rPr>
          <w:rStyle w:val="FontStyle15"/>
          <w:sz w:val="28"/>
          <w:szCs w:val="28"/>
        </w:rPr>
        <w:t xml:space="preserve"> редакции</w:t>
      </w:r>
      <w:r w:rsidR="00EB11A9">
        <w:rPr>
          <w:rStyle w:val="FontStyle15"/>
          <w:sz w:val="28"/>
          <w:szCs w:val="28"/>
        </w:rPr>
        <w:t>. Приложение № 7;</w:t>
      </w:r>
    </w:p>
    <w:p w:rsidR="00EB11A9" w:rsidRDefault="00166317" w:rsidP="00EB11A9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076DBB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.  </w:t>
      </w:r>
      <w:r w:rsidR="00EB11A9">
        <w:rPr>
          <w:rStyle w:val="FontStyle15"/>
          <w:sz w:val="28"/>
          <w:szCs w:val="28"/>
        </w:rPr>
        <w:t>В разделе 4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EB11A9">
        <w:rPr>
          <w:rStyle w:val="FontStyle15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EB11A9">
        <w:rPr>
          <w:rStyle w:val="FontStyle15"/>
          <w:sz w:val="28"/>
          <w:szCs w:val="28"/>
        </w:rPr>
        <w:t>Юрьянского</w:t>
      </w:r>
      <w:proofErr w:type="spellEnd"/>
      <w:r w:rsidR="00EB11A9">
        <w:rPr>
          <w:rStyle w:val="FontStyle15"/>
          <w:sz w:val="28"/>
          <w:szCs w:val="28"/>
        </w:rPr>
        <w:t xml:space="preserve"> района» приложение «Ресурсное обеспечение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EB11A9">
        <w:rPr>
          <w:rStyle w:val="FontStyle15"/>
          <w:sz w:val="28"/>
          <w:szCs w:val="28"/>
        </w:rPr>
        <w:t>Юрьянского</w:t>
      </w:r>
      <w:proofErr w:type="spellEnd"/>
      <w:r w:rsidR="00EB11A9">
        <w:rPr>
          <w:rStyle w:val="FontStyle15"/>
          <w:sz w:val="28"/>
          <w:szCs w:val="28"/>
        </w:rPr>
        <w:t xml:space="preserve"> района»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Приложение № 8;</w:t>
      </w:r>
    </w:p>
    <w:p w:rsidR="00166317" w:rsidRDefault="00166317" w:rsidP="00C9679A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</w:t>
      </w:r>
      <w:r w:rsidR="00076DBB">
        <w:rPr>
          <w:rStyle w:val="FontStyle15"/>
          <w:sz w:val="28"/>
          <w:szCs w:val="28"/>
        </w:rPr>
        <w:t>9</w:t>
      </w:r>
      <w:r>
        <w:rPr>
          <w:rStyle w:val="FontStyle15"/>
          <w:sz w:val="28"/>
          <w:szCs w:val="28"/>
        </w:rPr>
        <w:t xml:space="preserve">. </w:t>
      </w:r>
      <w:r w:rsidR="00EB11A9">
        <w:rPr>
          <w:rStyle w:val="FontStyle15"/>
          <w:sz w:val="28"/>
          <w:szCs w:val="28"/>
        </w:rPr>
        <w:t>П</w:t>
      </w:r>
      <w:r>
        <w:rPr>
          <w:rStyle w:val="FontStyle15"/>
          <w:sz w:val="28"/>
          <w:szCs w:val="28"/>
        </w:rPr>
        <w:t xml:space="preserve">аспорт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 xml:space="preserve">подпрограммы «Развитие физической </w:t>
      </w:r>
      <w:r>
        <w:rPr>
          <w:rStyle w:val="FontStyle15"/>
          <w:sz w:val="28"/>
          <w:szCs w:val="28"/>
        </w:rPr>
        <w:lastRenderedPageBreak/>
        <w:t xml:space="preserve">культуры и спорта в </w:t>
      </w:r>
      <w:proofErr w:type="spellStart"/>
      <w:r>
        <w:rPr>
          <w:rStyle w:val="FontStyle15"/>
          <w:sz w:val="28"/>
          <w:szCs w:val="28"/>
        </w:rPr>
        <w:t>Юрьянском</w:t>
      </w:r>
      <w:proofErr w:type="spellEnd"/>
      <w:r>
        <w:rPr>
          <w:rStyle w:val="FontStyle15"/>
          <w:sz w:val="28"/>
          <w:szCs w:val="28"/>
        </w:rPr>
        <w:t xml:space="preserve"> районе» изложить в </w:t>
      </w:r>
      <w:r w:rsidR="0034084D">
        <w:rPr>
          <w:rStyle w:val="FontStyle15"/>
          <w:sz w:val="28"/>
          <w:szCs w:val="28"/>
        </w:rPr>
        <w:t>новой</w:t>
      </w:r>
      <w:r>
        <w:rPr>
          <w:rStyle w:val="FontStyle15"/>
          <w:sz w:val="28"/>
          <w:szCs w:val="28"/>
        </w:rPr>
        <w:t xml:space="preserve"> редакции</w:t>
      </w:r>
      <w:r w:rsidR="00EB11A9">
        <w:rPr>
          <w:rStyle w:val="FontStyle15"/>
          <w:sz w:val="28"/>
          <w:szCs w:val="28"/>
        </w:rPr>
        <w:t>. Приложение № 9;</w:t>
      </w:r>
    </w:p>
    <w:p w:rsidR="00166317" w:rsidRPr="00D57B20" w:rsidRDefault="00C9679A" w:rsidP="00EB11A9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1</w:t>
      </w:r>
      <w:r w:rsidR="00166317">
        <w:rPr>
          <w:sz w:val="28"/>
          <w:szCs w:val="28"/>
        </w:rPr>
        <w:t>.1</w:t>
      </w:r>
      <w:r w:rsidR="00076DBB">
        <w:rPr>
          <w:sz w:val="28"/>
          <w:szCs w:val="28"/>
        </w:rPr>
        <w:t>0</w:t>
      </w:r>
      <w:r w:rsidR="00166317">
        <w:rPr>
          <w:sz w:val="28"/>
          <w:szCs w:val="28"/>
        </w:rPr>
        <w:t xml:space="preserve">. </w:t>
      </w:r>
      <w:r w:rsidR="00EB11A9">
        <w:rPr>
          <w:rStyle w:val="FontStyle15"/>
          <w:sz w:val="28"/>
          <w:szCs w:val="28"/>
        </w:rPr>
        <w:t xml:space="preserve">В разделе 4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подпрограммы «Развитие физической культуры и спорта в </w:t>
      </w:r>
      <w:proofErr w:type="spellStart"/>
      <w:r w:rsidR="00EB11A9">
        <w:rPr>
          <w:rStyle w:val="FontStyle15"/>
          <w:sz w:val="28"/>
          <w:szCs w:val="28"/>
        </w:rPr>
        <w:t>Юрьянском</w:t>
      </w:r>
      <w:proofErr w:type="spellEnd"/>
      <w:r w:rsidR="00EB11A9">
        <w:rPr>
          <w:rStyle w:val="FontStyle15"/>
          <w:sz w:val="28"/>
          <w:szCs w:val="28"/>
        </w:rPr>
        <w:t xml:space="preserve"> районе» приложение «Ресурсное обеспечение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подпрограммы </w:t>
      </w:r>
      <w:r w:rsidR="00F565BE">
        <w:rPr>
          <w:rStyle w:val="FontStyle15"/>
          <w:sz w:val="28"/>
          <w:szCs w:val="28"/>
        </w:rPr>
        <w:t>«</w:t>
      </w:r>
      <w:r w:rsidR="00EB11A9">
        <w:rPr>
          <w:rStyle w:val="FontStyle15"/>
          <w:sz w:val="28"/>
          <w:szCs w:val="28"/>
        </w:rPr>
        <w:t xml:space="preserve">Развитие физической культуры и спорта в </w:t>
      </w:r>
      <w:proofErr w:type="spellStart"/>
      <w:r w:rsidR="00EB11A9">
        <w:rPr>
          <w:rStyle w:val="FontStyle15"/>
          <w:sz w:val="28"/>
          <w:szCs w:val="28"/>
        </w:rPr>
        <w:t>Юрьянском</w:t>
      </w:r>
      <w:proofErr w:type="spellEnd"/>
      <w:r w:rsidR="00EB11A9">
        <w:rPr>
          <w:rStyle w:val="FontStyle15"/>
          <w:sz w:val="28"/>
          <w:szCs w:val="28"/>
        </w:rPr>
        <w:t xml:space="preserve"> районе»»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</w:t>
      </w:r>
      <w:r w:rsidR="00EB11A9">
        <w:rPr>
          <w:sz w:val="28"/>
          <w:szCs w:val="28"/>
        </w:rPr>
        <w:t>Приложение № 10;</w:t>
      </w:r>
    </w:p>
    <w:p w:rsidR="00166317" w:rsidRDefault="00166317" w:rsidP="00166317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1.1</w:t>
      </w:r>
      <w:r w:rsidR="00076DBB">
        <w:rPr>
          <w:rStyle w:val="FontStyle15"/>
          <w:sz w:val="28"/>
          <w:szCs w:val="28"/>
        </w:rPr>
        <w:t>1</w:t>
      </w:r>
      <w:r>
        <w:rPr>
          <w:rStyle w:val="FontStyle15"/>
          <w:sz w:val="28"/>
          <w:szCs w:val="28"/>
        </w:rPr>
        <w:t xml:space="preserve">. </w:t>
      </w:r>
      <w:r w:rsidR="00EB11A9">
        <w:rPr>
          <w:rStyle w:val="FontStyle15"/>
          <w:sz w:val="28"/>
          <w:szCs w:val="28"/>
        </w:rPr>
        <w:t>П</w:t>
      </w:r>
      <w:r>
        <w:rPr>
          <w:rStyle w:val="FontStyle15"/>
          <w:sz w:val="28"/>
          <w:szCs w:val="28"/>
        </w:rPr>
        <w:t>аспорт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подпрограммы «Молодежь </w:t>
      </w:r>
      <w:proofErr w:type="spellStart"/>
      <w:r>
        <w:rPr>
          <w:rStyle w:val="FontStyle15"/>
          <w:sz w:val="28"/>
          <w:szCs w:val="28"/>
        </w:rPr>
        <w:t>Юрьянского</w:t>
      </w:r>
      <w:proofErr w:type="spellEnd"/>
      <w:r>
        <w:rPr>
          <w:rStyle w:val="FontStyle15"/>
          <w:sz w:val="28"/>
          <w:szCs w:val="28"/>
        </w:rPr>
        <w:t xml:space="preserve"> района» </w:t>
      </w:r>
      <w:r w:rsidR="00EB11A9">
        <w:rPr>
          <w:rStyle w:val="FontStyle15"/>
          <w:sz w:val="28"/>
          <w:szCs w:val="28"/>
        </w:rPr>
        <w:t xml:space="preserve">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Приложение № 11;</w:t>
      </w:r>
    </w:p>
    <w:p w:rsidR="00166317" w:rsidRPr="00D57B20" w:rsidRDefault="00166317" w:rsidP="00EB11A9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r>
        <w:rPr>
          <w:sz w:val="28"/>
          <w:szCs w:val="28"/>
        </w:rPr>
        <w:t>1.1</w:t>
      </w:r>
      <w:r w:rsidR="00076DB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F565BE">
        <w:rPr>
          <w:rStyle w:val="FontStyle15"/>
          <w:sz w:val="28"/>
          <w:szCs w:val="28"/>
        </w:rPr>
        <w:t>В разделе 4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F565BE">
        <w:rPr>
          <w:rStyle w:val="FontStyle15"/>
          <w:sz w:val="28"/>
          <w:szCs w:val="28"/>
        </w:rPr>
        <w:t xml:space="preserve"> подпрограммы </w:t>
      </w:r>
      <w:r w:rsidR="00EB11A9">
        <w:rPr>
          <w:rStyle w:val="FontStyle15"/>
          <w:sz w:val="28"/>
          <w:szCs w:val="28"/>
        </w:rPr>
        <w:t xml:space="preserve">«Молодежь </w:t>
      </w:r>
      <w:proofErr w:type="spellStart"/>
      <w:r w:rsidR="00EB11A9">
        <w:rPr>
          <w:rStyle w:val="FontStyle15"/>
          <w:sz w:val="28"/>
          <w:szCs w:val="28"/>
        </w:rPr>
        <w:t>Юрьянского</w:t>
      </w:r>
      <w:proofErr w:type="spellEnd"/>
      <w:r w:rsidR="00EB11A9">
        <w:rPr>
          <w:rStyle w:val="FontStyle15"/>
          <w:sz w:val="28"/>
          <w:szCs w:val="28"/>
        </w:rPr>
        <w:t xml:space="preserve"> района» приложение  «Ресурсное обеспечение подпрограммы «Молодежь </w:t>
      </w:r>
      <w:proofErr w:type="spellStart"/>
      <w:r w:rsidR="00EB11A9">
        <w:rPr>
          <w:rStyle w:val="FontStyle15"/>
          <w:sz w:val="28"/>
          <w:szCs w:val="28"/>
        </w:rPr>
        <w:t>Юрьянского</w:t>
      </w:r>
      <w:proofErr w:type="spellEnd"/>
      <w:r w:rsidR="00EB11A9">
        <w:rPr>
          <w:rStyle w:val="FontStyle15"/>
          <w:sz w:val="28"/>
          <w:szCs w:val="28"/>
        </w:rPr>
        <w:t xml:space="preserve"> района»»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</w:t>
      </w:r>
      <w:r w:rsidR="00EB11A9">
        <w:rPr>
          <w:sz w:val="28"/>
          <w:szCs w:val="28"/>
        </w:rPr>
        <w:t>Приложение № 12</w:t>
      </w:r>
      <w:r>
        <w:rPr>
          <w:sz w:val="28"/>
          <w:szCs w:val="28"/>
        </w:rPr>
        <w:t>;</w:t>
      </w:r>
    </w:p>
    <w:p w:rsidR="003B4A24" w:rsidRDefault="00076DBB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5253EC">
        <w:rPr>
          <w:rStyle w:val="FontStyle15"/>
          <w:sz w:val="28"/>
          <w:szCs w:val="28"/>
        </w:rPr>
        <w:t>1.</w:t>
      </w:r>
      <w:r w:rsidR="00166317">
        <w:rPr>
          <w:rStyle w:val="FontStyle15"/>
          <w:sz w:val="28"/>
          <w:szCs w:val="28"/>
        </w:rPr>
        <w:t>1</w:t>
      </w:r>
      <w:r>
        <w:rPr>
          <w:rStyle w:val="FontStyle15"/>
          <w:sz w:val="28"/>
          <w:szCs w:val="28"/>
        </w:rPr>
        <w:t>3</w:t>
      </w:r>
      <w:r w:rsidR="005253EC">
        <w:rPr>
          <w:rStyle w:val="FontStyle15"/>
          <w:sz w:val="28"/>
          <w:szCs w:val="28"/>
        </w:rPr>
        <w:t xml:space="preserve">. </w:t>
      </w:r>
      <w:r w:rsidR="00EB11A9">
        <w:rPr>
          <w:rStyle w:val="FontStyle15"/>
          <w:sz w:val="28"/>
          <w:szCs w:val="28"/>
        </w:rPr>
        <w:t>П</w:t>
      </w:r>
      <w:r w:rsidR="005253EC">
        <w:rPr>
          <w:rStyle w:val="FontStyle15"/>
          <w:sz w:val="28"/>
          <w:szCs w:val="28"/>
        </w:rPr>
        <w:t>аспорт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5253EC">
        <w:rPr>
          <w:rStyle w:val="FontStyle15"/>
          <w:sz w:val="28"/>
          <w:szCs w:val="28"/>
        </w:rPr>
        <w:t xml:space="preserve"> подпрограммы «</w:t>
      </w:r>
      <w:r w:rsidR="007967C6">
        <w:rPr>
          <w:rStyle w:val="FontStyle15"/>
          <w:sz w:val="28"/>
          <w:szCs w:val="28"/>
        </w:rPr>
        <w:t>Дополнительное</w:t>
      </w:r>
      <w:r w:rsidR="005253EC">
        <w:rPr>
          <w:rStyle w:val="FontStyle15"/>
          <w:sz w:val="28"/>
          <w:szCs w:val="28"/>
        </w:rPr>
        <w:t xml:space="preserve"> образование детей в школах искусств»</w:t>
      </w:r>
      <w:r w:rsidR="00BA0792">
        <w:rPr>
          <w:rStyle w:val="FontStyle15"/>
          <w:sz w:val="28"/>
          <w:szCs w:val="28"/>
        </w:rPr>
        <w:t xml:space="preserve"> </w:t>
      </w:r>
      <w:r w:rsidR="003B4A24">
        <w:rPr>
          <w:rStyle w:val="FontStyle15"/>
          <w:sz w:val="28"/>
          <w:szCs w:val="28"/>
        </w:rPr>
        <w:t xml:space="preserve">изложить в </w:t>
      </w:r>
      <w:r w:rsidR="0034084D">
        <w:rPr>
          <w:rStyle w:val="FontStyle15"/>
          <w:sz w:val="28"/>
          <w:szCs w:val="28"/>
        </w:rPr>
        <w:t>новой</w:t>
      </w:r>
      <w:r w:rsidR="003B4A24">
        <w:rPr>
          <w:rStyle w:val="FontStyle15"/>
          <w:sz w:val="28"/>
          <w:szCs w:val="28"/>
        </w:rPr>
        <w:t xml:space="preserve"> редакции</w:t>
      </w:r>
      <w:r w:rsidR="00EB11A9">
        <w:rPr>
          <w:rStyle w:val="FontStyle15"/>
          <w:sz w:val="28"/>
          <w:szCs w:val="28"/>
        </w:rPr>
        <w:t>. Приложение № 13;</w:t>
      </w:r>
    </w:p>
    <w:p w:rsidR="00166317" w:rsidRDefault="003B4A24" w:rsidP="00EB11A9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</w:t>
      </w:r>
      <w:r w:rsidR="00166317">
        <w:rPr>
          <w:sz w:val="28"/>
          <w:szCs w:val="28"/>
        </w:rPr>
        <w:t>1.1</w:t>
      </w:r>
      <w:r w:rsidR="00076DBB">
        <w:rPr>
          <w:sz w:val="28"/>
          <w:szCs w:val="28"/>
        </w:rPr>
        <w:t>4</w:t>
      </w:r>
      <w:r w:rsidR="00166317">
        <w:rPr>
          <w:sz w:val="28"/>
          <w:szCs w:val="28"/>
        </w:rPr>
        <w:t xml:space="preserve">. </w:t>
      </w:r>
      <w:r w:rsidR="00EB11A9">
        <w:rPr>
          <w:rStyle w:val="FontStyle15"/>
          <w:sz w:val="28"/>
          <w:szCs w:val="28"/>
        </w:rPr>
        <w:t xml:space="preserve">В разделе 4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подпрограммы «Дополнительное образование детей в школах искусств» приложение «Ресурсное обеспечение подпрограммы «Дополнительное образование детей в школах искусств»»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Приложение № 14;</w:t>
      </w:r>
    </w:p>
    <w:p w:rsidR="00EB11A9" w:rsidRDefault="00166317" w:rsidP="00EB11A9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7F593A">
        <w:rPr>
          <w:rStyle w:val="FontStyle15"/>
          <w:sz w:val="28"/>
          <w:szCs w:val="28"/>
        </w:rPr>
        <w:t xml:space="preserve"> 1.</w:t>
      </w:r>
      <w:r>
        <w:rPr>
          <w:rStyle w:val="FontStyle15"/>
          <w:sz w:val="28"/>
          <w:szCs w:val="28"/>
        </w:rPr>
        <w:t>1</w:t>
      </w:r>
      <w:r w:rsidR="00076DBB">
        <w:rPr>
          <w:rStyle w:val="FontStyle15"/>
          <w:sz w:val="28"/>
          <w:szCs w:val="28"/>
        </w:rPr>
        <w:t>5</w:t>
      </w:r>
      <w:r w:rsidR="007F593A">
        <w:rPr>
          <w:rStyle w:val="FontStyle15"/>
          <w:sz w:val="28"/>
          <w:szCs w:val="28"/>
        </w:rPr>
        <w:t xml:space="preserve">. </w:t>
      </w:r>
      <w:r w:rsidR="00EB11A9">
        <w:rPr>
          <w:rStyle w:val="FontStyle15"/>
          <w:sz w:val="28"/>
          <w:szCs w:val="28"/>
        </w:rPr>
        <w:t>В</w:t>
      </w:r>
      <w:r w:rsidR="00EB11A9" w:rsidRPr="007F593A">
        <w:rPr>
          <w:rStyle w:val="FontStyle15"/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разделе 4 </w:t>
      </w:r>
      <w:r w:rsidR="00F565BE">
        <w:rPr>
          <w:rStyle w:val="FontStyle15"/>
          <w:sz w:val="28"/>
          <w:szCs w:val="28"/>
        </w:rPr>
        <w:t>отдельно</w:t>
      </w:r>
      <w:r w:rsidR="00F16866">
        <w:rPr>
          <w:rStyle w:val="FontStyle15"/>
          <w:sz w:val="28"/>
          <w:szCs w:val="28"/>
        </w:rPr>
        <w:t>го</w:t>
      </w:r>
      <w:r w:rsidR="00F565BE">
        <w:rPr>
          <w:rStyle w:val="FontStyle15"/>
          <w:sz w:val="28"/>
          <w:szCs w:val="28"/>
        </w:rPr>
        <w:t xml:space="preserve"> мероприяти</w:t>
      </w:r>
      <w:r w:rsidR="00F16866">
        <w:rPr>
          <w:rStyle w:val="FontStyle15"/>
          <w:sz w:val="28"/>
          <w:szCs w:val="28"/>
        </w:rPr>
        <w:t>я</w:t>
      </w:r>
      <w:r w:rsidR="00EB11A9">
        <w:rPr>
          <w:rStyle w:val="FontStyle15"/>
          <w:sz w:val="28"/>
          <w:szCs w:val="28"/>
        </w:rPr>
        <w:t xml:space="preserve"> «Совершенствование управления в области культуры и молодежной политики» при</w:t>
      </w:r>
      <w:r w:rsidR="00F565BE">
        <w:rPr>
          <w:rStyle w:val="FontStyle15"/>
          <w:sz w:val="28"/>
          <w:szCs w:val="28"/>
        </w:rPr>
        <w:t>ложение «Ресурсное обеспечение отдельно</w:t>
      </w:r>
      <w:r w:rsidR="00F16866">
        <w:rPr>
          <w:rStyle w:val="FontStyle15"/>
          <w:sz w:val="28"/>
          <w:szCs w:val="28"/>
        </w:rPr>
        <w:t>го</w:t>
      </w:r>
      <w:r w:rsidR="00F565BE">
        <w:rPr>
          <w:rStyle w:val="FontStyle15"/>
          <w:sz w:val="28"/>
          <w:szCs w:val="28"/>
        </w:rPr>
        <w:t xml:space="preserve"> мероприяти</w:t>
      </w:r>
      <w:r w:rsidR="00F16866">
        <w:rPr>
          <w:rStyle w:val="FontStyle15"/>
          <w:sz w:val="28"/>
          <w:szCs w:val="28"/>
        </w:rPr>
        <w:t>я</w:t>
      </w:r>
      <w:r w:rsidR="00EB11A9">
        <w:rPr>
          <w:rStyle w:val="FontStyle15"/>
          <w:sz w:val="28"/>
          <w:szCs w:val="28"/>
        </w:rPr>
        <w:t xml:space="preserve"> «Совершенствование управления в области культуры и молодежной политики»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Приложение № 15.</w:t>
      </w:r>
    </w:p>
    <w:p w:rsidR="00EB66D4" w:rsidRDefault="00517AB9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2</w:t>
      </w:r>
      <w:r w:rsidR="005765B5">
        <w:rPr>
          <w:rStyle w:val="FontStyle15"/>
          <w:sz w:val="28"/>
          <w:szCs w:val="28"/>
        </w:rPr>
        <w:t xml:space="preserve">. Постановление вступает в законную силу </w:t>
      </w:r>
      <w:r w:rsidR="00F16866">
        <w:rPr>
          <w:rStyle w:val="FontStyle15"/>
          <w:sz w:val="28"/>
          <w:szCs w:val="28"/>
        </w:rPr>
        <w:t>после</w:t>
      </w:r>
      <w:r w:rsidR="005765B5">
        <w:rPr>
          <w:rStyle w:val="FontStyle15"/>
          <w:sz w:val="28"/>
          <w:szCs w:val="28"/>
        </w:rPr>
        <w:t xml:space="preserve"> его опубликования в Информационном бюллетене муниципальных правовых актов органов местного самоуправления </w:t>
      </w:r>
      <w:proofErr w:type="spellStart"/>
      <w:r w:rsidR="005765B5">
        <w:rPr>
          <w:rStyle w:val="FontStyle15"/>
          <w:sz w:val="28"/>
          <w:szCs w:val="28"/>
        </w:rPr>
        <w:t>Юрьянского</w:t>
      </w:r>
      <w:proofErr w:type="spellEnd"/>
      <w:r w:rsidR="005765B5">
        <w:rPr>
          <w:rStyle w:val="FontStyle15"/>
          <w:sz w:val="28"/>
          <w:szCs w:val="28"/>
        </w:rPr>
        <w:t xml:space="preserve"> района Кировской области</w:t>
      </w:r>
      <w:r w:rsidR="00C754EF">
        <w:rPr>
          <w:rStyle w:val="FontStyle15"/>
          <w:sz w:val="28"/>
          <w:szCs w:val="28"/>
        </w:rPr>
        <w:t>.</w:t>
      </w:r>
    </w:p>
    <w:p w:rsidR="008A78F5" w:rsidRDefault="00E62C90" w:rsidP="007C627C">
      <w:pPr>
        <w:spacing w:line="336" w:lineRule="auto"/>
        <w:ind w:firstLine="426"/>
        <w:rPr>
          <w:sz w:val="72"/>
          <w:szCs w:val="72"/>
        </w:rPr>
      </w:pPr>
      <w:r>
        <w:rPr>
          <w:rStyle w:val="FontStyle15"/>
          <w:sz w:val="28"/>
          <w:szCs w:val="28"/>
        </w:rPr>
        <w:t xml:space="preserve">3. </w:t>
      </w:r>
      <w:proofErr w:type="gramStart"/>
      <w:r w:rsidR="00C754EF">
        <w:rPr>
          <w:sz w:val="28"/>
          <w:szCs w:val="28"/>
        </w:rPr>
        <w:t>Контроль за</w:t>
      </w:r>
      <w:proofErr w:type="gramEnd"/>
      <w:r w:rsidR="00C754EF">
        <w:rPr>
          <w:sz w:val="28"/>
          <w:szCs w:val="28"/>
        </w:rPr>
        <w:t xml:space="preserve"> исполнением постановления возложить на </w:t>
      </w:r>
      <w:r w:rsidR="008A0EB4">
        <w:rPr>
          <w:sz w:val="28"/>
          <w:szCs w:val="28"/>
        </w:rPr>
        <w:t xml:space="preserve">начальника управления культуры и молодежной политики Н.Ю. </w:t>
      </w:r>
      <w:proofErr w:type="spellStart"/>
      <w:r w:rsidR="008A0EB4">
        <w:rPr>
          <w:sz w:val="28"/>
          <w:szCs w:val="28"/>
        </w:rPr>
        <w:t>Колпащикову</w:t>
      </w:r>
      <w:proofErr w:type="spellEnd"/>
      <w:r w:rsidR="008A0EB4">
        <w:rPr>
          <w:sz w:val="28"/>
          <w:szCs w:val="28"/>
        </w:rPr>
        <w:t>.</w:t>
      </w:r>
    </w:p>
    <w:p w:rsidR="007C627C" w:rsidRPr="007C627C" w:rsidRDefault="007C627C" w:rsidP="007C627C">
      <w:pPr>
        <w:spacing w:line="240" w:lineRule="auto"/>
        <w:ind w:firstLine="426"/>
        <w:rPr>
          <w:sz w:val="72"/>
          <w:szCs w:val="72"/>
        </w:rPr>
      </w:pPr>
    </w:p>
    <w:p w:rsidR="00C754EF" w:rsidRPr="00FD1963" w:rsidRDefault="00B66E7C" w:rsidP="002C5E38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>
        <w:rPr>
          <w:sz w:val="28"/>
          <w:szCs w:val="28"/>
        </w:rPr>
        <w:t>Г</w:t>
      </w:r>
      <w:r w:rsidR="00C754EF" w:rsidRPr="00FD196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754EF" w:rsidRPr="00FD1963">
        <w:rPr>
          <w:sz w:val="28"/>
          <w:szCs w:val="28"/>
        </w:rPr>
        <w:t xml:space="preserve"> </w:t>
      </w:r>
      <w:proofErr w:type="spellStart"/>
      <w:r w:rsidR="00C754EF" w:rsidRPr="00FD1963">
        <w:rPr>
          <w:sz w:val="28"/>
          <w:szCs w:val="28"/>
        </w:rPr>
        <w:t>Юрьянского</w:t>
      </w:r>
      <w:proofErr w:type="spellEnd"/>
      <w:r w:rsidR="00C754EF" w:rsidRPr="00FD1963">
        <w:rPr>
          <w:sz w:val="28"/>
          <w:szCs w:val="28"/>
        </w:rPr>
        <w:t xml:space="preserve"> района</w:t>
      </w:r>
    </w:p>
    <w:p w:rsidR="00155815" w:rsidRDefault="00C754EF" w:rsidP="002C5E38">
      <w:pPr>
        <w:spacing w:line="240" w:lineRule="auto"/>
        <w:ind w:firstLine="0"/>
        <w:jc w:val="left"/>
        <w:rPr>
          <w:sz w:val="36"/>
          <w:szCs w:val="36"/>
        </w:rPr>
      </w:pPr>
      <w:r w:rsidRPr="005F05A2">
        <w:rPr>
          <w:sz w:val="28"/>
          <w:szCs w:val="28"/>
        </w:rPr>
        <w:t xml:space="preserve">Кировской области   </w:t>
      </w:r>
      <w:r w:rsidR="00942EC8">
        <w:rPr>
          <w:sz w:val="28"/>
          <w:szCs w:val="28"/>
        </w:rPr>
        <w:t xml:space="preserve">  </w:t>
      </w:r>
      <w:r w:rsidR="008B3BBE">
        <w:rPr>
          <w:sz w:val="28"/>
          <w:szCs w:val="28"/>
        </w:rPr>
        <w:t xml:space="preserve">  </w:t>
      </w:r>
      <w:r w:rsidR="003B30CF">
        <w:rPr>
          <w:sz w:val="28"/>
          <w:szCs w:val="28"/>
        </w:rPr>
        <w:t xml:space="preserve">   </w:t>
      </w:r>
      <w:r w:rsidR="00B66E7C">
        <w:rPr>
          <w:sz w:val="28"/>
          <w:szCs w:val="28"/>
        </w:rPr>
        <w:t xml:space="preserve">И.Ю. </w:t>
      </w:r>
      <w:proofErr w:type="spellStart"/>
      <w:r w:rsidR="00B66E7C">
        <w:rPr>
          <w:sz w:val="28"/>
          <w:szCs w:val="28"/>
        </w:rPr>
        <w:t>Шулаев</w:t>
      </w:r>
      <w:proofErr w:type="spellEnd"/>
    </w:p>
    <w:p w:rsidR="00C754EF" w:rsidRPr="00C61403" w:rsidRDefault="00B816C4" w:rsidP="00B816C4">
      <w:pPr>
        <w:tabs>
          <w:tab w:val="center" w:pos="4677"/>
        </w:tabs>
        <w:spacing w:line="240" w:lineRule="auto"/>
        <w:ind w:firstLine="0"/>
        <w:rPr>
          <w:rFonts w:cs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cs="Times New Roman"/>
          <w:sz w:val="28"/>
          <w:szCs w:val="28"/>
        </w:rPr>
        <w:t xml:space="preserve">   </w:t>
      </w:r>
      <w:r w:rsidR="00DB4703">
        <w:rPr>
          <w:rFonts w:cs="Times New Roman"/>
          <w:sz w:val="28"/>
          <w:szCs w:val="28"/>
        </w:rPr>
        <w:t xml:space="preserve">                                                     </w:t>
      </w:r>
    </w:p>
    <w:sectPr w:rsidR="00C754EF" w:rsidRPr="00C61403" w:rsidSect="00B66E7C">
      <w:pgSz w:w="11906" w:h="16838"/>
      <w:pgMar w:top="709" w:right="850" w:bottom="851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46C" w:rsidRPr="00102CDD" w:rsidRDefault="0061146C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61146C" w:rsidRPr="00102CDD" w:rsidRDefault="0061146C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46C" w:rsidRPr="00102CDD" w:rsidRDefault="0061146C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61146C" w:rsidRPr="00102CDD" w:rsidRDefault="0061146C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3E49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2939"/>
    <w:rsid w:val="00052D19"/>
    <w:rsid w:val="000536E8"/>
    <w:rsid w:val="00054FD3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6DBB"/>
    <w:rsid w:val="0007760F"/>
    <w:rsid w:val="00077629"/>
    <w:rsid w:val="000827A6"/>
    <w:rsid w:val="00084695"/>
    <w:rsid w:val="00084B7B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260DB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54"/>
    <w:rsid w:val="001532C1"/>
    <w:rsid w:val="00153B1F"/>
    <w:rsid w:val="00155815"/>
    <w:rsid w:val="00155FA9"/>
    <w:rsid w:val="00161DAD"/>
    <w:rsid w:val="001642BB"/>
    <w:rsid w:val="00166317"/>
    <w:rsid w:val="00167AA4"/>
    <w:rsid w:val="001712AE"/>
    <w:rsid w:val="00172C8D"/>
    <w:rsid w:val="001731C3"/>
    <w:rsid w:val="0017358C"/>
    <w:rsid w:val="00180535"/>
    <w:rsid w:val="00181D02"/>
    <w:rsid w:val="00182F38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255A"/>
    <w:rsid w:val="001D584D"/>
    <w:rsid w:val="001D63EB"/>
    <w:rsid w:val="001D75BF"/>
    <w:rsid w:val="001E044E"/>
    <w:rsid w:val="001E0C9E"/>
    <w:rsid w:val="001E381A"/>
    <w:rsid w:val="001E3EFA"/>
    <w:rsid w:val="001E4170"/>
    <w:rsid w:val="001E4D6B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87FA5"/>
    <w:rsid w:val="00295C7B"/>
    <w:rsid w:val="002963E4"/>
    <w:rsid w:val="002978E2"/>
    <w:rsid w:val="002A03C0"/>
    <w:rsid w:val="002A2ADC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09C7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200D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0B41"/>
    <w:rsid w:val="00331FC3"/>
    <w:rsid w:val="003327C7"/>
    <w:rsid w:val="003332F0"/>
    <w:rsid w:val="0034079B"/>
    <w:rsid w:val="0034084D"/>
    <w:rsid w:val="003412A1"/>
    <w:rsid w:val="0034213E"/>
    <w:rsid w:val="0034248D"/>
    <w:rsid w:val="00342984"/>
    <w:rsid w:val="00347E3B"/>
    <w:rsid w:val="0035208B"/>
    <w:rsid w:val="003527CF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8E7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0A09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32D6"/>
    <w:rsid w:val="005243C8"/>
    <w:rsid w:val="005253EC"/>
    <w:rsid w:val="00525AB5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138C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A57D1"/>
    <w:rsid w:val="005B0FEE"/>
    <w:rsid w:val="005B110D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C6B7B"/>
    <w:rsid w:val="005C7B2E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5F46"/>
    <w:rsid w:val="0060675F"/>
    <w:rsid w:val="00606773"/>
    <w:rsid w:val="00606BFE"/>
    <w:rsid w:val="0060759E"/>
    <w:rsid w:val="0061146C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405C"/>
    <w:rsid w:val="00647187"/>
    <w:rsid w:val="006554AC"/>
    <w:rsid w:val="00660D61"/>
    <w:rsid w:val="00661151"/>
    <w:rsid w:val="006624B0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4776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492A"/>
    <w:rsid w:val="006D5B9F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97CC5"/>
    <w:rsid w:val="007A65BF"/>
    <w:rsid w:val="007A6A1F"/>
    <w:rsid w:val="007B121B"/>
    <w:rsid w:val="007B5204"/>
    <w:rsid w:val="007C627C"/>
    <w:rsid w:val="007D2128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306D"/>
    <w:rsid w:val="007F30A7"/>
    <w:rsid w:val="007F3904"/>
    <w:rsid w:val="007F5012"/>
    <w:rsid w:val="007F593A"/>
    <w:rsid w:val="007F5EF4"/>
    <w:rsid w:val="007F678A"/>
    <w:rsid w:val="007F6C6D"/>
    <w:rsid w:val="008008DA"/>
    <w:rsid w:val="008012DE"/>
    <w:rsid w:val="00805512"/>
    <w:rsid w:val="00805E34"/>
    <w:rsid w:val="008112B0"/>
    <w:rsid w:val="00812232"/>
    <w:rsid w:val="0081242F"/>
    <w:rsid w:val="008126F7"/>
    <w:rsid w:val="008249EC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289F"/>
    <w:rsid w:val="0087614B"/>
    <w:rsid w:val="00885EBF"/>
    <w:rsid w:val="008865CC"/>
    <w:rsid w:val="008923F8"/>
    <w:rsid w:val="008930C9"/>
    <w:rsid w:val="00895089"/>
    <w:rsid w:val="00896ED5"/>
    <w:rsid w:val="008A0EB4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61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2D87"/>
    <w:rsid w:val="00916BAC"/>
    <w:rsid w:val="00916D4F"/>
    <w:rsid w:val="009227FB"/>
    <w:rsid w:val="009239C2"/>
    <w:rsid w:val="00924A97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2424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D05B1"/>
    <w:rsid w:val="009D2238"/>
    <w:rsid w:val="009D26B9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797D"/>
    <w:rsid w:val="00A30D10"/>
    <w:rsid w:val="00A31B5C"/>
    <w:rsid w:val="00A340BB"/>
    <w:rsid w:val="00A347FF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1EE8"/>
    <w:rsid w:val="00A7568A"/>
    <w:rsid w:val="00A75BDB"/>
    <w:rsid w:val="00A76E95"/>
    <w:rsid w:val="00A823BE"/>
    <w:rsid w:val="00A845AF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854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2CE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6E7C"/>
    <w:rsid w:val="00B67305"/>
    <w:rsid w:val="00B67CCC"/>
    <w:rsid w:val="00B72C63"/>
    <w:rsid w:val="00B816C4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3B05"/>
    <w:rsid w:val="00BF6687"/>
    <w:rsid w:val="00C010E9"/>
    <w:rsid w:val="00C02240"/>
    <w:rsid w:val="00C04237"/>
    <w:rsid w:val="00C06D68"/>
    <w:rsid w:val="00C10E27"/>
    <w:rsid w:val="00C123FA"/>
    <w:rsid w:val="00C123FE"/>
    <w:rsid w:val="00C1260C"/>
    <w:rsid w:val="00C1447B"/>
    <w:rsid w:val="00C15DF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54EF"/>
    <w:rsid w:val="00C75B17"/>
    <w:rsid w:val="00C76CA1"/>
    <w:rsid w:val="00C76E5D"/>
    <w:rsid w:val="00C8148C"/>
    <w:rsid w:val="00C81E0F"/>
    <w:rsid w:val="00C829A5"/>
    <w:rsid w:val="00C83968"/>
    <w:rsid w:val="00C86041"/>
    <w:rsid w:val="00C91F0E"/>
    <w:rsid w:val="00C92C9C"/>
    <w:rsid w:val="00C930A9"/>
    <w:rsid w:val="00C93212"/>
    <w:rsid w:val="00C93C4C"/>
    <w:rsid w:val="00C959E1"/>
    <w:rsid w:val="00C9679A"/>
    <w:rsid w:val="00CA179A"/>
    <w:rsid w:val="00CA1F94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D24"/>
    <w:rsid w:val="00D87C0D"/>
    <w:rsid w:val="00D94877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1C84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545B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11A9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6E6C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5C54"/>
    <w:rsid w:val="00F16866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565BE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85B67"/>
    <w:rsid w:val="00F9097C"/>
    <w:rsid w:val="00F9135B"/>
    <w:rsid w:val="00F917A7"/>
    <w:rsid w:val="00F92D63"/>
    <w:rsid w:val="00F9401D"/>
    <w:rsid w:val="00F95EA9"/>
    <w:rsid w:val="00F96319"/>
    <w:rsid w:val="00F9667C"/>
    <w:rsid w:val="00F97990"/>
    <w:rsid w:val="00FA05A4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FCAE4-0A3E-4746-9828-C75C0431E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178</cp:revision>
  <cp:lastPrinted>2023-01-24T08:46:00Z</cp:lastPrinted>
  <dcterms:created xsi:type="dcterms:W3CDTF">2021-11-10T10:25:00Z</dcterms:created>
  <dcterms:modified xsi:type="dcterms:W3CDTF">2023-01-24T08:46:00Z</dcterms:modified>
</cp:coreProperties>
</file>