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Pr="00FC010A" w:rsidRDefault="00996515" w:rsidP="00FC010A">
      <w:pPr>
        <w:spacing w:line="240" w:lineRule="auto"/>
        <w:jc w:val="right"/>
      </w:pPr>
      <w:r w:rsidRPr="00FC010A">
        <w:rPr>
          <w:noProof/>
          <w:lang w:eastAsia="ru-R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F013C6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 xml:space="preserve">22.08.2022      </w:t>
      </w:r>
      <w:r w:rsidR="00300D56">
        <w:rPr>
          <w:sz w:val="32"/>
          <w:szCs w:val="32"/>
        </w:rPr>
        <w:t xml:space="preserve">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№ </w:t>
      </w:r>
      <w:r>
        <w:rPr>
          <w:sz w:val="28"/>
          <w:szCs w:val="28"/>
        </w:rPr>
        <w:t>150</w:t>
      </w:r>
    </w:p>
    <w:p w:rsidR="009B7542" w:rsidRDefault="00F013C6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r w:rsidR="00996515">
        <w:rPr>
          <w:sz w:val="28"/>
          <w:szCs w:val="28"/>
        </w:rPr>
        <w:t>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proofErr w:type="gramStart"/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  <w:proofErr w:type="gramEnd"/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изменения в муниципальную программу «Развитие культуры, спорта и молодежной политики»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постановления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r w:rsidR="002C5E38">
        <w:rPr>
          <w:sz w:val="28"/>
          <w:szCs w:val="28"/>
        </w:rPr>
        <w:t>, от 27.12.2021</w:t>
      </w:r>
      <w:proofErr w:type="gramEnd"/>
      <w:r w:rsidR="002C5E38">
        <w:rPr>
          <w:sz w:val="28"/>
          <w:szCs w:val="28"/>
        </w:rPr>
        <w:t xml:space="preserve"> № </w:t>
      </w:r>
      <w:proofErr w:type="gramStart"/>
      <w:r w:rsidR="002C5E38">
        <w:rPr>
          <w:sz w:val="28"/>
          <w:szCs w:val="28"/>
        </w:rPr>
        <w:t>224</w:t>
      </w:r>
      <w:r w:rsidR="00BA0792">
        <w:rPr>
          <w:sz w:val="28"/>
          <w:szCs w:val="28"/>
        </w:rPr>
        <w:t>, от 18.03.2022 № 41</w:t>
      </w:r>
      <w:r>
        <w:rPr>
          <w:sz w:val="28"/>
          <w:szCs w:val="28"/>
        </w:rPr>
        <w:t>) следующие изменения:</w:t>
      </w:r>
      <w:proofErr w:type="gramEnd"/>
    </w:p>
    <w:p w:rsidR="00D57B20" w:rsidRPr="00D57B20" w:rsidRDefault="00D57B20" w:rsidP="008A78F5">
      <w:pPr>
        <w:spacing w:line="33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паспорте муниципальной программы пункт «Объемы ассигнований программы» изложить в следующей редакции:</w:t>
      </w:r>
    </w:p>
    <w:p w:rsidR="00D57B20" w:rsidRPr="00D57B20" w:rsidRDefault="00D57B20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 w:rsidR="00F9135B">
        <w:rPr>
          <w:sz w:val="28"/>
          <w:szCs w:val="28"/>
        </w:rPr>
        <w:t xml:space="preserve">194497,744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D57B20" w:rsidRPr="00D57B20" w:rsidRDefault="00D57B20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 55</w:t>
      </w:r>
      <w:r w:rsidR="00D84D24">
        <w:rPr>
          <w:sz w:val="28"/>
          <w:szCs w:val="28"/>
        </w:rPr>
        <w:t>71</w:t>
      </w:r>
      <w:r w:rsidRPr="00D57B20">
        <w:rPr>
          <w:sz w:val="28"/>
          <w:szCs w:val="28"/>
        </w:rPr>
        <w:t>,</w:t>
      </w:r>
      <w:r w:rsidR="00D84D24">
        <w:rPr>
          <w:sz w:val="28"/>
          <w:szCs w:val="28"/>
        </w:rPr>
        <w:t>0</w:t>
      </w:r>
      <w:r w:rsidRPr="00D57B20">
        <w:rPr>
          <w:sz w:val="28"/>
          <w:szCs w:val="28"/>
        </w:rPr>
        <w:t xml:space="preserve">3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</w:p>
    <w:p w:rsidR="00D57B20" w:rsidRPr="00D57B20" w:rsidRDefault="00D57B20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D57B20">
        <w:rPr>
          <w:sz w:val="28"/>
          <w:szCs w:val="28"/>
        </w:rPr>
        <w:t xml:space="preserve">бластной бюджет – </w:t>
      </w:r>
      <w:r w:rsidR="00F9135B">
        <w:rPr>
          <w:sz w:val="28"/>
          <w:szCs w:val="28"/>
        </w:rPr>
        <w:t>59142,59</w:t>
      </w:r>
      <w:r w:rsidRPr="00D57B20">
        <w:rPr>
          <w:sz w:val="28"/>
          <w:szCs w:val="28"/>
        </w:rPr>
        <w:t xml:space="preserve"> тыс. руб.</w:t>
      </w:r>
    </w:p>
    <w:p w:rsidR="00D57B20" w:rsidRPr="00D57B20" w:rsidRDefault="00017AC4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из </w:t>
      </w:r>
      <w:r w:rsidR="00D57B20">
        <w:rPr>
          <w:sz w:val="28"/>
          <w:szCs w:val="28"/>
        </w:rPr>
        <w:t>р</w:t>
      </w:r>
      <w:r w:rsidR="00D57B20"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="00D57B20"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D57B20" w:rsidRPr="00D57B20">
        <w:rPr>
          <w:sz w:val="28"/>
          <w:szCs w:val="28"/>
        </w:rPr>
        <w:t xml:space="preserve"> – </w:t>
      </w:r>
      <w:r w:rsidR="00F9135B">
        <w:rPr>
          <w:sz w:val="28"/>
          <w:szCs w:val="28"/>
        </w:rPr>
        <w:t>129784,124</w:t>
      </w:r>
      <w:r w:rsidR="00D57B20" w:rsidRPr="00D57B20">
        <w:rPr>
          <w:sz w:val="28"/>
          <w:szCs w:val="28"/>
        </w:rPr>
        <w:t xml:space="preserve"> тыс. руб. </w:t>
      </w:r>
    </w:p>
    <w:p w:rsidR="00D57B20" w:rsidRPr="00D57B20" w:rsidRDefault="00D57B20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 48</w:t>
      </w:r>
      <w:r w:rsidR="006A0777">
        <w:rPr>
          <w:sz w:val="28"/>
          <w:szCs w:val="28"/>
        </w:rPr>
        <w:t>1</w:t>
      </w:r>
      <w:r w:rsidR="00865966">
        <w:rPr>
          <w:sz w:val="28"/>
          <w:szCs w:val="28"/>
        </w:rPr>
        <w:t>26</w:t>
      </w:r>
      <w:r w:rsidRPr="00D57B20">
        <w:rPr>
          <w:sz w:val="28"/>
          <w:szCs w:val="28"/>
        </w:rPr>
        <w:t xml:space="preserve">,544 тыс. руб.  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 w:rsidR="00F9135B">
        <w:rPr>
          <w:rFonts w:cs="Times New Roman"/>
          <w:sz w:val="28"/>
          <w:szCs w:val="28"/>
        </w:rPr>
        <w:t>55431,00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 45526,2 тыс. руб.</w:t>
      </w:r>
    </w:p>
    <w:p w:rsidR="00D57B20" w:rsidRPr="00D57B20" w:rsidRDefault="00D57B20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 45414,0   тыс. руб.</w:t>
      </w:r>
      <w:r w:rsidR="0011280D">
        <w:rPr>
          <w:rFonts w:cs="Times New Roman"/>
          <w:sz w:val="28"/>
          <w:szCs w:val="28"/>
        </w:rPr>
        <w:t>»</w:t>
      </w:r>
      <w:r w:rsidR="00BC6F30">
        <w:rPr>
          <w:rFonts w:cs="Times New Roman"/>
          <w:sz w:val="28"/>
          <w:szCs w:val="28"/>
        </w:rPr>
        <w:t>;</w:t>
      </w:r>
    </w:p>
    <w:p w:rsidR="00D57B20" w:rsidRDefault="003B592E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  <w:r w:rsidR="00D57B20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2</w:t>
      </w:r>
      <w:r w:rsidR="00D57B20">
        <w:rPr>
          <w:rStyle w:val="FontStyle15"/>
          <w:sz w:val="28"/>
          <w:szCs w:val="28"/>
        </w:rPr>
        <w:t xml:space="preserve">. </w:t>
      </w:r>
      <w:r w:rsidR="00301380">
        <w:rPr>
          <w:rStyle w:val="FontStyle15"/>
          <w:sz w:val="28"/>
          <w:szCs w:val="28"/>
        </w:rPr>
        <w:t>Раздел 4 муниципальной программы «Ресурсное обеспечение муниципальной программы» изложить в новой редакции. Приложение № 1.</w:t>
      </w:r>
      <w:r w:rsidR="00BC6F30">
        <w:rPr>
          <w:rStyle w:val="FontStyle15"/>
          <w:sz w:val="28"/>
          <w:szCs w:val="28"/>
        </w:rPr>
        <w:t>;</w:t>
      </w:r>
    </w:p>
    <w:p w:rsidR="00BA0792" w:rsidRDefault="00301380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</w:t>
      </w:r>
      <w:r w:rsidR="003B592E">
        <w:rPr>
          <w:rStyle w:val="FontStyle15"/>
          <w:sz w:val="28"/>
          <w:szCs w:val="28"/>
        </w:rPr>
        <w:t>3</w:t>
      </w:r>
      <w:r>
        <w:rPr>
          <w:rStyle w:val="FontStyle15"/>
          <w:sz w:val="28"/>
          <w:szCs w:val="28"/>
        </w:rPr>
        <w:t xml:space="preserve">. </w:t>
      </w:r>
      <w:r w:rsidR="00BA0792">
        <w:rPr>
          <w:rStyle w:val="FontStyle15"/>
          <w:sz w:val="28"/>
          <w:szCs w:val="28"/>
        </w:rPr>
        <w:t>В п</w:t>
      </w:r>
      <w:r w:rsidR="005253EC">
        <w:rPr>
          <w:rStyle w:val="FontStyle15"/>
          <w:sz w:val="28"/>
          <w:szCs w:val="28"/>
        </w:rPr>
        <w:t>аспорт</w:t>
      </w:r>
      <w:r w:rsidR="00BA0792">
        <w:rPr>
          <w:rStyle w:val="FontStyle15"/>
          <w:sz w:val="28"/>
          <w:szCs w:val="28"/>
        </w:rPr>
        <w:t>е</w:t>
      </w:r>
      <w:r w:rsidR="005253EC">
        <w:rPr>
          <w:rStyle w:val="FontStyle15"/>
          <w:sz w:val="28"/>
          <w:szCs w:val="28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="005253EC">
        <w:rPr>
          <w:rStyle w:val="FontStyle15"/>
          <w:sz w:val="28"/>
          <w:szCs w:val="28"/>
        </w:rPr>
        <w:t>Юрьянская</w:t>
      </w:r>
      <w:proofErr w:type="spellEnd"/>
      <w:r w:rsidR="005253EC">
        <w:rPr>
          <w:rStyle w:val="FontStyle15"/>
          <w:sz w:val="28"/>
          <w:szCs w:val="28"/>
        </w:rPr>
        <w:t xml:space="preserve"> Централизованная библиотечная сист</w:t>
      </w:r>
      <w:r w:rsidR="00380B8A">
        <w:rPr>
          <w:rStyle w:val="FontStyle15"/>
          <w:sz w:val="28"/>
          <w:szCs w:val="28"/>
        </w:rPr>
        <w:t xml:space="preserve">ема» </w:t>
      </w:r>
      <w:r w:rsidR="00BA0792">
        <w:rPr>
          <w:rStyle w:val="FontStyle15"/>
          <w:sz w:val="28"/>
          <w:szCs w:val="28"/>
        </w:rPr>
        <w:t>пункт «Объемы ассигнований подпрограммы» изложить в следующей редакции:</w:t>
      </w:r>
    </w:p>
    <w:p w:rsidR="00BA0792" w:rsidRPr="00D57B20" w:rsidRDefault="00BA0792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>
        <w:rPr>
          <w:sz w:val="28"/>
          <w:szCs w:val="28"/>
        </w:rPr>
        <w:t xml:space="preserve">81282,066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BA0792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 – 55710,03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BA0792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37240,99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BA0792" w:rsidRPr="00D57B20" w:rsidRDefault="00BA0792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D57B20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38470,046 </w:t>
      </w:r>
      <w:r w:rsidRPr="00D57B20">
        <w:rPr>
          <w:sz w:val="28"/>
          <w:szCs w:val="28"/>
        </w:rPr>
        <w:t xml:space="preserve"> тыс. руб. </w:t>
      </w:r>
    </w:p>
    <w:p w:rsidR="00BA0792" w:rsidRPr="00D57B20" w:rsidRDefault="00BA0792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19496,716</w:t>
      </w:r>
      <w:r w:rsidRPr="00D57B20">
        <w:rPr>
          <w:sz w:val="28"/>
          <w:szCs w:val="28"/>
        </w:rPr>
        <w:t xml:space="preserve"> тыс. руб.  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>
        <w:rPr>
          <w:rFonts w:cs="Times New Roman"/>
          <w:sz w:val="28"/>
          <w:szCs w:val="28"/>
        </w:rPr>
        <w:t>26871,05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17507,2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BA0792" w:rsidRPr="00D57B20" w:rsidRDefault="00BA0792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17407,1</w:t>
      </w:r>
      <w:r w:rsidRPr="00D57B20">
        <w:rPr>
          <w:rFonts w:cs="Times New Roman"/>
          <w:sz w:val="28"/>
          <w:szCs w:val="28"/>
        </w:rPr>
        <w:t xml:space="preserve"> тыс. руб.</w:t>
      </w:r>
      <w:r>
        <w:rPr>
          <w:rFonts w:cs="Times New Roman"/>
          <w:sz w:val="28"/>
          <w:szCs w:val="28"/>
        </w:rPr>
        <w:t>»;</w:t>
      </w:r>
    </w:p>
    <w:p w:rsidR="005253EC" w:rsidRDefault="00517AB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1.</w:t>
      </w:r>
      <w:r w:rsidR="003B592E">
        <w:rPr>
          <w:rStyle w:val="FontStyle15"/>
          <w:sz w:val="28"/>
          <w:szCs w:val="28"/>
        </w:rPr>
        <w:t>4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 xml:space="preserve">В паспорте подпрограммы «Молодежь </w:t>
      </w:r>
      <w:proofErr w:type="spellStart"/>
      <w:r w:rsidR="005253EC">
        <w:rPr>
          <w:rStyle w:val="FontStyle15"/>
          <w:sz w:val="28"/>
          <w:szCs w:val="28"/>
        </w:rPr>
        <w:t>Юрьянского</w:t>
      </w:r>
      <w:proofErr w:type="spellEnd"/>
      <w:r w:rsidR="005253EC">
        <w:rPr>
          <w:rStyle w:val="FontStyle15"/>
          <w:sz w:val="28"/>
          <w:szCs w:val="28"/>
        </w:rPr>
        <w:t xml:space="preserve"> района» </w:t>
      </w:r>
      <w:r w:rsidR="003B4A24">
        <w:rPr>
          <w:rStyle w:val="FontStyle15"/>
          <w:sz w:val="28"/>
          <w:szCs w:val="28"/>
        </w:rPr>
        <w:t xml:space="preserve">пункт «Объемы ассигнований подпрограммы» </w:t>
      </w:r>
      <w:r w:rsidR="005253EC">
        <w:rPr>
          <w:rStyle w:val="FontStyle15"/>
          <w:sz w:val="28"/>
          <w:szCs w:val="28"/>
        </w:rPr>
        <w:t xml:space="preserve">изложить в </w:t>
      </w:r>
      <w:r w:rsidR="00BA0792">
        <w:rPr>
          <w:rStyle w:val="FontStyle15"/>
          <w:sz w:val="28"/>
          <w:szCs w:val="28"/>
        </w:rPr>
        <w:t>следующей</w:t>
      </w:r>
      <w:r w:rsidR="005253EC">
        <w:rPr>
          <w:rStyle w:val="FontStyle15"/>
          <w:sz w:val="28"/>
          <w:szCs w:val="28"/>
        </w:rPr>
        <w:t xml:space="preserve"> редакции:</w:t>
      </w:r>
    </w:p>
    <w:p w:rsidR="005253EC" w:rsidRPr="00D57B20" w:rsidRDefault="005253EC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 w:rsidR="00F9135B">
        <w:rPr>
          <w:sz w:val="28"/>
          <w:szCs w:val="28"/>
        </w:rPr>
        <w:t xml:space="preserve">57,00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5253EC" w:rsidRPr="00D57B20" w:rsidRDefault="00017AC4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 w:rsidR="00AD7710">
        <w:rPr>
          <w:sz w:val="28"/>
          <w:szCs w:val="28"/>
        </w:rPr>
        <w:t>.</w:t>
      </w:r>
      <w:r>
        <w:rPr>
          <w:sz w:val="28"/>
          <w:szCs w:val="28"/>
        </w:rPr>
        <w:t xml:space="preserve"> из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5253EC" w:rsidRPr="00D57B20">
        <w:rPr>
          <w:sz w:val="28"/>
          <w:szCs w:val="28"/>
        </w:rPr>
        <w:t xml:space="preserve">– </w:t>
      </w:r>
      <w:r w:rsidR="00F9135B">
        <w:rPr>
          <w:sz w:val="28"/>
          <w:szCs w:val="28"/>
        </w:rPr>
        <w:t xml:space="preserve">57,00 </w:t>
      </w:r>
      <w:r w:rsidR="005253EC" w:rsidRPr="00D57B20">
        <w:rPr>
          <w:sz w:val="28"/>
          <w:szCs w:val="28"/>
        </w:rPr>
        <w:t xml:space="preserve"> тыс. руб. </w:t>
      </w:r>
    </w:p>
    <w:p w:rsidR="005253EC" w:rsidRPr="00D57B20" w:rsidRDefault="005253EC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21,0</w:t>
      </w:r>
      <w:r w:rsidRPr="00D57B20">
        <w:rPr>
          <w:sz w:val="28"/>
          <w:szCs w:val="28"/>
        </w:rPr>
        <w:t xml:space="preserve"> тыс. руб.  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 w:rsidR="00F9135B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>,0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8,0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5253EC" w:rsidRPr="00D57B20" w:rsidRDefault="005253EC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8,0</w:t>
      </w:r>
      <w:r w:rsidRPr="00D57B20">
        <w:rPr>
          <w:rFonts w:cs="Times New Roman"/>
          <w:sz w:val="28"/>
          <w:szCs w:val="28"/>
        </w:rPr>
        <w:t xml:space="preserve"> тыс. руб.</w:t>
      </w:r>
      <w:r w:rsidR="0011280D">
        <w:rPr>
          <w:rFonts w:cs="Times New Roman"/>
          <w:sz w:val="28"/>
          <w:szCs w:val="28"/>
        </w:rPr>
        <w:t>»;</w:t>
      </w:r>
    </w:p>
    <w:p w:rsidR="003B4A24" w:rsidRDefault="005253EC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1.</w:t>
      </w:r>
      <w:r w:rsidR="003B592E">
        <w:rPr>
          <w:rStyle w:val="FontStyle15"/>
          <w:sz w:val="28"/>
          <w:szCs w:val="28"/>
        </w:rPr>
        <w:t>5</w:t>
      </w:r>
      <w:r>
        <w:rPr>
          <w:rStyle w:val="FontStyle15"/>
          <w:sz w:val="28"/>
          <w:szCs w:val="28"/>
        </w:rPr>
        <w:t>. В паспорте подпрограммы «</w:t>
      </w:r>
      <w:r w:rsidR="007967C6">
        <w:rPr>
          <w:rStyle w:val="FontStyle15"/>
          <w:sz w:val="28"/>
          <w:szCs w:val="28"/>
        </w:rPr>
        <w:t>Дополнительное</w:t>
      </w:r>
      <w:r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3B4A24">
        <w:rPr>
          <w:rStyle w:val="FontStyle15"/>
          <w:sz w:val="28"/>
          <w:szCs w:val="28"/>
        </w:rPr>
        <w:t xml:space="preserve"> пункт «Объемы ассигнований подпрограммы»</w:t>
      </w:r>
      <w:r w:rsidR="00BA0792">
        <w:rPr>
          <w:rStyle w:val="FontStyle15"/>
          <w:sz w:val="28"/>
          <w:szCs w:val="28"/>
        </w:rPr>
        <w:t xml:space="preserve"> </w:t>
      </w:r>
      <w:r w:rsidR="003B4A24">
        <w:rPr>
          <w:rStyle w:val="FontStyle15"/>
          <w:sz w:val="28"/>
          <w:szCs w:val="28"/>
        </w:rPr>
        <w:t xml:space="preserve">изложить в </w:t>
      </w:r>
      <w:r w:rsidR="008A78F5">
        <w:rPr>
          <w:rStyle w:val="FontStyle15"/>
          <w:sz w:val="28"/>
          <w:szCs w:val="28"/>
        </w:rPr>
        <w:t>следующей</w:t>
      </w:r>
      <w:r w:rsidR="003B4A24">
        <w:rPr>
          <w:rStyle w:val="FontStyle15"/>
          <w:sz w:val="28"/>
          <w:szCs w:val="28"/>
        </w:rPr>
        <w:t xml:space="preserve"> редакции:</w:t>
      </w:r>
    </w:p>
    <w:p w:rsidR="003B4A24" w:rsidRPr="00D57B20" w:rsidRDefault="003B4A24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 </w:t>
      </w:r>
      <w:r w:rsidR="00F9135B">
        <w:rPr>
          <w:sz w:val="28"/>
          <w:szCs w:val="28"/>
        </w:rPr>
        <w:t xml:space="preserve">84889,378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3B4A24" w:rsidP="008A78F5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областной бюджет – </w:t>
      </w:r>
      <w:r w:rsidR="00F9135B">
        <w:rPr>
          <w:sz w:val="28"/>
          <w:szCs w:val="28"/>
        </w:rPr>
        <w:t xml:space="preserve">21901,6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B4A24" w:rsidRPr="00D57B20" w:rsidRDefault="00017AC4" w:rsidP="008A78F5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ого</w:t>
      </w:r>
      <w:r w:rsidRPr="00D57B20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3B4A24" w:rsidRPr="00D57B20">
        <w:rPr>
          <w:sz w:val="28"/>
          <w:szCs w:val="28"/>
        </w:rPr>
        <w:t xml:space="preserve">– </w:t>
      </w:r>
      <w:r w:rsidR="00F9135B">
        <w:rPr>
          <w:sz w:val="28"/>
          <w:szCs w:val="28"/>
        </w:rPr>
        <w:t>62987,778</w:t>
      </w:r>
      <w:r w:rsidR="003B4A24" w:rsidRPr="00D57B20">
        <w:rPr>
          <w:sz w:val="28"/>
          <w:szCs w:val="28"/>
        </w:rPr>
        <w:t xml:space="preserve"> тыс. руб. </w:t>
      </w:r>
    </w:p>
    <w:p w:rsidR="003B4A24" w:rsidRPr="00D57B20" w:rsidRDefault="003B4A24" w:rsidP="008A78F5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 xml:space="preserve">2021 – </w:t>
      </w:r>
      <w:r>
        <w:rPr>
          <w:sz w:val="28"/>
          <w:szCs w:val="28"/>
        </w:rPr>
        <w:t>21</w:t>
      </w:r>
      <w:r w:rsidR="00602331">
        <w:rPr>
          <w:sz w:val="28"/>
          <w:szCs w:val="28"/>
        </w:rPr>
        <w:t>368</w:t>
      </w:r>
      <w:r w:rsidR="00865966">
        <w:rPr>
          <w:sz w:val="28"/>
          <w:szCs w:val="28"/>
        </w:rPr>
        <w:t>,</w:t>
      </w:r>
      <w:r w:rsidR="00602331">
        <w:rPr>
          <w:sz w:val="28"/>
          <w:szCs w:val="28"/>
        </w:rPr>
        <w:t>12</w:t>
      </w:r>
      <w:r w:rsidR="00865966">
        <w:rPr>
          <w:sz w:val="28"/>
          <w:szCs w:val="28"/>
        </w:rPr>
        <w:t>8</w:t>
      </w:r>
      <w:r w:rsidRPr="00D57B20">
        <w:rPr>
          <w:sz w:val="28"/>
          <w:szCs w:val="28"/>
        </w:rPr>
        <w:t xml:space="preserve"> тыс. руб.  </w:t>
      </w:r>
    </w:p>
    <w:p w:rsidR="003B4A24" w:rsidRPr="00D57B20" w:rsidRDefault="003B4A24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2022 – </w:t>
      </w:r>
      <w:r w:rsidR="00F9135B">
        <w:rPr>
          <w:rFonts w:cs="Times New Roman"/>
          <w:sz w:val="28"/>
          <w:szCs w:val="28"/>
        </w:rPr>
        <w:t>21510,55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3B4A24" w:rsidRPr="00D57B20" w:rsidRDefault="003B4A24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2023 – </w:t>
      </w:r>
      <w:r>
        <w:rPr>
          <w:rFonts w:cs="Times New Roman"/>
          <w:sz w:val="28"/>
          <w:szCs w:val="28"/>
        </w:rPr>
        <w:t>21011,0</w:t>
      </w:r>
      <w:r w:rsidR="00F9135B">
        <w:rPr>
          <w:rFonts w:cs="Times New Roman"/>
          <w:sz w:val="28"/>
          <w:szCs w:val="28"/>
        </w:rPr>
        <w:t>0</w:t>
      </w:r>
      <w:r w:rsidRPr="00D57B20">
        <w:rPr>
          <w:rFonts w:cs="Times New Roman"/>
          <w:sz w:val="28"/>
          <w:szCs w:val="28"/>
        </w:rPr>
        <w:t xml:space="preserve"> тыс. руб.</w:t>
      </w:r>
    </w:p>
    <w:p w:rsidR="003B4A24" w:rsidRPr="00D57B20" w:rsidRDefault="003B4A24" w:rsidP="008A78F5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 xml:space="preserve">2024 – </w:t>
      </w:r>
      <w:r>
        <w:rPr>
          <w:rFonts w:cs="Times New Roman"/>
          <w:sz w:val="28"/>
          <w:szCs w:val="28"/>
        </w:rPr>
        <w:t>20999,7</w:t>
      </w:r>
      <w:r w:rsidRPr="00D57B20">
        <w:rPr>
          <w:rFonts w:cs="Times New Roman"/>
          <w:sz w:val="28"/>
          <w:szCs w:val="28"/>
        </w:rPr>
        <w:t xml:space="preserve"> тыс. руб.</w:t>
      </w:r>
      <w:r w:rsidR="0011280D">
        <w:rPr>
          <w:rFonts w:cs="Times New Roman"/>
          <w:sz w:val="28"/>
          <w:szCs w:val="28"/>
        </w:rPr>
        <w:t>»;</w:t>
      </w:r>
    </w:p>
    <w:p w:rsidR="00E5234F" w:rsidRDefault="003B4A24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1.</w:t>
      </w:r>
      <w:r w:rsidR="00277FE9">
        <w:rPr>
          <w:rStyle w:val="FontStyle15"/>
          <w:sz w:val="28"/>
          <w:szCs w:val="28"/>
        </w:rPr>
        <w:t>6</w:t>
      </w:r>
      <w:r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5765B5">
        <w:rPr>
          <w:rStyle w:val="FontStyle15"/>
          <w:sz w:val="28"/>
          <w:szCs w:val="28"/>
        </w:rPr>
        <w:t>Раздел 4 подпрограммы «Ресурсное обеспечение подпрограммы «Библиотечно-информационное обслуживание населения муниципальным казенным учреждением «</w:t>
      </w:r>
      <w:proofErr w:type="spellStart"/>
      <w:r w:rsidR="005765B5">
        <w:rPr>
          <w:rStyle w:val="FontStyle15"/>
          <w:sz w:val="28"/>
          <w:szCs w:val="28"/>
        </w:rPr>
        <w:t>Юрьянская</w:t>
      </w:r>
      <w:proofErr w:type="spellEnd"/>
      <w:r w:rsidR="005765B5">
        <w:rPr>
          <w:rStyle w:val="FontStyle15"/>
          <w:sz w:val="28"/>
          <w:szCs w:val="28"/>
        </w:rPr>
        <w:t xml:space="preserve"> Централизованная библиотечная система»» </w:t>
      </w:r>
      <w:r w:rsidR="008A78F5">
        <w:rPr>
          <w:rStyle w:val="FontStyle15"/>
          <w:sz w:val="28"/>
          <w:szCs w:val="28"/>
        </w:rPr>
        <w:t xml:space="preserve">приложение № 4 «Ресурсное обеспечение подпрограммы </w:t>
      </w:r>
      <w:proofErr w:type="spellStart"/>
      <w:r w:rsidR="008A78F5">
        <w:rPr>
          <w:rStyle w:val="FontStyle15"/>
          <w:sz w:val="28"/>
          <w:szCs w:val="28"/>
        </w:rPr>
        <w:t>Библиотечно</w:t>
      </w:r>
      <w:proofErr w:type="spellEnd"/>
      <w:r w:rsidR="008A78F5">
        <w:rPr>
          <w:rStyle w:val="FontStyle15"/>
          <w:sz w:val="28"/>
          <w:szCs w:val="28"/>
        </w:rPr>
        <w:t xml:space="preserve"> - информационное обслуживание населения муниципальным казенным учреждениям «</w:t>
      </w:r>
      <w:proofErr w:type="spellStart"/>
      <w:r w:rsidR="008A78F5">
        <w:rPr>
          <w:rStyle w:val="FontStyle15"/>
          <w:sz w:val="28"/>
          <w:szCs w:val="28"/>
        </w:rPr>
        <w:t>Юрьянская</w:t>
      </w:r>
      <w:proofErr w:type="spellEnd"/>
      <w:r w:rsidR="008A78F5">
        <w:rPr>
          <w:rStyle w:val="FontStyle15"/>
          <w:sz w:val="28"/>
          <w:szCs w:val="28"/>
        </w:rPr>
        <w:t xml:space="preserve"> Централизованная библиотечная система»»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8A78F5">
        <w:rPr>
          <w:rStyle w:val="FontStyle15"/>
          <w:sz w:val="28"/>
          <w:szCs w:val="28"/>
        </w:rPr>
        <w:t>следующей</w:t>
      </w:r>
      <w:r w:rsidR="005765B5">
        <w:rPr>
          <w:rStyle w:val="FontStyle15"/>
          <w:sz w:val="28"/>
          <w:szCs w:val="28"/>
        </w:rPr>
        <w:t xml:space="preserve"> редакции. </w:t>
      </w:r>
      <w:r w:rsidR="00E5234F">
        <w:rPr>
          <w:sz w:val="28"/>
          <w:szCs w:val="28"/>
        </w:rPr>
        <w:t xml:space="preserve">Приложение № </w:t>
      </w:r>
      <w:r w:rsidR="008A78F5">
        <w:rPr>
          <w:sz w:val="28"/>
          <w:szCs w:val="28"/>
        </w:rPr>
        <w:t>2</w:t>
      </w:r>
      <w:r w:rsidR="00E5234F">
        <w:rPr>
          <w:sz w:val="28"/>
          <w:szCs w:val="28"/>
        </w:rPr>
        <w:t>;</w:t>
      </w:r>
    </w:p>
    <w:p w:rsidR="00E5234F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3C5E89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7</w:t>
      </w:r>
      <w:r w:rsidR="003C5E89">
        <w:rPr>
          <w:rStyle w:val="FontStyle15"/>
          <w:sz w:val="28"/>
          <w:szCs w:val="28"/>
        </w:rPr>
        <w:t>.</w:t>
      </w:r>
      <w:r w:rsidR="005765B5">
        <w:rPr>
          <w:rStyle w:val="FontStyle15"/>
          <w:sz w:val="28"/>
          <w:szCs w:val="28"/>
        </w:rPr>
        <w:t xml:space="preserve"> Раздел 4 подпрограммы «Ресурсное обеспечение подпрограммы «Молодежь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района» </w:t>
      </w:r>
      <w:r w:rsidR="008A78F5">
        <w:rPr>
          <w:rStyle w:val="FontStyle15"/>
          <w:sz w:val="28"/>
          <w:szCs w:val="28"/>
        </w:rPr>
        <w:t xml:space="preserve">приложение № 7 «Ресурсное обеспечение подпрограммы «Молодежь </w:t>
      </w:r>
      <w:proofErr w:type="spellStart"/>
      <w:r w:rsidR="008A78F5">
        <w:rPr>
          <w:rStyle w:val="FontStyle15"/>
          <w:sz w:val="28"/>
          <w:szCs w:val="28"/>
        </w:rPr>
        <w:t>Юрьянского</w:t>
      </w:r>
      <w:proofErr w:type="spellEnd"/>
      <w:r w:rsidR="008A78F5">
        <w:rPr>
          <w:rStyle w:val="FontStyle15"/>
          <w:sz w:val="28"/>
          <w:szCs w:val="28"/>
        </w:rPr>
        <w:t xml:space="preserve"> района»»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8A78F5">
        <w:rPr>
          <w:rStyle w:val="FontStyle15"/>
          <w:sz w:val="28"/>
          <w:szCs w:val="28"/>
        </w:rPr>
        <w:t>следующей</w:t>
      </w:r>
      <w:r w:rsidR="005765B5">
        <w:rPr>
          <w:rStyle w:val="FontStyle15"/>
          <w:sz w:val="28"/>
          <w:szCs w:val="28"/>
        </w:rPr>
        <w:t xml:space="preserve"> редакции.</w:t>
      </w:r>
      <w:r w:rsidR="00E5234F">
        <w:rPr>
          <w:rStyle w:val="FontStyle15"/>
          <w:sz w:val="28"/>
          <w:szCs w:val="28"/>
        </w:rPr>
        <w:t xml:space="preserve"> Приложение № </w:t>
      </w:r>
      <w:r w:rsidR="008A78F5">
        <w:rPr>
          <w:rStyle w:val="FontStyle15"/>
          <w:sz w:val="28"/>
          <w:szCs w:val="28"/>
        </w:rPr>
        <w:t>3</w:t>
      </w:r>
      <w:r w:rsidR="00E5234F">
        <w:rPr>
          <w:rStyle w:val="FontStyle15"/>
          <w:sz w:val="28"/>
          <w:szCs w:val="28"/>
        </w:rPr>
        <w:t>;</w:t>
      </w:r>
    </w:p>
    <w:p w:rsidR="00E5234F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5765B5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8</w:t>
      </w:r>
      <w:r w:rsidR="005765B5">
        <w:rPr>
          <w:rStyle w:val="FontStyle15"/>
          <w:sz w:val="28"/>
          <w:szCs w:val="28"/>
        </w:rPr>
        <w:t xml:space="preserve">. Раздел 4 подпрограммы «Ресурсное обеспечение подпрограммы «Дополнительное образование детей в школах искусств» </w:t>
      </w:r>
      <w:r w:rsidR="008A78F5">
        <w:rPr>
          <w:rStyle w:val="FontStyle15"/>
          <w:sz w:val="28"/>
          <w:szCs w:val="28"/>
        </w:rPr>
        <w:t xml:space="preserve">приложение № 8 «Ресурсное обеспечение подпрограммы «Дополнительное образование детей в школах искусств»» </w:t>
      </w:r>
      <w:r w:rsidR="005765B5">
        <w:rPr>
          <w:rStyle w:val="FontStyle15"/>
          <w:sz w:val="28"/>
          <w:szCs w:val="28"/>
        </w:rPr>
        <w:t xml:space="preserve">изложить в </w:t>
      </w:r>
      <w:r w:rsidR="008A78F5">
        <w:rPr>
          <w:rStyle w:val="FontStyle15"/>
          <w:sz w:val="28"/>
          <w:szCs w:val="28"/>
        </w:rPr>
        <w:t>следующей</w:t>
      </w:r>
      <w:r w:rsidR="005765B5">
        <w:rPr>
          <w:rStyle w:val="FontStyle15"/>
          <w:sz w:val="28"/>
          <w:szCs w:val="28"/>
        </w:rPr>
        <w:t xml:space="preserve"> редакции.</w:t>
      </w:r>
      <w:r w:rsidR="00C46B4F">
        <w:rPr>
          <w:rStyle w:val="FontStyle15"/>
          <w:sz w:val="28"/>
          <w:szCs w:val="28"/>
        </w:rPr>
        <w:t xml:space="preserve"> </w:t>
      </w:r>
      <w:r w:rsidR="00E5234F">
        <w:rPr>
          <w:rStyle w:val="FontStyle15"/>
          <w:sz w:val="28"/>
          <w:szCs w:val="28"/>
        </w:rPr>
        <w:t xml:space="preserve">Приложение № </w:t>
      </w:r>
      <w:r w:rsidR="008A78F5">
        <w:rPr>
          <w:rStyle w:val="FontStyle15"/>
          <w:sz w:val="28"/>
          <w:szCs w:val="28"/>
        </w:rPr>
        <w:t>4</w:t>
      </w:r>
      <w:r w:rsidR="00E5234F">
        <w:rPr>
          <w:rStyle w:val="FontStyle15"/>
          <w:sz w:val="28"/>
          <w:szCs w:val="28"/>
        </w:rPr>
        <w:t>;</w:t>
      </w:r>
    </w:p>
    <w:p w:rsidR="00EB66D4" w:rsidRDefault="00277FE9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517AB9"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со дня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C754EF" w:rsidRDefault="00277FE9" w:rsidP="008A78F5">
      <w:pPr>
        <w:spacing w:line="336" w:lineRule="auto"/>
        <w:ind w:firstLine="426"/>
      </w:pPr>
      <w:r>
        <w:rPr>
          <w:rStyle w:val="FontStyle15"/>
          <w:sz w:val="28"/>
          <w:szCs w:val="28"/>
        </w:rPr>
        <w:t xml:space="preserve">     </w:t>
      </w:r>
      <w:r w:rsidR="00E62C90"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8A78F5" w:rsidRDefault="008A78F5" w:rsidP="002C5E38">
      <w:pPr>
        <w:spacing w:line="240" w:lineRule="auto"/>
        <w:ind w:firstLine="0"/>
        <w:jc w:val="left"/>
        <w:rPr>
          <w:sz w:val="28"/>
          <w:szCs w:val="28"/>
        </w:rPr>
      </w:pPr>
    </w:p>
    <w:p w:rsidR="008A78F5" w:rsidRDefault="008A78F5" w:rsidP="002C5E38">
      <w:pPr>
        <w:spacing w:line="240" w:lineRule="auto"/>
        <w:ind w:firstLine="0"/>
        <w:jc w:val="left"/>
        <w:rPr>
          <w:sz w:val="28"/>
          <w:szCs w:val="28"/>
        </w:rPr>
      </w:pPr>
    </w:p>
    <w:p w:rsidR="008A78F5" w:rsidRDefault="008A78F5" w:rsidP="002C5E38">
      <w:pPr>
        <w:spacing w:line="240" w:lineRule="auto"/>
        <w:ind w:firstLine="0"/>
        <w:jc w:val="left"/>
        <w:rPr>
          <w:sz w:val="28"/>
          <w:szCs w:val="28"/>
        </w:rPr>
      </w:pPr>
    </w:p>
    <w:p w:rsidR="00C754EF" w:rsidRPr="00FD1963" w:rsidRDefault="00C754EF" w:rsidP="002C5E38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r w:rsidRPr="00FD1963">
        <w:rPr>
          <w:sz w:val="28"/>
          <w:szCs w:val="28"/>
        </w:rPr>
        <w:t xml:space="preserve">Глава </w:t>
      </w:r>
      <w:proofErr w:type="spellStart"/>
      <w:r w:rsidRPr="00FD1963">
        <w:rPr>
          <w:sz w:val="28"/>
          <w:szCs w:val="28"/>
        </w:rPr>
        <w:t>Юрьянского</w:t>
      </w:r>
      <w:proofErr w:type="spellEnd"/>
      <w:r w:rsidRPr="00FD1963">
        <w:rPr>
          <w:sz w:val="28"/>
          <w:szCs w:val="28"/>
        </w:rPr>
        <w:t xml:space="preserve"> района</w:t>
      </w:r>
    </w:p>
    <w:p w:rsidR="00C754EF" w:rsidRDefault="00C754EF" w:rsidP="002C5E38">
      <w:pPr>
        <w:spacing w:line="240" w:lineRule="auto"/>
        <w:ind w:firstLine="0"/>
        <w:jc w:val="left"/>
        <w:rPr>
          <w:sz w:val="36"/>
          <w:szCs w:val="36"/>
        </w:rPr>
      </w:pPr>
      <w:r w:rsidRPr="005F05A2">
        <w:rPr>
          <w:sz w:val="28"/>
          <w:szCs w:val="28"/>
        </w:rPr>
        <w:t xml:space="preserve">Кировской области   </w:t>
      </w:r>
      <w:r w:rsidR="00942EC8">
        <w:rPr>
          <w:sz w:val="28"/>
          <w:szCs w:val="28"/>
        </w:rPr>
        <w:t xml:space="preserve">  </w:t>
      </w:r>
      <w:r w:rsidR="008B3BBE">
        <w:rPr>
          <w:sz w:val="28"/>
          <w:szCs w:val="28"/>
        </w:rPr>
        <w:t xml:space="preserve">  </w:t>
      </w:r>
      <w:r w:rsidR="009824D1">
        <w:rPr>
          <w:sz w:val="28"/>
          <w:szCs w:val="28"/>
        </w:rPr>
        <w:t xml:space="preserve">И.Ю. </w:t>
      </w:r>
      <w:proofErr w:type="spellStart"/>
      <w:r w:rsidR="009824D1">
        <w:rPr>
          <w:sz w:val="28"/>
          <w:szCs w:val="28"/>
        </w:rPr>
        <w:t>Шулаев</w:t>
      </w:r>
      <w:proofErr w:type="spellEnd"/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</w:p>
    <w:p w:rsidR="00F013C6" w:rsidRDefault="00F013C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bookmarkStart w:id="0" w:name="_GoBack"/>
      <w:bookmarkEnd w:id="0"/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301380" w:rsidRPr="00301380">
        <w:rPr>
          <w:rFonts w:cs="Times New Roman"/>
          <w:sz w:val="28"/>
          <w:szCs w:val="28"/>
        </w:rPr>
        <w:t xml:space="preserve">Приложение № 1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proofErr w:type="spellStart"/>
      <w:r w:rsidR="00301380" w:rsidRPr="00301380">
        <w:rPr>
          <w:rFonts w:cs="Times New Roman"/>
          <w:sz w:val="28"/>
          <w:szCs w:val="28"/>
        </w:rPr>
        <w:t>Юрьянского</w:t>
      </w:r>
      <w:proofErr w:type="spellEnd"/>
      <w:r w:rsidR="00301380" w:rsidRPr="00301380">
        <w:rPr>
          <w:rFonts w:cs="Times New Roman"/>
          <w:sz w:val="28"/>
          <w:szCs w:val="28"/>
        </w:rPr>
        <w:t xml:space="preserve"> района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  </w:t>
      </w:r>
      <w:r w:rsidR="00301380" w:rsidRPr="00301380">
        <w:rPr>
          <w:rFonts w:cs="Times New Roman"/>
          <w:sz w:val="28"/>
          <w:szCs w:val="28"/>
        </w:rPr>
        <w:t xml:space="preserve"> 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</w:t>
      </w:r>
      <w:r w:rsidR="00F013C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от </w:t>
      </w:r>
      <w:r w:rsidR="00F013C6">
        <w:rPr>
          <w:rFonts w:cs="Times New Roman"/>
          <w:sz w:val="28"/>
          <w:szCs w:val="28"/>
        </w:rPr>
        <w:t xml:space="preserve">22.08.2022 </w:t>
      </w:r>
      <w:r>
        <w:rPr>
          <w:rFonts w:cs="Times New Roman"/>
          <w:sz w:val="28"/>
          <w:szCs w:val="28"/>
        </w:rPr>
        <w:t>№</w:t>
      </w:r>
      <w:r w:rsidR="00F013C6">
        <w:rPr>
          <w:rFonts w:cs="Times New Roman"/>
          <w:sz w:val="28"/>
          <w:szCs w:val="28"/>
        </w:rPr>
        <w:t xml:space="preserve"> 150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1418"/>
        <w:gridCol w:w="1417"/>
        <w:gridCol w:w="1276"/>
        <w:gridCol w:w="1275"/>
        <w:gridCol w:w="1134"/>
      </w:tblGrid>
      <w:tr w:rsidR="003A64F4" w:rsidRPr="00F013C6" w:rsidTr="00F013C6">
        <w:trPr>
          <w:trHeight w:val="106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Статус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Наименование подпрограммы,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2021 год</w:t>
            </w:r>
            <w:r w:rsidR="00F013C6">
              <w:rPr>
                <w:rFonts w:cs="Times New Roman"/>
                <w:szCs w:val="28"/>
              </w:rPr>
              <w:t>,</w:t>
            </w: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F013C6">
              <w:rPr>
                <w:rFonts w:cs="Times New Roman"/>
                <w:szCs w:val="28"/>
              </w:rPr>
              <w:t>тыс</w:t>
            </w:r>
            <w:proofErr w:type="gramStart"/>
            <w:r w:rsidRPr="00F013C6">
              <w:rPr>
                <w:rFonts w:cs="Times New Roman"/>
                <w:szCs w:val="28"/>
              </w:rPr>
              <w:t>.р</w:t>
            </w:r>
            <w:proofErr w:type="gramEnd"/>
            <w:r w:rsidRPr="00F013C6">
              <w:rPr>
                <w:rFonts w:cs="Times New Roman"/>
                <w:szCs w:val="28"/>
              </w:rPr>
              <w:t>уб</w:t>
            </w:r>
            <w:proofErr w:type="spellEnd"/>
            <w:r w:rsidRPr="00F013C6">
              <w:rPr>
                <w:rFonts w:cs="Times New Roman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2022 год</w:t>
            </w:r>
            <w:r w:rsidR="00F013C6">
              <w:rPr>
                <w:rFonts w:cs="Times New Roman"/>
                <w:szCs w:val="28"/>
              </w:rPr>
              <w:t>,</w:t>
            </w: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F013C6">
              <w:rPr>
                <w:rFonts w:cs="Times New Roman"/>
                <w:szCs w:val="28"/>
              </w:rPr>
              <w:t>тыс</w:t>
            </w:r>
            <w:proofErr w:type="gramStart"/>
            <w:r w:rsidRPr="00F013C6">
              <w:rPr>
                <w:rFonts w:cs="Times New Roman"/>
                <w:szCs w:val="28"/>
              </w:rPr>
              <w:t>.р</w:t>
            </w:r>
            <w:proofErr w:type="gramEnd"/>
            <w:r w:rsidRPr="00F013C6">
              <w:rPr>
                <w:rFonts w:cs="Times New Roman"/>
                <w:szCs w:val="28"/>
              </w:rPr>
              <w:t>уб</w:t>
            </w:r>
            <w:proofErr w:type="spellEnd"/>
            <w:r w:rsidRPr="00F013C6">
              <w:rPr>
                <w:rFonts w:cs="Times New Roman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2023 год</w:t>
            </w:r>
            <w:r w:rsidR="00F013C6">
              <w:rPr>
                <w:rFonts w:cs="Times New Roman"/>
                <w:szCs w:val="28"/>
              </w:rPr>
              <w:t>,</w:t>
            </w: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</w:p>
          <w:p w:rsidR="003A64F4" w:rsidRPr="00F013C6" w:rsidRDefault="003A64F4" w:rsidP="00F013C6">
            <w:pPr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proofErr w:type="spellStart"/>
            <w:r w:rsidRPr="00F013C6">
              <w:rPr>
                <w:rFonts w:cs="Times New Roman"/>
                <w:szCs w:val="28"/>
              </w:rPr>
              <w:t>тыс</w:t>
            </w:r>
            <w:proofErr w:type="gramStart"/>
            <w:r w:rsidRPr="00F013C6">
              <w:rPr>
                <w:rFonts w:cs="Times New Roman"/>
                <w:szCs w:val="28"/>
              </w:rPr>
              <w:t>.р</w:t>
            </w:r>
            <w:proofErr w:type="gramEnd"/>
            <w:r w:rsidRPr="00F013C6">
              <w:rPr>
                <w:rFonts w:cs="Times New Roman"/>
                <w:szCs w:val="28"/>
              </w:rPr>
              <w:t>уб</w:t>
            </w:r>
            <w:proofErr w:type="spellEnd"/>
            <w:r w:rsidRPr="00F013C6">
              <w:rPr>
                <w:rFonts w:cs="Times New Roman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F013C6">
            <w:pPr>
              <w:widowControl/>
              <w:suppressAutoHyphens w:val="0"/>
              <w:autoSpaceDE/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2024 год</w:t>
            </w:r>
            <w:r w:rsidR="00F013C6">
              <w:rPr>
                <w:rFonts w:cs="Times New Roman"/>
                <w:szCs w:val="28"/>
              </w:rPr>
              <w:t>,</w:t>
            </w:r>
          </w:p>
          <w:p w:rsidR="003A64F4" w:rsidRPr="00F013C6" w:rsidRDefault="003A64F4" w:rsidP="00F013C6">
            <w:pPr>
              <w:widowControl/>
              <w:suppressAutoHyphens w:val="0"/>
              <w:autoSpaceDE/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</w:p>
          <w:p w:rsidR="003A64F4" w:rsidRPr="00F013C6" w:rsidRDefault="003A64F4" w:rsidP="00F013C6">
            <w:pPr>
              <w:widowControl/>
              <w:suppressAutoHyphens w:val="0"/>
              <w:autoSpaceDE/>
              <w:spacing w:line="240" w:lineRule="auto"/>
              <w:ind w:left="-109" w:right="-108" w:firstLine="0"/>
              <w:jc w:val="center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тыс. руб.</w:t>
            </w:r>
          </w:p>
        </w:tc>
      </w:tr>
      <w:tr w:rsidR="003A64F4" w:rsidRPr="00F013C6" w:rsidTr="00F013C6">
        <w:trPr>
          <w:trHeight w:val="1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Муниципальная программа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«Развитие культуры, спорта и молодежной политики в </w:t>
            </w:r>
            <w:proofErr w:type="spellStart"/>
            <w:r w:rsidRPr="00F013C6">
              <w:rPr>
                <w:rFonts w:cs="Times New Roman"/>
                <w:szCs w:val="28"/>
              </w:rPr>
              <w:t>Юрьянском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районе»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063091" w:rsidP="002F1EB1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48</w:t>
            </w:r>
            <w:r w:rsidR="002F1EB1" w:rsidRPr="00F013C6">
              <w:rPr>
                <w:rFonts w:cs="Times New Roman"/>
                <w:szCs w:val="28"/>
              </w:rPr>
              <w:t>1</w:t>
            </w:r>
            <w:r w:rsidRPr="00F013C6">
              <w:rPr>
                <w:rFonts w:cs="Times New Roman"/>
                <w:szCs w:val="28"/>
              </w:rPr>
              <w:t>26,544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AD08DE" w:rsidP="00F65F25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cs="Times New Roman"/>
                <w:szCs w:val="28"/>
                <w:lang w:val="en-US"/>
              </w:rPr>
            </w:pPr>
            <w:r w:rsidRPr="00F013C6">
              <w:rPr>
                <w:rFonts w:cs="Times New Roman"/>
                <w:szCs w:val="28"/>
              </w:rPr>
              <w:t>55431,00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3A64F4" w:rsidP="00F11D51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45526,2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3A64F4" w:rsidP="00E62C90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45414,</w:t>
            </w:r>
            <w:r w:rsidR="00E62C90" w:rsidRPr="00F013C6">
              <w:rPr>
                <w:rFonts w:cs="Times New Roman"/>
                <w:szCs w:val="28"/>
              </w:rPr>
              <w:t>0</w:t>
            </w:r>
          </w:p>
        </w:tc>
      </w:tr>
      <w:tr w:rsidR="003A64F4" w:rsidRPr="00F013C6" w:rsidTr="00F013C6">
        <w:trPr>
          <w:trHeight w:val="537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C829A5" w:rsidP="00357FA7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5309,0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</w:tr>
      <w:tr w:rsidR="003A64F4" w:rsidRPr="00F013C6" w:rsidTr="00F013C6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Областной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F52522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17221,19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F9135B" w:rsidP="00F9135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  <w:lang w:val="en-US"/>
              </w:rPr>
              <w:t>15921</w:t>
            </w:r>
            <w:r w:rsidRPr="00F013C6">
              <w:rPr>
                <w:rFonts w:cs="Times New Roman"/>
                <w:szCs w:val="28"/>
              </w:rPr>
              <w:t>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13000</w:t>
            </w:r>
          </w:p>
        </w:tc>
      </w:tr>
      <w:tr w:rsidR="003A64F4" w:rsidRPr="00F013C6" w:rsidTr="00F013C6">
        <w:trPr>
          <w:trHeight w:val="294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6F0199" w:rsidP="002F1EB1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3</w:t>
            </w:r>
            <w:r w:rsidR="002F1EB1" w:rsidRPr="00F013C6">
              <w:rPr>
                <w:rFonts w:cs="Times New Roman"/>
                <w:szCs w:val="28"/>
              </w:rPr>
              <w:t>06</w:t>
            </w:r>
            <w:r w:rsidRPr="00F013C6">
              <w:rPr>
                <w:rFonts w:cs="Times New Roman"/>
                <w:szCs w:val="28"/>
              </w:rPr>
              <w:t>43,324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F9135B" w:rsidP="00E86AF2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34200,6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32526,2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042118" w:rsidP="00DA69EF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32414,</w:t>
            </w:r>
            <w:r w:rsidR="00DA69EF" w:rsidRPr="00F013C6">
              <w:rPr>
                <w:rFonts w:cs="Times New Roman"/>
                <w:szCs w:val="28"/>
              </w:rPr>
              <w:t>0</w:t>
            </w:r>
          </w:p>
        </w:tc>
      </w:tr>
      <w:tr w:rsidR="003A64F4" w:rsidRPr="00F013C6" w:rsidTr="00F013C6">
        <w:trPr>
          <w:trHeight w:val="10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«Развитие физической культуры и спорта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 </w:t>
            </w:r>
            <w:proofErr w:type="spellStart"/>
            <w:r w:rsidRPr="00F013C6">
              <w:rPr>
                <w:rFonts w:cs="Times New Roman"/>
                <w:szCs w:val="28"/>
              </w:rPr>
              <w:t>Юрьянском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районе»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</w:tr>
      <w:tr w:rsidR="003A64F4" w:rsidRPr="00F013C6" w:rsidTr="00F013C6">
        <w:trPr>
          <w:trHeight w:val="46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68,5</w:t>
            </w:r>
          </w:p>
        </w:tc>
      </w:tr>
      <w:tr w:rsidR="003A64F4" w:rsidRPr="00F013C6" w:rsidTr="00F013C6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</w:tr>
      <w:tr w:rsidR="003A64F4" w:rsidRPr="00F013C6" w:rsidTr="00F013C6">
        <w:trPr>
          <w:trHeight w:val="22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bCs/>
                <w:szCs w:val="28"/>
              </w:rPr>
            </w:pPr>
            <w:r w:rsidRPr="00F013C6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bCs/>
                <w:szCs w:val="28"/>
              </w:rPr>
              <w:t>«</w:t>
            </w:r>
            <w:r w:rsidRPr="00F013C6">
              <w:rPr>
                <w:rFonts w:cs="Times New Roman"/>
                <w:szCs w:val="28"/>
              </w:rPr>
              <w:t xml:space="preserve">Молодежь </w:t>
            </w:r>
            <w:proofErr w:type="spellStart"/>
            <w:r w:rsidRPr="00F013C6">
              <w:rPr>
                <w:rFonts w:cs="Times New Roman"/>
                <w:szCs w:val="28"/>
              </w:rPr>
              <w:t>Юрьянского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района»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4D476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</w:tr>
      <w:tr w:rsidR="003A64F4" w:rsidRPr="00F013C6" w:rsidTr="00F013C6">
        <w:trPr>
          <w:trHeight w:val="406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4D476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</w:t>
            </w:r>
            <w:r w:rsidR="003A64F4" w:rsidRPr="00F013C6">
              <w:rPr>
                <w:rFonts w:cs="Times New Roman"/>
                <w:szCs w:val="28"/>
              </w:rPr>
              <w:t>,0</w:t>
            </w:r>
          </w:p>
        </w:tc>
      </w:tr>
      <w:tr w:rsidR="003A64F4" w:rsidRPr="00F013C6" w:rsidTr="00F013C6">
        <w:trPr>
          <w:trHeight w:val="298"/>
        </w:trPr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tabs>
                <w:tab w:val="left" w:pos="-98"/>
              </w:tabs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«Совершенствование информационно-методического и бухгалтерского обеспечения деятельности учреждений культуры </w:t>
            </w:r>
            <w:proofErr w:type="spellStart"/>
            <w:r w:rsidRPr="00F013C6">
              <w:rPr>
                <w:rFonts w:cs="Times New Roman"/>
                <w:szCs w:val="28"/>
              </w:rPr>
              <w:t>Юрьянского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района»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F013C6" w:rsidRDefault="00F52522" w:rsidP="00F52522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DB3F2B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</w:tr>
      <w:tr w:rsidR="003A64F4" w:rsidRPr="00F013C6" w:rsidTr="00F013C6">
        <w:trPr>
          <w:trHeight w:val="60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4F4" w:rsidRPr="00F013C6" w:rsidRDefault="00F52522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DB3F2B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4907,6</w:t>
            </w:r>
          </w:p>
        </w:tc>
      </w:tr>
      <w:tr w:rsidR="003A64F4" w:rsidRPr="00F013C6" w:rsidTr="00F013C6">
        <w:trPr>
          <w:trHeight w:val="263"/>
        </w:trPr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«</w:t>
            </w:r>
            <w:proofErr w:type="spellStart"/>
            <w:r w:rsidRPr="00F013C6">
              <w:rPr>
                <w:rFonts w:cs="Times New Roman"/>
                <w:szCs w:val="28"/>
              </w:rPr>
              <w:t>Библиотечно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- </w:t>
            </w:r>
            <w:r w:rsidRPr="00F013C6">
              <w:rPr>
                <w:rFonts w:cs="Times New Roman"/>
                <w:szCs w:val="26"/>
              </w:rPr>
              <w:t>информационно</w:t>
            </w:r>
            <w:r w:rsidRPr="00F013C6">
              <w:rPr>
                <w:rFonts w:cs="Times New Roman"/>
                <w:szCs w:val="28"/>
              </w:rPr>
              <w:t>е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обслуживание населения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муниципальным казённым учреждением «</w:t>
            </w:r>
            <w:proofErr w:type="spellStart"/>
            <w:r w:rsidRPr="00F013C6">
              <w:rPr>
                <w:rFonts w:cs="Times New Roman"/>
                <w:szCs w:val="28"/>
              </w:rPr>
              <w:t>Юрьянская</w:t>
            </w:r>
            <w:proofErr w:type="spellEnd"/>
            <w:r w:rsidRPr="00F013C6">
              <w:rPr>
                <w:rFonts w:cs="Times New Roman"/>
                <w:szCs w:val="28"/>
              </w:rPr>
              <w:t xml:space="preserve"> Централизованная библиотечная система»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A64F4" w:rsidRPr="00F013C6" w:rsidRDefault="002F1EB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19496,716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64" w:rsidRPr="00F013C6" w:rsidRDefault="00F9135B" w:rsidP="004D4764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26871,05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17507,2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F4" w:rsidRPr="00F013C6" w:rsidRDefault="005B7F31" w:rsidP="00E62C90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17407,</w:t>
            </w:r>
            <w:r w:rsidR="00E62C90" w:rsidRPr="00F013C6">
              <w:rPr>
                <w:rFonts w:cs="Times New Roman"/>
                <w:szCs w:val="28"/>
              </w:rPr>
              <w:t>1</w:t>
            </w:r>
          </w:p>
        </w:tc>
      </w:tr>
      <w:tr w:rsidR="003A64F4" w:rsidRPr="00F013C6" w:rsidTr="00F013C6">
        <w:trPr>
          <w:trHeight w:val="556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865966" w:rsidP="00A75BD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530</w:t>
            </w:r>
            <w:r w:rsidR="00A75BDB" w:rsidRPr="00F013C6">
              <w:rPr>
                <w:rFonts w:cs="Times New Roman"/>
                <w:szCs w:val="28"/>
              </w:rPr>
              <w:t>9</w:t>
            </w:r>
            <w:r w:rsidRPr="00F013C6">
              <w:rPr>
                <w:rFonts w:cs="Times New Roman"/>
                <w:szCs w:val="28"/>
              </w:rPr>
              <w:t>,</w:t>
            </w:r>
            <w:r w:rsidR="00A75BDB" w:rsidRPr="00F013C6">
              <w:rPr>
                <w:rFonts w:cs="Times New Roman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86596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-</w:t>
            </w:r>
          </w:p>
        </w:tc>
      </w:tr>
      <w:tr w:rsidR="003A64F4" w:rsidRPr="00F013C6" w:rsidTr="00F013C6">
        <w:trPr>
          <w:trHeight w:val="430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F52522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10466,39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4D4764" w:rsidP="00F9135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10</w:t>
            </w:r>
            <w:r w:rsidR="00F9135B" w:rsidRPr="00F013C6">
              <w:rPr>
                <w:rFonts w:cs="Times New Roman"/>
                <w:szCs w:val="28"/>
              </w:rPr>
              <w:t>774</w:t>
            </w:r>
            <w:r w:rsidRPr="00F013C6">
              <w:rPr>
                <w:rFonts w:cs="Times New Roman"/>
                <w:szCs w:val="28"/>
              </w:rPr>
              <w:t>,</w:t>
            </w:r>
            <w:r w:rsidR="00F9135B" w:rsidRPr="00F013C6">
              <w:rPr>
                <w:rFonts w:cs="Times New Roman"/>
                <w:szCs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864085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864085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8000</w:t>
            </w:r>
          </w:p>
        </w:tc>
      </w:tr>
      <w:tr w:rsidR="003A64F4" w:rsidRPr="00F013C6" w:rsidTr="00F013C6">
        <w:trPr>
          <w:trHeight w:val="25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Районный 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2F1EB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8768,296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F9135B" w:rsidP="00DB3F2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10787,45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864085" w:rsidP="00A20230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950</w:t>
            </w:r>
            <w:r w:rsidR="00A20230" w:rsidRPr="00F013C6">
              <w:rPr>
                <w:rFonts w:cs="Times New Roman"/>
                <w:szCs w:val="28"/>
              </w:rPr>
              <w:t>7</w:t>
            </w:r>
            <w:r w:rsidRPr="00F013C6">
              <w:rPr>
                <w:rFonts w:cs="Times New Roman"/>
                <w:szCs w:val="28"/>
              </w:rPr>
              <w:t>,</w:t>
            </w:r>
            <w:r w:rsidR="00A20230" w:rsidRPr="00F013C6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A20230" w:rsidP="00E62C90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9407,</w:t>
            </w:r>
            <w:r w:rsidR="00E62C90" w:rsidRPr="00F013C6">
              <w:rPr>
                <w:rFonts w:cs="Times New Roman"/>
                <w:szCs w:val="28"/>
              </w:rPr>
              <w:t>1</w:t>
            </w:r>
          </w:p>
        </w:tc>
      </w:tr>
      <w:tr w:rsidR="003A64F4" w:rsidRPr="00F013C6" w:rsidTr="00F013C6">
        <w:trPr>
          <w:trHeight w:val="199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подпрограмма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«Дополнительное образование детей</w:t>
            </w:r>
          </w:p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 школах искусств»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4F4" w:rsidRPr="00F013C6" w:rsidRDefault="002F1EB1" w:rsidP="00F52522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21368,128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F9135B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21510,55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704352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21011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4F4" w:rsidRPr="00F013C6" w:rsidRDefault="00704352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20999,7</w:t>
            </w:r>
          </w:p>
        </w:tc>
      </w:tr>
      <w:tr w:rsidR="000F7BD6" w:rsidRPr="00F013C6" w:rsidTr="00F013C6">
        <w:trPr>
          <w:trHeight w:val="418"/>
        </w:trPr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F013C6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F7BD6" w:rsidRPr="00F013C6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6754,8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F013C6" w:rsidRDefault="000F7BD6" w:rsidP="004D4764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</w:t>
            </w:r>
            <w:r w:rsidR="004D4764" w:rsidRPr="00F013C6">
              <w:rPr>
                <w:rFonts w:cs="Times New Roman"/>
                <w:szCs w:val="28"/>
              </w:rPr>
              <w:t>146,8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5000</w:t>
            </w:r>
          </w:p>
        </w:tc>
      </w:tr>
      <w:tr w:rsidR="000F7BD6" w:rsidRPr="00F013C6" w:rsidTr="00F013C6">
        <w:trPr>
          <w:trHeight w:val="274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F7BD6" w:rsidRPr="00F013C6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BD6" w:rsidRPr="00F013C6" w:rsidRDefault="000F7BD6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D6" w:rsidRPr="00F013C6" w:rsidRDefault="002F1EB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14613,328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F013C6" w:rsidRDefault="00F9135B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16363,75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16011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15999,7</w:t>
            </w:r>
          </w:p>
        </w:tc>
      </w:tr>
      <w:tr w:rsidR="003A64F4" w:rsidRPr="00F013C6" w:rsidTr="00F013C6">
        <w:trPr>
          <w:trHeight w:val="27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lastRenderedPageBreak/>
              <w:t>Отдельное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2F1EB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6F0199" w:rsidP="0004211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0F7BD6" w:rsidP="00A20230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2023,</w:t>
            </w:r>
            <w:r w:rsidR="00A20230" w:rsidRPr="00F013C6">
              <w:rPr>
                <w:rFonts w:cs="Times New Roman"/>
                <w:szCs w:val="28"/>
              </w:rPr>
              <w:t>1</w:t>
            </w:r>
          </w:p>
        </w:tc>
      </w:tr>
      <w:tr w:rsidR="003A64F4" w:rsidRPr="00F013C6" w:rsidTr="00F013C6">
        <w:trPr>
          <w:trHeight w:val="440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64F4" w:rsidRPr="00F013C6" w:rsidRDefault="003A64F4" w:rsidP="005253EC">
            <w:pPr>
              <w:snapToGrid w:val="0"/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A64F4" w:rsidRPr="00F013C6" w:rsidRDefault="003A64F4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64F4" w:rsidRPr="00F013C6" w:rsidRDefault="002F1EB1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1885,5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6F0199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64F4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013C6">
              <w:rPr>
                <w:rFonts w:cs="Times New Roman"/>
                <w:szCs w:val="28"/>
              </w:rPr>
              <w:t>2023,</w:t>
            </w:r>
            <w:r w:rsidR="00A20230" w:rsidRPr="00F013C6">
              <w:rPr>
                <w:rFonts w:cs="Times New Roman"/>
                <w:szCs w:val="28"/>
              </w:rPr>
              <w:t>1</w:t>
            </w:r>
          </w:p>
          <w:p w:rsidR="000F7BD6" w:rsidRPr="00F013C6" w:rsidRDefault="000F7BD6" w:rsidP="005253EC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</w:p>
        </w:tc>
      </w:tr>
    </w:tbl>
    <w:p w:rsidR="00C754EF" w:rsidRPr="00C61403" w:rsidRDefault="00C754EF" w:rsidP="00F013C6">
      <w:pPr>
        <w:ind w:firstLine="0"/>
        <w:rPr>
          <w:rFonts w:cs="Times New Roman"/>
          <w:color w:val="FF0000"/>
          <w:sz w:val="28"/>
          <w:szCs w:val="28"/>
        </w:rPr>
      </w:pPr>
    </w:p>
    <w:sectPr w:rsidR="00C754EF" w:rsidRPr="00C61403" w:rsidSect="00F013C6">
      <w:pgSz w:w="11906" w:h="16838"/>
      <w:pgMar w:top="1134" w:right="850" w:bottom="851" w:left="1418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55F" w:rsidRPr="00102CDD" w:rsidRDefault="00EA555F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EA555F" w:rsidRPr="00102CDD" w:rsidRDefault="00EA555F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55F" w:rsidRPr="00102CDD" w:rsidRDefault="00EA555F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EA555F" w:rsidRPr="00102CDD" w:rsidRDefault="00EA555F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333CE"/>
    <w:rsid w:val="00133A3A"/>
    <w:rsid w:val="00133BE9"/>
    <w:rsid w:val="00140CE0"/>
    <w:rsid w:val="00141CEE"/>
    <w:rsid w:val="00142304"/>
    <w:rsid w:val="0014281C"/>
    <w:rsid w:val="00150485"/>
    <w:rsid w:val="001523DF"/>
    <w:rsid w:val="001525DD"/>
    <w:rsid w:val="001532C1"/>
    <w:rsid w:val="00153B1F"/>
    <w:rsid w:val="00155FA9"/>
    <w:rsid w:val="00161DAD"/>
    <w:rsid w:val="001642BB"/>
    <w:rsid w:val="00167AA4"/>
    <w:rsid w:val="001712AE"/>
    <w:rsid w:val="00172C8D"/>
    <w:rsid w:val="0017358C"/>
    <w:rsid w:val="00180535"/>
    <w:rsid w:val="00181D02"/>
    <w:rsid w:val="00182F38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790F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7FE9"/>
    <w:rsid w:val="0028214C"/>
    <w:rsid w:val="00282539"/>
    <w:rsid w:val="00283706"/>
    <w:rsid w:val="002866B1"/>
    <w:rsid w:val="002876C4"/>
    <w:rsid w:val="00295C7B"/>
    <w:rsid w:val="002963E4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70748"/>
    <w:rsid w:val="003716E9"/>
    <w:rsid w:val="00372E9D"/>
    <w:rsid w:val="003732D3"/>
    <w:rsid w:val="003743DC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E1A"/>
    <w:rsid w:val="003B4A24"/>
    <w:rsid w:val="003B592E"/>
    <w:rsid w:val="003B7703"/>
    <w:rsid w:val="003B7ECE"/>
    <w:rsid w:val="003C0639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59C6"/>
    <w:rsid w:val="005D03CF"/>
    <w:rsid w:val="005D1FF8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4B4B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FBD"/>
    <w:rsid w:val="006E518C"/>
    <w:rsid w:val="006E5369"/>
    <w:rsid w:val="006E5C1E"/>
    <w:rsid w:val="006E66FB"/>
    <w:rsid w:val="006F0199"/>
    <w:rsid w:val="006F113A"/>
    <w:rsid w:val="006F2EA3"/>
    <w:rsid w:val="006F5DDE"/>
    <w:rsid w:val="00704352"/>
    <w:rsid w:val="007059D5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904"/>
    <w:rsid w:val="007F5012"/>
    <w:rsid w:val="007F5EF4"/>
    <w:rsid w:val="007F678A"/>
    <w:rsid w:val="008012DE"/>
    <w:rsid w:val="00805512"/>
    <w:rsid w:val="00805E34"/>
    <w:rsid w:val="008112B0"/>
    <w:rsid w:val="00812232"/>
    <w:rsid w:val="0081242F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85EBF"/>
    <w:rsid w:val="008865CC"/>
    <w:rsid w:val="008923F8"/>
    <w:rsid w:val="00895089"/>
    <w:rsid w:val="00896ED5"/>
    <w:rsid w:val="008A0EB4"/>
    <w:rsid w:val="008A617E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6BAC"/>
    <w:rsid w:val="00916D4F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46C2"/>
    <w:rsid w:val="009A5070"/>
    <w:rsid w:val="009A6B03"/>
    <w:rsid w:val="009B0292"/>
    <w:rsid w:val="009B3B6E"/>
    <w:rsid w:val="009B3F72"/>
    <w:rsid w:val="009B47A1"/>
    <w:rsid w:val="009B4907"/>
    <w:rsid w:val="009B7542"/>
    <w:rsid w:val="009C266D"/>
    <w:rsid w:val="009D2238"/>
    <w:rsid w:val="009D26B9"/>
    <w:rsid w:val="009D40CC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D08DE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748B"/>
    <w:rsid w:val="00B13A10"/>
    <w:rsid w:val="00B14CE9"/>
    <w:rsid w:val="00B2608B"/>
    <w:rsid w:val="00B26E4C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42C25"/>
    <w:rsid w:val="00C46B4F"/>
    <w:rsid w:val="00C4759D"/>
    <w:rsid w:val="00C4794B"/>
    <w:rsid w:val="00C47D6C"/>
    <w:rsid w:val="00C537E3"/>
    <w:rsid w:val="00C544A2"/>
    <w:rsid w:val="00C61403"/>
    <w:rsid w:val="00C6330F"/>
    <w:rsid w:val="00C64505"/>
    <w:rsid w:val="00C64771"/>
    <w:rsid w:val="00C65643"/>
    <w:rsid w:val="00C6745D"/>
    <w:rsid w:val="00C754EF"/>
    <w:rsid w:val="00C75B17"/>
    <w:rsid w:val="00C76CA1"/>
    <w:rsid w:val="00C76E5D"/>
    <w:rsid w:val="00C81E0F"/>
    <w:rsid w:val="00C829A5"/>
    <w:rsid w:val="00C83968"/>
    <w:rsid w:val="00C86041"/>
    <w:rsid w:val="00C92C9C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6AB8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A51"/>
    <w:rsid w:val="00DE6395"/>
    <w:rsid w:val="00DE63A8"/>
    <w:rsid w:val="00DF03A0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700C"/>
    <w:rsid w:val="00E978F5"/>
    <w:rsid w:val="00EA1B91"/>
    <w:rsid w:val="00EA2E70"/>
    <w:rsid w:val="00EA3D3A"/>
    <w:rsid w:val="00EA555F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71EC"/>
    <w:rsid w:val="00EF1BD1"/>
    <w:rsid w:val="00EF45B1"/>
    <w:rsid w:val="00F013C6"/>
    <w:rsid w:val="00F02215"/>
    <w:rsid w:val="00F02792"/>
    <w:rsid w:val="00F02D3B"/>
    <w:rsid w:val="00F065F6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40543"/>
    <w:rsid w:val="00F4284D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6319"/>
    <w:rsid w:val="00F9667C"/>
    <w:rsid w:val="00F97990"/>
    <w:rsid w:val="00FA05A4"/>
    <w:rsid w:val="00FA3C3A"/>
    <w:rsid w:val="00FA4223"/>
    <w:rsid w:val="00FB1FF0"/>
    <w:rsid w:val="00FB21DF"/>
    <w:rsid w:val="00FB4FBD"/>
    <w:rsid w:val="00FB6BDB"/>
    <w:rsid w:val="00FC010A"/>
    <w:rsid w:val="00FC1889"/>
    <w:rsid w:val="00FC4CED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FF5EB-ECE3-429F-BF44-90978E37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105</cp:revision>
  <cp:lastPrinted>2022-08-02T05:37:00Z</cp:lastPrinted>
  <dcterms:created xsi:type="dcterms:W3CDTF">2021-11-10T10:25:00Z</dcterms:created>
  <dcterms:modified xsi:type="dcterms:W3CDTF">2022-08-26T05:37:00Z</dcterms:modified>
</cp:coreProperties>
</file>