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24" w:rsidRDefault="00355EA8" w:rsidP="00996515">
      <w:pPr>
        <w:spacing w:line="240" w:lineRule="auto"/>
        <w:jc w:val="center"/>
        <w:rPr>
          <w:b/>
          <w:sz w:val="28"/>
          <w:szCs w:val="28"/>
        </w:rPr>
      </w:pPr>
      <w:r w:rsidRPr="00355EA8">
        <w:rPr>
          <w:b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265402</wp:posOffset>
            </wp:positionV>
            <wp:extent cx="481882" cy="596348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355EA8" w:rsidRDefault="00355EA8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Default="00890F75" w:rsidP="00DB04AC">
      <w:pPr>
        <w:spacing w:after="360" w:line="240" w:lineRule="auto"/>
        <w:ind w:firstLine="0"/>
        <w:jc w:val="left"/>
        <w:rPr>
          <w:sz w:val="36"/>
          <w:szCs w:val="36"/>
        </w:rPr>
      </w:pPr>
      <w:r>
        <w:rPr>
          <w:sz w:val="32"/>
          <w:szCs w:val="32"/>
        </w:rPr>
        <w:t>21.04.2023</w:t>
      </w:r>
      <w:r w:rsidR="00300D56">
        <w:rPr>
          <w:sz w:val="32"/>
          <w:szCs w:val="32"/>
        </w:rPr>
        <w:t xml:space="preserve">   </w:t>
      </w:r>
      <w:r w:rsidR="00805512">
        <w:rPr>
          <w:sz w:val="32"/>
          <w:szCs w:val="32"/>
        </w:rPr>
        <w:t xml:space="preserve">                                                                                 </w:t>
      </w:r>
      <w:r w:rsidR="00300D56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</w:t>
      </w:r>
      <w:r w:rsidR="00300D56">
        <w:rPr>
          <w:sz w:val="32"/>
          <w:szCs w:val="32"/>
        </w:rPr>
        <w:t>№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72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 w:rsidRPr="00481502">
        <w:rPr>
          <w:b/>
          <w:sz w:val="28"/>
          <w:szCs w:val="28"/>
        </w:rPr>
        <w:t>О</w:t>
      </w:r>
      <w:r w:rsidR="00805512">
        <w:rPr>
          <w:b/>
          <w:sz w:val="28"/>
          <w:szCs w:val="28"/>
        </w:rPr>
        <w:t xml:space="preserve"> </w:t>
      </w:r>
      <w:r w:rsidR="00D57B20">
        <w:rPr>
          <w:b/>
          <w:sz w:val="28"/>
          <w:szCs w:val="28"/>
        </w:rPr>
        <w:t>внесении изменений в</w:t>
      </w:r>
      <w:r w:rsidR="00805512">
        <w:rPr>
          <w:b/>
          <w:sz w:val="28"/>
          <w:szCs w:val="28"/>
        </w:rPr>
        <w:t xml:space="preserve"> </w:t>
      </w:r>
      <w:r w:rsidR="0011280D">
        <w:rPr>
          <w:b/>
          <w:sz w:val="28"/>
          <w:szCs w:val="28"/>
        </w:rPr>
        <w:t xml:space="preserve">постановление администрации </w:t>
      </w:r>
    </w:p>
    <w:p w:rsidR="00481502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Юрьянско</w:t>
      </w:r>
      <w:r w:rsidR="0011280D">
        <w:rPr>
          <w:b/>
          <w:sz w:val="28"/>
          <w:szCs w:val="28"/>
        </w:rPr>
        <w:t>го</w:t>
      </w:r>
      <w:proofErr w:type="spellEnd"/>
      <w:r w:rsidR="0011280D">
        <w:rPr>
          <w:b/>
          <w:sz w:val="28"/>
          <w:szCs w:val="28"/>
        </w:rPr>
        <w:t xml:space="preserve"> района Кировской области от 13.11.2020 № 219</w:t>
      </w:r>
    </w:p>
    <w:p w:rsidR="0011280D" w:rsidRPr="00677927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481502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 w:val="28"/>
          <w:szCs w:val="28"/>
        </w:rPr>
      </w:pPr>
      <w:r w:rsidRPr="00481502">
        <w:rPr>
          <w:rFonts w:cs="Times New Roman"/>
          <w:sz w:val="28"/>
          <w:szCs w:val="28"/>
        </w:rPr>
        <w:t xml:space="preserve">В соответствии с </w:t>
      </w:r>
      <w:r w:rsidR="00C754EF">
        <w:rPr>
          <w:rFonts w:cs="Times New Roman"/>
          <w:sz w:val="28"/>
          <w:szCs w:val="28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</w:t>
      </w:r>
      <w:proofErr w:type="gramStart"/>
      <w:r w:rsidR="00C754EF">
        <w:rPr>
          <w:rFonts w:cs="Times New Roman"/>
          <w:sz w:val="28"/>
          <w:szCs w:val="28"/>
        </w:rPr>
        <w:t>от</w:t>
      </w:r>
      <w:proofErr w:type="gramEnd"/>
      <w:r w:rsidR="00C754EF">
        <w:rPr>
          <w:rFonts w:cs="Times New Roman"/>
          <w:sz w:val="28"/>
          <w:szCs w:val="28"/>
        </w:rPr>
        <w:t xml:space="preserve"> </w:t>
      </w:r>
      <w:proofErr w:type="gramStart"/>
      <w:r w:rsidR="00C754EF">
        <w:rPr>
          <w:rFonts w:cs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 и распоряжением  администрации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района»</w:t>
      </w:r>
      <w:r w:rsidR="00912D87">
        <w:rPr>
          <w:rFonts w:cs="Times New Roman"/>
          <w:sz w:val="28"/>
          <w:szCs w:val="28"/>
        </w:rPr>
        <w:t xml:space="preserve">, решение </w:t>
      </w:r>
      <w:proofErr w:type="spellStart"/>
      <w:r w:rsidR="00912D87">
        <w:rPr>
          <w:rFonts w:cs="Times New Roman"/>
          <w:sz w:val="28"/>
          <w:szCs w:val="28"/>
        </w:rPr>
        <w:t>Юрьянской</w:t>
      </w:r>
      <w:proofErr w:type="spellEnd"/>
      <w:r w:rsidR="00912D87">
        <w:rPr>
          <w:rFonts w:cs="Times New Roman"/>
          <w:sz w:val="28"/>
          <w:szCs w:val="28"/>
        </w:rPr>
        <w:t xml:space="preserve"> районной думы от 14.12.2022 г.</w:t>
      </w:r>
      <w:r w:rsidR="00912D87" w:rsidRPr="00912D87">
        <w:rPr>
          <w:rFonts w:cs="Times New Roman"/>
          <w:sz w:val="28"/>
          <w:szCs w:val="28"/>
        </w:rPr>
        <w:t xml:space="preserve"> </w:t>
      </w:r>
      <w:r w:rsidR="00912D87">
        <w:rPr>
          <w:rFonts w:cs="Times New Roman"/>
          <w:sz w:val="28"/>
          <w:szCs w:val="28"/>
        </w:rPr>
        <w:t xml:space="preserve">№ 11/2 «Об утверждении бюджета </w:t>
      </w:r>
      <w:proofErr w:type="spellStart"/>
      <w:r w:rsidR="00912D87">
        <w:rPr>
          <w:rFonts w:cs="Times New Roman"/>
          <w:sz w:val="28"/>
          <w:szCs w:val="28"/>
        </w:rPr>
        <w:t>Юрьянского</w:t>
      </w:r>
      <w:proofErr w:type="spellEnd"/>
      <w:r w:rsidR="00912D87">
        <w:rPr>
          <w:rFonts w:cs="Times New Roman"/>
          <w:sz w:val="28"/>
          <w:szCs w:val="28"/>
        </w:rPr>
        <w:t xml:space="preserve"> муниципального района на 2023 год и на плановый период 2024 и 2025 годов»</w:t>
      </w:r>
      <w:r w:rsidR="00C754EF">
        <w:rPr>
          <w:rFonts w:cs="Times New Roman"/>
          <w:sz w:val="28"/>
          <w:szCs w:val="28"/>
        </w:rPr>
        <w:t xml:space="preserve"> администрация </w:t>
      </w:r>
      <w:proofErr w:type="spellStart"/>
      <w:r w:rsidR="00C754EF">
        <w:rPr>
          <w:rFonts w:cs="Times New Roman"/>
          <w:sz w:val="28"/>
          <w:szCs w:val="28"/>
        </w:rPr>
        <w:t>Юрьянского</w:t>
      </w:r>
      <w:proofErr w:type="spellEnd"/>
      <w:r w:rsidR="00C754EF">
        <w:rPr>
          <w:rFonts w:cs="Times New Roman"/>
          <w:sz w:val="28"/>
          <w:szCs w:val="28"/>
        </w:rPr>
        <w:t xml:space="preserve"> района ПОСТАНОВЛЯЕТ:</w:t>
      </w:r>
      <w:proofErr w:type="gramEnd"/>
    </w:p>
    <w:p w:rsidR="00EB66D4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муниципальную программу «Развитие культуры, спорта и молодежной политики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 xml:space="preserve">в </w:t>
      </w:r>
      <w:proofErr w:type="spellStart"/>
      <w:r w:rsidR="00694776">
        <w:rPr>
          <w:sz w:val="28"/>
          <w:szCs w:val="28"/>
        </w:rPr>
        <w:t>Юрьянском</w:t>
      </w:r>
      <w:proofErr w:type="spellEnd"/>
      <w:r w:rsidR="00694776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 xml:space="preserve">» (далее – муниципальная программа), утвержденную постановлением 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>
        <w:rPr>
          <w:sz w:val="28"/>
          <w:szCs w:val="28"/>
        </w:rPr>
        <w:t>Юрьянском</w:t>
      </w:r>
      <w:proofErr w:type="spellEnd"/>
      <w:r>
        <w:rPr>
          <w:sz w:val="28"/>
          <w:szCs w:val="28"/>
        </w:rPr>
        <w:t xml:space="preserve"> районе» (в редакции постановлени</w:t>
      </w:r>
      <w:r w:rsidR="0034084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от 23.03.2021 № 46, от 25.05.2021 № 87, от 14.07.2021 № 108, от 24.11.2021 № 189</w:t>
      </w:r>
      <w:proofErr w:type="gramEnd"/>
      <w:r w:rsidR="002C5E38">
        <w:rPr>
          <w:sz w:val="28"/>
          <w:szCs w:val="28"/>
        </w:rPr>
        <w:t xml:space="preserve">, от </w:t>
      </w:r>
      <w:r w:rsidR="002C5E38" w:rsidRPr="00C21A59">
        <w:rPr>
          <w:sz w:val="28"/>
          <w:szCs w:val="28"/>
        </w:rPr>
        <w:t>27.12.2021 № 224</w:t>
      </w:r>
      <w:r w:rsidR="00BA0792">
        <w:rPr>
          <w:sz w:val="28"/>
          <w:szCs w:val="28"/>
        </w:rPr>
        <w:t>, от 18.03.2022 № 41</w:t>
      </w:r>
      <w:r w:rsidR="007F593A">
        <w:rPr>
          <w:sz w:val="28"/>
          <w:szCs w:val="28"/>
        </w:rPr>
        <w:t>, от 22.08.2022</w:t>
      </w:r>
      <w:r w:rsidR="00890F75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>№ 150</w:t>
      </w:r>
      <w:r w:rsidR="00D31A92">
        <w:rPr>
          <w:sz w:val="28"/>
          <w:szCs w:val="28"/>
        </w:rPr>
        <w:t>, от 13.12.2022</w:t>
      </w:r>
      <w:r w:rsidR="00890F75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>№ 232</w:t>
      </w:r>
      <w:r w:rsidR="007D5AF7">
        <w:rPr>
          <w:sz w:val="28"/>
          <w:szCs w:val="28"/>
        </w:rPr>
        <w:t xml:space="preserve">, </w:t>
      </w:r>
      <w:r w:rsidR="005F1402">
        <w:rPr>
          <w:sz w:val="28"/>
          <w:szCs w:val="28"/>
        </w:rPr>
        <w:t>от 23.01.2023</w:t>
      </w:r>
      <w:r w:rsidR="00890F75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>№ 12</w:t>
      </w:r>
      <w:r>
        <w:rPr>
          <w:sz w:val="28"/>
          <w:szCs w:val="28"/>
        </w:rPr>
        <w:t>) следующие изменения:</w:t>
      </w:r>
    </w:p>
    <w:p w:rsidR="0016310A" w:rsidRPr="00D57B20" w:rsidRDefault="00D57B20" w:rsidP="0016310A">
      <w:pPr>
        <w:spacing w:line="336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57D1">
        <w:rPr>
          <w:sz w:val="28"/>
          <w:szCs w:val="28"/>
        </w:rPr>
        <w:t>1.1.</w:t>
      </w:r>
      <w:r w:rsidR="00A347FF">
        <w:rPr>
          <w:sz w:val="28"/>
          <w:szCs w:val="28"/>
        </w:rPr>
        <w:t xml:space="preserve"> </w:t>
      </w:r>
      <w:r w:rsidR="0016310A">
        <w:rPr>
          <w:sz w:val="28"/>
          <w:szCs w:val="28"/>
        </w:rPr>
        <w:t xml:space="preserve">В паспорте муниципальной программы </w:t>
      </w:r>
      <w:r w:rsidR="003D0DFD">
        <w:rPr>
          <w:sz w:val="28"/>
          <w:szCs w:val="28"/>
        </w:rPr>
        <w:t>«</w:t>
      </w:r>
      <w:r w:rsidR="00655903">
        <w:rPr>
          <w:sz w:val="28"/>
          <w:szCs w:val="28"/>
        </w:rPr>
        <w:t>Развитие культуры, спорта и молодежной политики</w:t>
      </w:r>
      <w:r w:rsidR="00655903" w:rsidRPr="00694776">
        <w:rPr>
          <w:sz w:val="28"/>
          <w:szCs w:val="28"/>
        </w:rPr>
        <w:t xml:space="preserve"> </w:t>
      </w:r>
      <w:r w:rsidR="00655903">
        <w:rPr>
          <w:sz w:val="28"/>
          <w:szCs w:val="28"/>
        </w:rPr>
        <w:t xml:space="preserve">в </w:t>
      </w:r>
      <w:proofErr w:type="spellStart"/>
      <w:r w:rsidR="00655903">
        <w:rPr>
          <w:sz w:val="28"/>
          <w:szCs w:val="28"/>
        </w:rPr>
        <w:t>Юрьянском</w:t>
      </w:r>
      <w:proofErr w:type="spellEnd"/>
      <w:r w:rsidR="00655903">
        <w:rPr>
          <w:sz w:val="28"/>
          <w:szCs w:val="28"/>
        </w:rPr>
        <w:t xml:space="preserve"> районе»</w:t>
      </w:r>
      <w:r w:rsidR="003D0DFD">
        <w:rPr>
          <w:sz w:val="28"/>
          <w:szCs w:val="28"/>
        </w:rPr>
        <w:t xml:space="preserve"> </w:t>
      </w:r>
      <w:r w:rsidR="0016310A">
        <w:rPr>
          <w:sz w:val="28"/>
          <w:szCs w:val="28"/>
        </w:rPr>
        <w:t xml:space="preserve">пункт «Объемы ассигнований </w:t>
      </w:r>
      <w:r w:rsidR="0016310A">
        <w:rPr>
          <w:sz w:val="28"/>
          <w:szCs w:val="28"/>
        </w:rPr>
        <w:lastRenderedPageBreak/>
        <w:t>программы» изложить в следующей редакции:</w:t>
      </w:r>
    </w:p>
    <w:p w:rsidR="0016310A" w:rsidRPr="00D57B20" w:rsidRDefault="0016310A" w:rsidP="0016310A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257443,144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="00890F75">
        <w:rPr>
          <w:sz w:val="28"/>
          <w:szCs w:val="28"/>
        </w:rPr>
        <w:t>:</w:t>
      </w:r>
    </w:p>
    <w:p w:rsidR="0016310A" w:rsidRPr="00D57B20" w:rsidRDefault="0016310A" w:rsidP="0016310A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</w:t>
      </w:r>
      <w:r w:rsidR="009E2D34">
        <w:rPr>
          <w:sz w:val="28"/>
          <w:szCs w:val="28"/>
        </w:rPr>
        <w:t>6094,33</w:t>
      </w:r>
      <w:r>
        <w:rPr>
          <w:sz w:val="28"/>
          <w:szCs w:val="28"/>
        </w:rPr>
        <w:t xml:space="preserve">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 w:rsidR="003D0DFD">
        <w:rPr>
          <w:sz w:val="28"/>
          <w:szCs w:val="28"/>
        </w:rPr>
        <w:t>;</w:t>
      </w:r>
    </w:p>
    <w:p w:rsidR="0016310A" w:rsidRPr="00D57B20" w:rsidRDefault="0016310A" w:rsidP="0016310A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9E2D34">
        <w:rPr>
          <w:sz w:val="28"/>
          <w:szCs w:val="28"/>
        </w:rPr>
        <w:t>85356,39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 w:rsidR="003D0DFD">
        <w:rPr>
          <w:sz w:val="28"/>
          <w:szCs w:val="28"/>
        </w:rPr>
        <w:t>;</w:t>
      </w:r>
    </w:p>
    <w:p w:rsidR="0016310A" w:rsidRPr="00D57B20" w:rsidRDefault="0016310A" w:rsidP="0016310A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16599</w:t>
      </w:r>
      <w:r w:rsidR="009E2D34">
        <w:rPr>
          <w:sz w:val="28"/>
          <w:szCs w:val="28"/>
        </w:rPr>
        <w:t>2</w:t>
      </w:r>
      <w:r>
        <w:rPr>
          <w:sz w:val="28"/>
          <w:szCs w:val="28"/>
        </w:rPr>
        <w:t xml:space="preserve">,424 </w:t>
      </w:r>
      <w:r w:rsidRPr="00D57B20">
        <w:rPr>
          <w:sz w:val="28"/>
          <w:szCs w:val="28"/>
        </w:rPr>
        <w:t xml:space="preserve">тыс. руб. </w:t>
      </w:r>
    </w:p>
    <w:p w:rsidR="0016310A" w:rsidRPr="00D57B20" w:rsidRDefault="0016310A" w:rsidP="0016310A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48126,544 </w:t>
      </w:r>
      <w:r w:rsidRPr="00D57B20">
        <w:rPr>
          <w:sz w:val="28"/>
          <w:szCs w:val="28"/>
        </w:rPr>
        <w:t>тыс. руб.</w:t>
      </w:r>
      <w:r w:rsidR="003D0DFD"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16310A" w:rsidRPr="00D57B20" w:rsidRDefault="0016310A" w:rsidP="0016310A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56171,0 </w:t>
      </w:r>
      <w:r w:rsidRPr="00D57B20">
        <w:rPr>
          <w:rFonts w:cs="Times New Roman"/>
          <w:sz w:val="28"/>
          <w:szCs w:val="28"/>
        </w:rPr>
        <w:t>тыс. руб.</w:t>
      </w:r>
      <w:r w:rsidR="003D0DFD">
        <w:rPr>
          <w:rFonts w:cs="Times New Roman"/>
          <w:sz w:val="28"/>
          <w:szCs w:val="28"/>
        </w:rPr>
        <w:t>;</w:t>
      </w:r>
    </w:p>
    <w:p w:rsidR="0016310A" w:rsidRPr="00D57B20" w:rsidRDefault="0016310A" w:rsidP="0016310A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56301,6  </w:t>
      </w:r>
      <w:r w:rsidRPr="00D57B20">
        <w:rPr>
          <w:rFonts w:cs="Times New Roman"/>
          <w:sz w:val="28"/>
          <w:szCs w:val="28"/>
        </w:rPr>
        <w:t>тыс. руб.</w:t>
      </w:r>
      <w:r w:rsidR="003D0DFD">
        <w:rPr>
          <w:rFonts w:cs="Times New Roman"/>
          <w:sz w:val="28"/>
          <w:szCs w:val="28"/>
        </w:rPr>
        <w:t>;</w:t>
      </w:r>
    </w:p>
    <w:p w:rsidR="0016310A" w:rsidRDefault="0016310A" w:rsidP="0016310A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48509,2 </w:t>
      </w:r>
      <w:r w:rsidRPr="00D57B20">
        <w:rPr>
          <w:rFonts w:cs="Times New Roman"/>
          <w:sz w:val="28"/>
          <w:szCs w:val="28"/>
        </w:rPr>
        <w:t>тыс. руб.</w:t>
      </w:r>
      <w:r w:rsidR="003D0DFD">
        <w:rPr>
          <w:rFonts w:cs="Times New Roman"/>
          <w:sz w:val="28"/>
          <w:szCs w:val="28"/>
        </w:rPr>
        <w:t>;</w:t>
      </w:r>
    </w:p>
    <w:p w:rsidR="0016310A" w:rsidRPr="00D57B20" w:rsidRDefault="0016310A" w:rsidP="0016310A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48334,8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</w:t>
      </w:r>
      <w:r w:rsidR="00890F75">
        <w:rPr>
          <w:rFonts w:cs="Times New Roman"/>
          <w:sz w:val="28"/>
          <w:szCs w:val="28"/>
        </w:rPr>
        <w:t>;</w:t>
      </w:r>
    </w:p>
    <w:p w:rsidR="0016310A" w:rsidRDefault="0016310A" w:rsidP="0016310A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1.2.</w:t>
      </w:r>
      <w:r w:rsidR="00F729E5">
        <w:rPr>
          <w:rStyle w:val="FontStyle15"/>
          <w:sz w:val="28"/>
          <w:szCs w:val="28"/>
        </w:rPr>
        <w:t xml:space="preserve"> В р</w:t>
      </w:r>
      <w:r>
        <w:rPr>
          <w:rStyle w:val="FontStyle15"/>
          <w:sz w:val="28"/>
          <w:szCs w:val="28"/>
        </w:rPr>
        <w:t>аздел</w:t>
      </w:r>
      <w:r w:rsidR="00F729E5">
        <w:rPr>
          <w:rStyle w:val="FontStyle15"/>
          <w:sz w:val="28"/>
          <w:szCs w:val="28"/>
        </w:rPr>
        <w:t>е</w:t>
      </w:r>
      <w:r>
        <w:rPr>
          <w:rStyle w:val="FontStyle15"/>
          <w:sz w:val="28"/>
          <w:szCs w:val="28"/>
        </w:rPr>
        <w:t xml:space="preserve"> 4 муниципальной программы</w:t>
      </w:r>
      <w:r w:rsidR="003D0DFD">
        <w:rPr>
          <w:rStyle w:val="FontStyle15"/>
          <w:sz w:val="28"/>
          <w:szCs w:val="28"/>
        </w:rPr>
        <w:t xml:space="preserve"> «</w:t>
      </w:r>
      <w:r w:rsidR="00655903">
        <w:rPr>
          <w:sz w:val="28"/>
          <w:szCs w:val="28"/>
        </w:rPr>
        <w:t>Развитие культуры, спорта и молодежной политики</w:t>
      </w:r>
      <w:r w:rsidR="00655903" w:rsidRPr="00694776">
        <w:rPr>
          <w:sz w:val="28"/>
          <w:szCs w:val="28"/>
        </w:rPr>
        <w:t xml:space="preserve"> </w:t>
      </w:r>
      <w:r w:rsidR="00655903">
        <w:rPr>
          <w:sz w:val="28"/>
          <w:szCs w:val="28"/>
        </w:rPr>
        <w:t xml:space="preserve">в </w:t>
      </w:r>
      <w:proofErr w:type="spellStart"/>
      <w:r w:rsidR="00655903">
        <w:rPr>
          <w:sz w:val="28"/>
          <w:szCs w:val="28"/>
        </w:rPr>
        <w:t>Юрьянском</w:t>
      </w:r>
      <w:proofErr w:type="spellEnd"/>
      <w:r w:rsidR="00655903">
        <w:rPr>
          <w:sz w:val="28"/>
          <w:szCs w:val="28"/>
        </w:rPr>
        <w:t xml:space="preserve"> районе»</w:t>
      </w:r>
      <w:r>
        <w:rPr>
          <w:rStyle w:val="FontStyle15"/>
          <w:sz w:val="28"/>
          <w:szCs w:val="28"/>
        </w:rPr>
        <w:t xml:space="preserve"> </w:t>
      </w:r>
      <w:r w:rsidR="00F729E5">
        <w:rPr>
          <w:rStyle w:val="FontStyle15"/>
          <w:sz w:val="28"/>
          <w:szCs w:val="28"/>
        </w:rPr>
        <w:t xml:space="preserve">приложение </w:t>
      </w:r>
      <w:r>
        <w:rPr>
          <w:rStyle w:val="FontStyle15"/>
          <w:sz w:val="28"/>
          <w:szCs w:val="28"/>
        </w:rPr>
        <w:t>«Ресурсное обеспечение муниципальной программы» изложить в новой редакции. Приложение № 1.;</w:t>
      </w:r>
    </w:p>
    <w:p w:rsidR="003D0DFD" w:rsidRPr="00D57B20" w:rsidRDefault="00F729E5" w:rsidP="003D0DF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</w:t>
      </w:r>
      <w:r w:rsidR="00D57B20">
        <w:rPr>
          <w:rStyle w:val="FontStyle15"/>
          <w:sz w:val="28"/>
          <w:szCs w:val="28"/>
        </w:rPr>
        <w:t>1.</w:t>
      </w:r>
      <w:r w:rsidR="00CA179A">
        <w:rPr>
          <w:rStyle w:val="FontStyle15"/>
          <w:sz w:val="28"/>
          <w:szCs w:val="28"/>
        </w:rPr>
        <w:t>3</w:t>
      </w:r>
      <w:r w:rsidR="00D57B20">
        <w:rPr>
          <w:rStyle w:val="FontStyle15"/>
          <w:sz w:val="28"/>
          <w:szCs w:val="28"/>
        </w:rPr>
        <w:t>.</w:t>
      </w:r>
      <w:r w:rsidR="00CA179A">
        <w:rPr>
          <w:rStyle w:val="FontStyle15"/>
          <w:sz w:val="28"/>
          <w:szCs w:val="28"/>
        </w:rPr>
        <w:t xml:space="preserve"> </w:t>
      </w:r>
      <w:r w:rsidR="003D0DFD">
        <w:rPr>
          <w:rStyle w:val="FontStyle15"/>
          <w:sz w:val="28"/>
          <w:szCs w:val="28"/>
        </w:rPr>
        <w:t>В</w:t>
      </w:r>
      <w:r w:rsidR="00605F46">
        <w:rPr>
          <w:rStyle w:val="FontStyle15"/>
          <w:sz w:val="28"/>
          <w:szCs w:val="28"/>
        </w:rPr>
        <w:t xml:space="preserve"> </w:t>
      </w:r>
      <w:r w:rsidR="003D0DFD">
        <w:rPr>
          <w:rStyle w:val="FontStyle15"/>
          <w:sz w:val="28"/>
          <w:szCs w:val="28"/>
        </w:rPr>
        <w:t>п</w:t>
      </w:r>
      <w:r w:rsidR="00605F46">
        <w:rPr>
          <w:rStyle w:val="FontStyle15"/>
          <w:sz w:val="28"/>
          <w:szCs w:val="28"/>
        </w:rPr>
        <w:t>аспорт</w:t>
      </w:r>
      <w:r w:rsidR="003D0DFD">
        <w:rPr>
          <w:rStyle w:val="FontStyle15"/>
          <w:sz w:val="28"/>
          <w:szCs w:val="28"/>
        </w:rPr>
        <w:t>е</w:t>
      </w:r>
      <w:r w:rsidR="00605F46">
        <w:rPr>
          <w:rStyle w:val="FontStyle15"/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605F46">
        <w:rPr>
          <w:rStyle w:val="FontStyle15"/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605F46">
        <w:rPr>
          <w:rStyle w:val="FontStyle15"/>
          <w:sz w:val="28"/>
          <w:szCs w:val="28"/>
        </w:rPr>
        <w:t>Юрьянская</w:t>
      </w:r>
      <w:proofErr w:type="spellEnd"/>
      <w:r w:rsidR="00605F46">
        <w:rPr>
          <w:rStyle w:val="FontStyle15"/>
          <w:sz w:val="28"/>
          <w:szCs w:val="28"/>
        </w:rPr>
        <w:t xml:space="preserve"> Централизованная библиотечная система» </w:t>
      </w:r>
      <w:r w:rsidR="003D0DFD">
        <w:rPr>
          <w:rStyle w:val="FontStyle15"/>
          <w:sz w:val="28"/>
          <w:szCs w:val="28"/>
        </w:rPr>
        <w:t xml:space="preserve">пункт </w:t>
      </w:r>
      <w:r w:rsidR="003D0DFD">
        <w:rPr>
          <w:sz w:val="28"/>
          <w:szCs w:val="28"/>
        </w:rPr>
        <w:t>«Объемы ассигнований программы» изложить в следующей редакции:</w:t>
      </w:r>
    </w:p>
    <w:p w:rsidR="003D0DFD" w:rsidRPr="00D57B20" w:rsidRDefault="003D0DFD" w:rsidP="003D0DF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108210,9</w:t>
      </w:r>
      <w:r w:rsidR="00C739B2">
        <w:rPr>
          <w:sz w:val="28"/>
          <w:szCs w:val="28"/>
        </w:rPr>
        <w:t>1</w:t>
      </w:r>
      <w:r>
        <w:rPr>
          <w:sz w:val="28"/>
          <w:szCs w:val="28"/>
        </w:rPr>
        <w:t xml:space="preserve">6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федеральный бюджет –</w:t>
      </w:r>
      <w:r>
        <w:rPr>
          <w:sz w:val="28"/>
          <w:szCs w:val="28"/>
        </w:rPr>
        <w:t xml:space="preserve">   </w:t>
      </w:r>
      <w:r w:rsidR="00C739B2">
        <w:rPr>
          <w:sz w:val="28"/>
          <w:szCs w:val="28"/>
        </w:rPr>
        <w:t>6094,33</w:t>
      </w:r>
      <w:r>
        <w:rPr>
          <w:sz w:val="28"/>
          <w:szCs w:val="28"/>
        </w:rPr>
        <w:t xml:space="preserve"> </w:t>
      </w:r>
      <w:proofErr w:type="spellStart"/>
      <w:r w:rsidRPr="00D57B20">
        <w:rPr>
          <w:sz w:val="28"/>
          <w:szCs w:val="28"/>
        </w:rPr>
        <w:t>тыс</w:t>
      </w:r>
      <w:proofErr w:type="gramStart"/>
      <w:r w:rsidRPr="00D57B20">
        <w:rPr>
          <w:sz w:val="28"/>
          <w:szCs w:val="28"/>
        </w:rPr>
        <w:t>.р</w:t>
      </w:r>
      <w:proofErr w:type="gramEnd"/>
      <w:r w:rsidRPr="00D57B20">
        <w:rPr>
          <w:sz w:val="28"/>
          <w:szCs w:val="28"/>
        </w:rPr>
        <w:t>уб</w:t>
      </w:r>
      <w:proofErr w:type="spellEnd"/>
      <w:r w:rsidRPr="00D57B20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D57B20">
        <w:rPr>
          <w:sz w:val="28"/>
          <w:szCs w:val="28"/>
        </w:rPr>
        <w:t>бластной бюджет –</w:t>
      </w:r>
      <w:r>
        <w:rPr>
          <w:sz w:val="28"/>
          <w:szCs w:val="28"/>
        </w:rPr>
        <w:t xml:space="preserve">  </w:t>
      </w:r>
      <w:r w:rsidR="00C739B2">
        <w:rPr>
          <w:sz w:val="28"/>
          <w:szCs w:val="28"/>
        </w:rPr>
        <w:t>54761,39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4735</w:t>
      </w:r>
      <w:r w:rsidR="00C739B2">
        <w:rPr>
          <w:sz w:val="28"/>
          <w:szCs w:val="28"/>
        </w:rPr>
        <w:t>5</w:t>
      </w:r>
      <w:r>
        <w:rPr>
          <w:sz w:val="28"/>
          <w:szCs w:val="28"/>
        </w:rPr>
        <w:t xml:space="preserve">,196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3D0DFD" w:rsidRPr="00D57B20" w:rsidRDefault="003D0DFD" w:rsidP="003D0DF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19496,716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27036,1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23275,9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19257,7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05F46" w:rsidRDefault="00890F75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19144,5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.»;</w:t>
      </w:r>
    </w:p>
    <w:p w:rsidR="00A347FF" w:rsidRDefault="00F729E5" w:rsidP="00C9679A">
      <w:pPr>
        <w:spacing w:line="336" w:lineRule="auto"/>
        <w:ind w:firstLine="426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CA179A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>4</w:t>
      </w:r>
      <w:r w:rsidR="00CA179A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В р</w:t>
      </w:r>
      <w:r w:rsidR="00A347FF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="00A347FF">
        <w:rPr>
          <w:sz w:val="28"/>
          <w:szCs w:val="28"/>
        </w:rPr>
        <w:t xml:space="preserve"> 4 </w:t>
      </w:r>
      <w:r w:rsidR="00694776">
        <w:rPr>
          <w:sz w:val="28"/>
          <w:szCs w:val="28"/>
        </w:rPr>
        <w:t xml:space="preserve">муниципальной </w:t>
      </w:r>
      <w:r w:rsidR="00A347FF">
        <w:rPr>
          <w:sz w:val="28"/>
          <w:szCs w:val="28"/>
        </w:rPr>
        <w:t>подпрограммы «Библиотечно-информационное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</w:t>
      </w:r>
      <w:r w:rsidR="00076DBB">
        <w:rPr>
          <w:sz w:val="28"/>
          <w:szCs w:val="28"/>
        </w:rPr>
        <w:t>»</w:t>
      </w:r>
      <w:r w:rsidR="00A347FF">
        <w:rPr>
          <w:sz w:val="28"/>
          <w:szCs w:val="28"/>
        </w:rPr>
        <w:t xml:space="preserve"> приложение  «Ресурсное обеспечение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A347FF">
        <w:rPr>
          <w:sz w:val="28"/>
          <w:szCs w:val="28"/>
        </w:rPr>
        <w:t xml:space="preserve"> подпрограммы </w:t>
      </w:r>
      <w:r w:rsidR="00F95EA9">
        <w:rPr>
          <w:sz w:val="28"/>
          <w:szCs w:val="28"/>
        </w:rPr>
        <w:t>«</w:t>
      </w:r>
      <w:proofErr w:type="spellStart"/>
      <w:r w:rsidR="00A347FF">
        <w:rPr>
          <w:sz w:val="28"/>
          <w:szCs w:val="28"/>
        </w:rPr>
        <w:t>Библиотечно</w:t>
      </w:r>
      <w:proofErr w:type="spellEnd"/>
      <w:r w:rsidR="00890F75">
        <w:rPr>
          <w:sz w:val="28"/>
          <w:szCs w:val="28"/>
        </w:rPr>
        <w:t xml:space="preserve"> </w:t>
      </w:r>
      <w:r w:rsidR="00A347FF">
        <w:rPr>
          <w:sz w:val="28"/>
          <w:szCs w:val="28"/>
        </w:rPr>
        <w:t>– информационное обслуживание населения муниципальным казенным учреждением «</w:t>
      </w:r>
      <w:proofErr w:type="spellStart"/>
      <w:r w:rsidR="00A347FF">
        <w:rPr>
          <w:sz w:val="28"/>
          <w:szCs w:val="28"/>
        </w:rPr>
        <w:t>Юрьянская</w:t>
      </w:r>
      <w:proofErr w:type="spellEnd"/>
      <w:r w:rsidR="00A347FF">
        <w:rPr>
          <w:sz w:val="28"/>
          <w:szCs w:val="28"/>
        </w:rPr>
        <w:t xml:space="preserve"> Централизованная библиотечная система»» изложить в </w:t>
      </w:r>
      <w:r w:rsidR="0034084D">
        <w:rPr>
          <w:sz w:val="28"/>
          <w:szCs w:val="28"/>
        </w:rPr>
        <w:t>новой</w:t>
      </w:r>
      <w:r w:rsidR="00A347FF">
        <w:rPr>
          <w:sz w:val="28"/>
          <w:szCs w:val="28"/>
        </w:rPr>
        <w:t xml:space="preserve"> редакции. Приложение № </w:t>
      </w:r>
      <w:r w:rsidR="00AF19D6">
        <w:rPr>
          <w:sz w:val="28"/>
          <w:szCs w:val="28"/>
        </w:rPr>
        <w:t>2</w:t>
      </w:r>
      <w:r w:rsidR="00A347FF">
        <w:rPr>
          <w:sz w:val="28"/>
          <w:szCs w:val="28"/>
        </w:rPr>
        <w:t>;</w:t>
      </w:r>
    </w:p>
    <w:p w:rsidR="003D0DFD" w:rsidRPr="00D57B20" w:rsidRDefault="00F729E5" w:rsidP="003D0DF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 </w:t>
      </w:r>
      <w:r w:rsidR="00517AB9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5</w:t>
      </w:r>
      <w:r w:rsidR="00517AB9">
        <w:rPr>
          <w:rStyle w:val="FontStyle15"/>
          <w:sz w:val="28"/>
          <w:szCs w:val="28"/>
        </w:rPr>
        <w:t>.</w:t>
      </w:r>
      <w:r w:rsidR="00C46B4F">
        <w:rPr>
          <w:rStyle w:val="FontStyle15"/>
          <w:sz w:val="28"/>
          <w:szCs w:val="28"/>
        </w:rPr>
        <w:t xml:space="preserve"> </w:t>
      </w:r>
      <w:r w:rsidR="003D0DFD">
        <w:rPr>
          <w:rStyle w:val="FontStyle15"/>
          <w:sz w:val="28"/>
          <w:szCs w:val="28"/>
        </w:rPr>
        <w:t>В п</w:t>
      </w:r>
      <w:r w:rsidR="005253EC">
        <w:rPr>
          <w:rStyle w:val="FontStyle15"/>
          <w:sz w:val="28"/>
          <w:szCs w:val="28"/>
        </w:rPr>
        <w:t>аспорт</w:t>
      </w:r>
      <w:r w:rsidR="003D0DFD">
        <w:rPr>
          <w:rStyle w:val="FontStyle15"/>
          <w:sz w:val="28"/>
          <w:szCs w:val="28"/>
        </w:rPr>
        <w:t>е</w:t>
      </w:r>
      <w:r w:rsidR="005253EC">
        <w:rPr>
          <w:rStyle w:val="FontStyle15"/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подпрограммы «</w:t>
      </w:r>
      <w:r w:rsidR="007F593A">
        <w:rPr>
          <w:rStyle w:val="FontStyle15"/>
          <w:sz w:val="28"/>
          <w:szCs w:val="28"/>
        </w:rPr>
        <w:t xml:space="preserve">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7F593A">
        <w:rPr>
          <w:rStyle w:val="FontStyle15"/>
          <w:sz w:val="28"/>
          <w:szCs w:val="28"/>
        </w:rPr>
        <w:t>Юрьянского</w:t>
      </w:r>
      <w:proofErr w:type="spellEnd"/>
      <w:r w:rsidR="007F593A">
        <w:rPr>
          <w:rStyle w:val="FontStyle15"/>
          <w:sz w:val="28"/>
          <w:szCs w:val="28"/>
        </w:rPr>
        <w:t xml:space="preserve"> района</w:t>
      </w:r>
      <w:r w:rsidR="005253EC">
        <w:rPr>
          <w:rStyle w:val="FontStyle15"/>
          <w:sz w:val="28"/>
          <w:szCs w:val="28"/>
        </w:rPr>
        <w:t xml:space="preserve">» </w:t>
      </w:r>
      <w:r w:rsidR="003D0DFD">
        <w:rPr>
          <w:rStyle w:val="FontStyle15"/>
          <w:sz w:val="28"/>
          <w:szCs w:val="28"/>
        </w:rPr>
        <w:t xml:space="preserve">пункт </w:t>
      </w:r>
      <w:r w:rsidR="003D0DFD">
        <w:rPr>
          <w:sz w:val="28"/>
          <w:szCs w:val="28"/>
        </w:rPr>
        <w:t>«Объемы ассигнований программы» изложить в следующей редакции:</w:t>
      </w:r>
    </w:p>
    <w:p w:rsidR="003D0DFD" w:rsidRPr="00D57B20" w:rsidRDefault="003D0DFD" w:rsidP="003D0DF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27569,3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3D0DFD" w:rsidRPr="00D57B20" w:rsidRDefault="003D0DFD" w:rsidP="003D0DF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27569,3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3D0DFD" w:rsidRPr="00D57B20" w:rsidRDefault="003D0DFD" w:rsidP="003D0DF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</w:t>
      </w:r>
      <w:r w:rsidR="006A3EB9">
        <w:rPr>
          <w:sz w:val="28"/>
          <w:szCs w:val="28"/>
        </w:rPr>
        <w:t>5246,7</w:t>
      </w:r>
      <w:r>
        <w:rPr>
          <w:sz w:val="28"/>
          <w:szCs w:val="28"/>
        </w:rPr>
        <w:t xml:space="preserve">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</w:t>
      </w:r>
      <w:r w:rsidR="006A3EB9">
        <w:rPr>
          <w:rFonts w:cs="Times New Roman"/>
          <w:sz w:val="28"/>
          <w:szCs w:val="28"/>
        </w:rPr>
        <w:t>5505,9</w:t>
      </w:r>
      <w:r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Pr="00D57B20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</w:t>
      </w:r>
      <w:r w:rsidR="006A3EB9">
        <w:rPr>
          <w:rFonts w:cs="Times New Roman"/>
          <w:sz w:val="28"/>
          <w:szCs w:val="28"/>
        </w:rPr>
        <w:t>5906,5</w:t>
      </w:r>
      <w:r>
        <w:rPr>
          <w:rFonts w:cs="Times New Roman"/>
          <w:sz w:val="28"/>
          <w:szCs w:val="28"/>
        </w:rPr>
        <w:t xml:space="preserve">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</w:t>
      </w:r>
      <w:r w:rsidR="006A3EB9">
        <w:rPr>
          <w:rFonts w:cs="Times New Roman"/>
          <w:sz w:val="28"/>
          <w:szCs w:val="28"/>
        </w:rPr>
        <w:t>5458,5</w:t>
      </w:r>
      <w:r>
        <w:rPr>
          <w:rFonts w:cs="Times New Roman"/>
          <w:sz w:val="28"/>
          <w:szCs w:val="28"/>
        </w:rPr>
        <w:t xml:space="preserve">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3D0DFD" w:rsidRDefault="003D0DFD" w:rsidP="003D0DF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</w:t>
      </w:r>
      <w:r w:rsidR="006A3EB9">
        <w:rPr>
          <w:rFonts w:cs="Times New Roman"/>
          <w:sz w:val="28"/>
          <w:szCs w:val="28"/>
        </w:rPr>
        <w:t>5451,7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EB11A9" w:rsidRDefault="00F729E5" w:rsidP="00EB11A9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</w:t>
      </w:r>
      <w:r w:rsidR="00166317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>6</w:t>
      </w:r>
      <w:r w:rsidR="00166317">
        <w:rPr>
          <w:rFonts w:cs="Times New Roman"/>
          <w:sz w:val="28"/>
          <w:szCs w:val="28"/>
        </w:rPr>
        <w:t xml:space="preserve">.  </w:t>
      </w:r>
      <w:r>
        <w:rPr>
          <w:rFonts w:cs="Times New Roman"/>
          <w:sz w:val="28"/>
          <w:szCs w:val="28"/>
        </w:rPr>
        <w:t>В р</w:t>
      </w:r>
      <w:r w:rsidR="009A6EAD">
        <w:rPr>
          <w:rStyle w:val="FontStyle15"/>
          <w:sz w:val="28"/>
          <w:szCs w:val="28"/>
        </w:rPr>
        <w:t>аздел</w:t>
      </w:r>
      <w:r>
        <w:rPr>
          <w:rStyle w:val="FontStyle15"/>
          <w:sz w:val="28"/>
          <w:szCs w:val="28"/>
        </w:rPr>
        <w:t>е</w:t>
      </w:r>
      <w:r w:rsidR="00EB11A9">
        <w:rPr>
          <w:rStyle w:val="FontStyle15"/>
          <w:sz w:val="28"/>
          <w:szCs w:val="28"/>
        </w:rPr>
        <w:t xml:space="preserve"> 4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EB11A9">
        <w:rPr>
          <w:rStyle w:val="FontStyle15"/>
          <w:sz w:val="28"/>
          <w:szCs w:val="28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 приложение «Ресурсное обеспечение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</w:t>
      </w:r>
      <w:r w:rsidR="00AF19D6">
        <w:rPr>
          <w:rStyle w:val="FontStyle15"/>
          <w:sz w:val="28"/>
          <w:szCs w:val="28"/>
        </w:rPr>
        <w:t>3</w:t>
      </w:r>
      <w:r w:rsidR="00EB11A9">
        <w:rPr>
          <w:rStyle w:val="FontStyle15"/>
          <w:sz w:val="28"/>
          <w:szCs w:val="28"/>
        </w:rPr>
        <w:t>;</w:t>
      </w:r>
    </w:p>
    <w:p w:rsidR="009A6EAD" w:rsidRPr="00D57B20" w:rsidRDefault="00F729E5" w:rsidP="009A6EA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</w:t>
      </w:r>
      <w:r w:rsidR="00166317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7</w:t>
      </w:r>
      <w:r w:rsidR="00166317">
        <w:rPr>
          <w:rStyle w:val="FontStyle15"/>
          <w:sz w:val="28"/>
          <w:szCs w:val="28"/>
        </w:rPr>
        <w:t xml:space="preserve">. </w:t>
      </w:r>
      <w:r w:rsidR="009A6EAD">
        <w:rPr>
          <w:rStyle w:val="FontStyle15"/>
          <w:sz w:val="28"/>
          <w:szCs w:val="28"/>
        </w:rPr>
        <w:t>В п</w:t>
      </w:r>
      <w:r w:rsidR="00166317">
        <w:rPr>
          <w:rStyle w:val="FontStyle15"/>
          <w:sz w:val="28"/>
          <w:szCs w:val="28"/>
        </w:rPr>
        <w:t>аспорт</w:t>
      </w:r>
      <w:r w:rsidR="009A6EAD">
        <w:rPr>
          <w:rStyle w:val="FontStyle15"/>
          <w:sz w:val="28"/>
          <w:szCs w:val="28"/>
        </w:rPr>
        <w:t>е</w:t>
      </w:r>
      <w:r w:rsidR="00166317">
        <w:rPr>
          <w:rStyle w:val="FontStyle15"/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166317">
        <w:rPr>
          <w:rStyle w:val="FontStyle15"/>
          <w:sz w:val="28"/>
          <w:szCs w:val="28"/>
        </w:rPr>
        <w:t xml:space="preserve">подпрограммы «Развитие физической культуры и спорта в </w:t>
      </w:r>
      <w:proofErr w:type="spellStart"/>
      <w:r w:rsidR="00166317">
        <w:rPr>
          <w:rStyle w:val="FontStyle15"/>
          <w:sz w:val="28"/>
          <w:szCs w:val="28"/>
        </w:rPr>
        <w:t>Юрьянском</w:t>
      </w:r>
      <w:proofErr w:type="spellEnd"/>
      <w:r w:rsidR="00166317">
        <w:rPr>
          <w:rStyle w:val="FontStyle15"/>
          <w:sz w:val="28"/>
          <w:szCs w:val="28"/>
        </w:rPr>
        <w:t xml:space="preserve"> районе» </w:t>
      </w:r>
      <w:r w:rsidR="009A6EAD">
        <w:rPr>
          <w:rStyle w:val="FontStyle15"/>
          <w:sz w:val="28"/>
          <w:szCs w:val="28"/>
        </w:rPr>
        <w:t>пункт</w:t>
      </w:r>
      <w:r w:rsidR="00655903">
        <w:rPr>
          <w:rStyle w:val="FontStyle15"/>
          <w:sz w:val="28"/>
          <w:szCs w:val="28"/>
        </w:rPr>
        <w:t xml:space="preserve"> </w:t>
      </w:r>
      <w:r w:rsidR="009A6EAD">
        <w:rPr>
          <w:rStyle w:val="FontStyle15"/>
          <w:sz w:val="28"/>
          <w:szCs w:val="28"/>
        </w:rPr>
        <w:t xml:space="preserve"> </w:t>
      </w:r>
      <w:r w:rsidR="009A6EAD">
        <w:rPr>
          <w:sz w:val="28"/>
          <w:szCs w:val="28"/>
        </w:rPr>
        <w:t>«Объемы ассигнований программы» изложить в следующей редакции:</w:t>
      </w:r>
    </w:p>
    <w:p w:rsidR="009A6EAD" w:rsidRPr="00D57B20" w:rsidRDefault="009A6EAD" w:rsidP="009A6EAD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476,5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9A6EAD" w:rsidRPr="00D57B20" w:rsidRDefault="009A6EAD" w:rsidP="009A6EAD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476,5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9A6EAD" w:rsidRPr="00D57B20" w:rsidRDefault="009A6EAD" w:rsidP="009A6EAD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108,5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9A6EAD" w:rsidRPr="00D57B20" w:rsidRDefault="009A6EAD" w:rsidP="009A6EA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68,5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9A6EAD" w:rsidRPr="00D57B20" w:rsidRDefault="009A6EAD" w:rsidP="009A6EA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105,5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9A6EAD" w:rsidRDefault="009A6EAD" w:rsidP="009A6EAD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97,0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9A6EAD" w:rsidRDefault="009A6EAD" w:rsidP="009A6EAD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97,0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166317" w:rsidRPr="00D57B20" w:rsidRDefault="00C9679A" w:rsidP="009A6EAD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1</w:t>
      </w:r>
      <w:r w:rsidR="00166317">
        <w:rPr>
          <w:sz w:val="28"/>
          <w:szCs w:val="28"/>
        </w:rPr>
        <w:t>.</w:t>
      </w:r>
      <w:r w:rsidR="00F729E5">
        <w:rPr>
          <w:sz w:val="28"/>
          <w:szCs w:val="28"/>
        </w:rPr>
        <w:t>8</w:t>
      </w:r>
      <w:r w:rsidR="00166317">
        <w:rPr>
          <w:sz w:val="28"/>
          <w:szCs w:val="28"/>
        </w:rPr>
        <w:t xml:space="preserve">. </w:t>
      </w:r>
      <w:r w:rsidR="00F729E5">
        <w:rPr>
          <w:sz w:val="28"/>
          <w:szCs w:val="28"/>
        </w:rPr>
        <w:t>В р</w:t>
      </w:r>
      <w:r w:rsidR="00EB11A9">
        <w:rPr>
          <w:rStyle w:val="FontStyle15"/>
          <w:sz w:val="28"/>
          <w:szCs w:val="28"/>
        </w:rPr>
        <w:t>аздел</w:t>
      </w:r>
      <w:r w:rsidR="00F729E5">
        <w:rPr>
          <w:rStyle w:val="FontStyle15"/>
          <w:sz w:val="28"/>
          <w:szCs w:val="28"/>
        </w:rPr>
        <w:t>е</w:t>
      </w:r>
      <w:r w:rsidR="00EB11A9">
        <w:rPr>
          <w:rStyle w:val="FontStyle15"/>
          <w:sz w:val="28"/>
          <w:szCs w:val="28"/>
        </w:rPr>
        <w:t xml:space="preserve"> 4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«Развитие физической культуры и спорта в </w:t>
      </w:r>
      <w:proofErr w:type="spellStart"/>
      <w:r w:rsidR="00EB11A9">
        <w:rPr>
          <w:rStyle w:val="FontStyle15"/>
          <w:sz w:val="28"/>
          <w:szCs w:val="28"/>
        </w:rPr>
        <w:t>Юрьянском</w:t>
      </w:r>
      <w:proofErr w:type="spellEnd"/>
      <w:r w:rsidR="00EB11A9">
        <w:rPr>
          <w:rStyle w:val="FontStyle15"/>
          <w:sz w:val="28"/>
          <w:szCs w:val="28"/>
        </w:rPr>
        <w:t xml:space="preserve"> районе» приложение «Ресурсное обеспечение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 w:rsidRPr="00355EA8">
        <w:rPr>
          <w:rStyle w:val="FontStyle15"/>
          <w:szCs w:val="26"/>
        </w:rPr>
        <w:t xml:space="preserve">подпрограммы </w:t>
      </w:r>
      <w:r w:rsidR="00F565BE" w:rsidRPr="00355EA8">
        <w:rPr>
          <w:rStyle w:val="FontStyle15"/>
          <w:szCs w:val="26"/>
        </w:rPr>
        <w:t>«</w:t>
      </w:r>
      <w:r w:rsidR="00EB11A9" w:rsidRPr="00355EA8">
        <w:rPr>
          <w:rStyle w:val="FontStyle15"/>
          <w:szCs w:val="26"/>
        </w:rPr>
        <w:t xml:space="preserve">Развитие физической культуры и спорта в </w:t>
      </w:r>
      <w:proofErr w:type="spellStart"/>
      <w:r w:rsidR="00EB11A9" w:rsidRPr="00355EA8">
        <w:rPr>
          <w:rStyle w:val="FontStyle15"/>
          <w:szCs w:val="26"/>
        </w:rPr>
        <w:t>Юрьянском</w:t>
      </w:r>
      <w:proofErr w:type="spellEnd"/>
      <w:r w:rsidR="00EB11A9" w:rsidRPr="00355EA8">
        <w:rPr>
          <w:rStyle w:val="FontStyle15"/>
          <w:szCs w:val="26"/>
        </w:rPr>
        <w:t xml:space="preserve"> районе</w:t>
      </w:r>
      <w:r w:rsidR="00EB11A9">
        <w:rPr>
          <w:rStyle w:val="FontStyle15"/>
          <w:sz w:val="28"/>
          <w:szCs w:val="28"/>
        </w:rPr>
        <w:t xml:space="preserve">»»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</w:t>
      </w:r>
      <w:r w:rsidR="00EB11A9" w:rsidRPr="00355EA8">
        <w:rPr>
          <w:sz w:val="26"/>
          <w:szCs w:val="26"/>
        </w:rPr>
        <w:t>Приложен</w:t>
      </w:r>
      <w:r w:rsidR="00EB11A9">
        <w:rPr>
          <w:sz w:val="28"/>
          <w:szCs w:val="28"/>
        </w:rPr>
        <w:t>ие №</w:t>
      </w:r>
      <w:r w:rsidR="00AF19D6">
        <w:rPr>
          <w:sz w:val="28"/>
          <w:szCs w:val="28"/>
        </w:rPr>
        <w:t>4</w:t>
      </w:r>
      <w:r w:rsidR="00EB11A9">
        <w:rPr>
          <w:sz w:val="28"/>
          <w:szCs w:val="28"/>
        </w:rPr>
        <w:t>;</w:t>
      </w:r>
    </w:p>
    <w:p w:rsidR="00655903" w:rsidRPr="00D57B20" w:rsidRDefault="00F729E5" w:rsidP="00655903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166317">
        <w:rPr>
          <w:rStyle w:val="FontStyle15"/>
          <w:sz w:val="28"/>
          <w:szCs w:val="28"/>
        </w:rPr>
        <w:t>1.</w:t>
      </w:r>
      <w:r>
        <w:rPr>
          <w:rStyle w:val="FontStyle15"/>
          <w:sz w:val="28"/>
          <w:szCs w:val="28"/>
        </w:rPr>
        <w:t>9</w:t>
      </w:r>
      <w:r w:rsidR="00166317">
        <w:rPr>
          <w:rStyle w:val="FontStyle15"/>
          <w:sz w:val="28"/>
          <w:szCs w:val="28"/>
        </w:rPr>
        <w:t xml:space="preserve">. </w:t>
      </w:r>
      <w:r w:rsidR="00655903">
        <w:rPr>
          <w:rStyle w:val="FontStyle15"/>
          <w:sz w:val="28"/>
          <w:szCs w:val="28"/>
        </w:rPr>
        <w:t>В п</w:t>
      </w:r>
      <w:r w:rsidR="00166317">
        <w:rPr>
          <w:rStyle w:val="FontStyle15"/>
          <w:sz w:val="28"/>
          <w:szCs w:val="28"/>
        </w:rPr>
        <w:t>аспорт</w:t>
      </w:r>
      <w:r w:rsidR="00655903">
        <w:rPr>
          <w:rStyle w:val="FontStyle15"/>
          <w:sz w:val="28"/>
          <w:szCs w:val="28"/>
        </w:rPr>
        <w:t>е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166317">
        <w:rPr>
          <w:rStyle w:val="FontStyle15"/>
          <w:sz w:val="28"/>
          <w:szCs w:val="28"/>
        </w:rPr>
        <w:t xml:space="preserve"> подпрограммы «Молодежь </w:t>
      </w:r>
      <w:proofErr w:type="spellStart"/>
      <w:r w:rsidR="00166317">
        <w:rPr>
          <w:rStyle w:val="FontStyle15"/>
          <w:sz w:val="28"/>
          <w:szCs w:val="28"/>
        </w:rPr>
        <w:t>Юрьянского</w:t>
      </w:r>
      <w:proofErr w:type="spellEnd"/>
      <w:r w:rsidR="00166317">
        <w:rPr>
          <w:rStyle w:val="FontStyle15"/>
          <w:sz w:val="28"/>
          <w:szCs w:val="28"/>
        </w:rPr>
        <w:t xml:space="preserve"> района» </w:t>
      </w:r>
      <w:r w:rsidR="00655903">
        <w:rPr>
          <w:rStyle w:val="FontStyle15"/>
          <w:sz w:val="28"/>
          <w:szCs w:val="28"/>
        </w:rPr>
        <w:t xml:space="preserve">пункт  </w:t>
      </w:r>
      <w:r w:rsidR="00655903">
        <w:rPr>
          <w:sz w:val="28"/>
          <w:szCs w:val="28"/>
        </w:rPr>
        <w:t>«Объемы ассигнований программы» изложить в следующей редакции:</w:t>
      </w:r>
    </w:p>
    <w:p w:rsidR="00655903" w:rsidRPr="00D57B20" w:rsidRDefault="00655903" w:rsidP="00655903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319,9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655903" w:rsidRPr="00D57B20" w:rsidRDefault="00655903" w:rsidP="00655903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319,9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655903" w:rsidRPr="00D57B20" w:rsidRDefault="00655903" w:rsidP="00655903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21,0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655903" w:rsidRPr="00D57B20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18,9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55903" w:rsidRPr="00D57B20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240,0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55903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20,0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166317" w:rsidRDefault="00655903" w:rsidP="00655903">
      <w:pPr>
        <w:spacing w:line="336" w:lineRule="auto"/>
        <w:ind w:firstLine="709"/>
        <w:rPr>
          <w:rStyle w:val="FontStyle15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20,0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166317" w:rsidRPr="00D57B20" w:rsidRDefault="00166317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F729E5">
        <w:rPr>
          <w:rStyle w:val="FontStyle15"/>
          <w:sz w:val="28"/>
          <w:szCs w:val="28"/>
        </w:rPr>
        <w:t xml:space="preserve">    </w:t>
      </w:r>
      <w:r>
        <w:rPr>
          <w:rStyle w:val="FontStyle15"/>
          <w:sz w:val="28"/>
          <w:szCs w:val="28"/>
        </w:rPr>
        <w:t xml:space="preserve"> </w:t>
      </w:r>
      <w:r>
        <w:rPr>
          <w:sz w:val="28"/>
          <w:szCs w:val="28"/>
        </w:rPr>
        <w:t>1.1</w:t>
      </w:r>
      <w:r w:rsidR="00F729E5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F729E5">
        <w:rPr>
          <w:sz w:val="28"/>
          <w:szCs w:val="28"/>
        </w:rPr>
        <w:t>В р</w:t>
      </w:r>
      <w:r w:rsidR="00655903">
        <w:rPr>
          <w:rStyle w:val="FontStyle15"/>
          <w:sz w:val="28"/>
          <w:szCs w:val="28"/>
        </w:rPr>
        <w:t>аздел</w:t>
      </w:r>
      <w:r w:rsidR="00F729E5">
        <w:rPr>
          <w:rStyle w:val="FontStyle15"/>
          <w:sz w:val="28"/>
          <w:szCs w:val="28"/>
        </w:rPr>
        <w:t>е</w:t>
      </w:r>
      <w:r w:rsidR="00F565BE">
        <w:rPr>
          <w:rStyle w:val="FontStyle15"/>
          <w:sz w:val="28"/>
          <w:szCs w:val="28"/>
        </w:rPr>
        <w:t xml:space="preserve"> 4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F565BE">
        <w:rPr>
          <w:rStyle w:val="FontStyle15"/>
          <w:sz w:val="28"/>
          <w:szCs w:val="28"/>
        </w:rPr>
        <w:t xml:space="preserve"> подпрограммы </w:t>
      </w:r>
      <w:r w:rsidR="00EB11A9">
        <w:rPr>
          <w:rStyle w:val="FontStyle15"/>
          <w:sz w:val="28"/>
          <w:szCs w:val="28"/>
        </w:rPr>
        <w:t xml:space="preserve">«Молодежь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 приложение  «Ресурсное обеспечение подпрограммы «Молодежь </w:t>
      </w:r>
      <w:proofErr w:type="spellStart"/>
      <w:r w:rsidR="00EB11A9">
        <w:rPr>
          <w:rStyle w:val="FontStyle15"/>
          <w:sz w:val="28"/>
          <w:szCs w:val="28"/>
        </w:rPr>
        <w:t>Юрьянского</w:t>
      </w:r>
      <w:proofErr w:type="spellEnd"/>
      <w:r w:rsidR="00EB11A9">
        <w:rPr>
          <w:rStyle w:val="FontStyle15"/>
          <w:sz w:val="28"/>
          <w:szCs w:val="28"/>
        </w:rPr>
        <w:t xml:space="preserve"> района»»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</w:t>
      </w:r>
      <w:r w:rsidR="00EB11A9">
        <w:rPr>
          <w:sz w:val="28"/>
          <w:szCs w:val="28"/>
        </w:rPr>
        <w:t xml:space="preserve">Приложение № </w:t>
      </w:r>
      <w:r w:rsidR="00AF19D6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655903" w:rsidRPr="00D57B20" w:rsidRDefault="00F729E5" w:rsidP="00655903">
      <w:pPr>
        <w:spacing w:line="336" w:lineRule="auto"/>
        <w:ind w:firstLine="426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</w:t>
      </w:r>
      <w:r w:rsidR="00076DBB">
        <w:rPr>
          <w:rStyle w:val="FontStyle15"/>
          <w:sz w:val="28"/>
          <w:szCs w:val="28"/>
        </w:rPr>
        <w:t xml:space="preserve"> </w:t>
      </w:r>
      <w:r w:rsidR="005253EC">
        <w:rPr>
          <w:rStyle w:val="FontStyle15"/>
          <w:sz w:val="28"/>
          <w:szCs w:val="28"/>
        </w:rPr>
        <w:t>1.</w:t>
      </w:r>
      <w:r w:rsidR="00166317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>1</w:t>
      </w:r>
      <w:r w:rsidR="005253EC">
        <w:rPr>
          <w:rStyle w:val="FontStyle15"/>
          <w:sz w:val="28"/>
          <w:szCs w:val="28"/>
        </w:rPr>
        <w:t xml:space="preserve">. </w:t>
      </w:r>
      <w:r w:rsidR="00655903">
        <w:rPr>
          <w:rStyle w:val="FontStyle15"/>
          <w:sz w:val="28"/>
          <w:szCs w:val="28"/>
        </w:rPr>
        <w:t>В п</w:t>
      </w:r>
      <w:r w:rsidR="005253EC">
        <w:rPr>
          <w:rStyle w:val="FontStyle15"/>
          <w:sz w:val="28"/>
          <w:szCs w:val="28"/>
        </w:rPr>
        <w:t>аспорт</w:t>
      </w:r>
      <w:r w:rsidR="00655903">
        <w:rPr>
          <w:rStyle w:val="FontStyle15"/>
          <w:sz w:val="28"/>
          <w:szCs w:val="28"/>
        </w:rPr>
        <w:t>е</w:t>
      </w:r>
      <w:r w:rsidR="00694776" w:rsidRPr="00694776">
        <w:rPr>
          <w:sz w:val="28"/>
          <w:szCs w:val="28"/>
        </w:rPr>
        <w:t xml:space="preserve"> </w:t>
      </w:r>
      <w:r w:rsidR="00694776">
        <w:rPr>
          <w:sz w:val="28"/>
          <w:szCs w:val="28"/>
        </w:rPr>
        <w:t>муниципальной</w:t>
      </w:r>
      <w:r w:rsidR="005253EC">
        <w:rPr>
          <w:rStyle w:val="FontStyle15"/>
          <w:sz w:val="28"/>
          <w:szCs w:val="28"/>
        </w:rPr>
        <w:t xml:space="preserve"> подпрограммы «</w:t>
      </w:r>
      <w:r w:rsidR="007967C6">
        <w:rPr>
          <w:rStyle w:val="FontStyle15"/>
          <w:sz w:val="28"/>
          <w:szCs w:val="28"/>
        </w:rPr>
        <w:t>Дополнительное</w:t>
      </w:r>
      <w:r w:rsidR="005253EC">
        <w:rPr>
          <w:rStyle w:val="FontStyle15"/>
          <w:sz w:val="28"/>
          <w:szCs w:val="28"/>
        </w:rPr>
        <w:t xml:space="preserve"> образование детей в школах искусств»</w:t>
      </w:r>
      <w:r w:rsidR="00BA0792">
        <w:rPr>
          <w:rStyle w:val="FontStyle15"/>
          <w:sz w:val="28"/>
          <w:szCs w:val="28"/>
        </w:rPr>
        <w:t xml:space="preserve"> </w:t>
      </w:r>
      <w:r w:rsidR="00655903">
        <w:rPr>
          <w:rStyle w:val="FontStyle15"/>
          <w:sz w:val="28"/>
          <w:szCs w:val="28"/>
        </w:rPr>
        <w:t xml:space="preserve">пункт  </w:t>
      </w:r>
      <w:r w:rsidR="00655903">
        <w:rPr>
          <w:sz w:val="28"/>
          <w:szCs w:val="28"/>
        </w:rPr>
        <w:t>«Объемы ассигнований программы» изложить в следующей редакции:</w:t>
      </w:r>
    </w:p>
    <w:p w:rsidR="00655903" w:rsidRPr="00D57B20" w:rsidRDefault="00655903" w:rsidP="00655903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  «</w:t>
      </w:r>
      <w:r>
        <w:rPr>
          <w:sz w:val="28"/>
          <w:szCs w:val="28"/>
        </w:rPr>
        <w:t>Общий объем финансирования</w:t>
      </w:r>
      <w:r w:rsidRPr="00D57B20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 109979,128 </w:t>
      </w:r>
      <w:r w:rsidRPr="00D57B20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655903" w:rsidRDefault="00655903" w:rsidP="00655903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30595,0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655903" w:rsidRPr="00D57B20" w:rsidRDefault="00655903" w:rsidP="00655903">
      <w:pPr>
        <w:pStyle w:val="a5"/>
        <w:shd w:val="clear" w:color="auto" w:fill="FFFFFF" w:themeFill="background1"/>
        <w:spacing w:line="33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57B20">
        <w:rPr>
          <w:sz w:val="28"/>
          <w:szCs w:val="28"/>
        </w:rPr>
        <w:t>айонн</w:t>
      </w:r>
      <w:r>
        <w:rPr>
          <w:sz w:val="28"/>
          <w:szCs w:val="28"/>
        </w:rPr>
        <w:t>ый</w:t>
      </w:r>
      <w:r w:rsidRPr="00D57B20">
        <w:rPr>
          <w:sz w:val="28"/>
          <w:szCs w:val="28"/>
        </w:rPr>
        <w:t xml:space="preserve"> бюджет –</w:t>
      </w:r>
      <w:r>
        <w:rPr>
          <w:sz w:val="28"/>
          <w:szCs w:val="28"/>
        </w:rPr>
        <w:t xml:space="preserve">  79384,128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</w:t>
      </w:r>
    </w:p>
    <w:p w:rsidR="00655903" w:rsidRPr="00D57B20" w:rsidRDefault="00655903" w:rsidP="00655903">
      <w:pPr>
        <w:pStyle w:val="a5"/>
        <w:spacing w:line="336" w:lineRule="auto"/>
        <w:ind w:firstLine="709"/>
        <w:rPr>
          <w:sz w:val="28"/>
          <w:szCs w:val="28"/>
        </w:rPr>
      </w:pPr>
      <w:r w:rsidRPr="00D57B20">
        <w:rPr>
          <w:sz w:val="28"/>
          <w:szCs w:val="28"/>
        </w:rPr>
        <w:t>2021 –</w:t>
      </w:r>
      <w:r>
        <w:rPr>
          <w:sz w:val="28"/>
          <w:szCs w:val="28"/>
        </w:rPr>
        <w:t xml:space="preserve">  21368,128 </w:t>
      </w:r>
      <w:r w:rsidRPr="00D57B20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  <w:r w:rsidRPr="00D57B20">
        <w:rPr>
          <w:sz w:val="28"/>
          <w:szCs w:val="28"/>
        </w:rPr>
        <w:t xml:space="preserve">  </w:t>
      </w:r>
    </w:p>
    <w:p w:rsidR="00655903" w:rsidRPr="00D57B20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2022 –</w:t>
      </w:r>
      <w:r>
        <w:rPr>
          <w:rFonts w:cs="Times New Roman"/>
          <w:sz w:val="28"/>
          <w:szCs w:val="28"/>
        </w:rPr>
        <w:t xml:space="preserve"> 21473,6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55903" w:rsidRPr="00D57B20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2023 –</w:t>
      </w:r>
      <w:r>
        <w:rPr>
          <w:rFonts w:cs="Times New Roman"/>
          <w:sz w:val="28"/>
          <w:szCs w:val="28"/>
        </w:rPr>
        <w:t xml:space="preserve"> 24410,7 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55903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 w:rsidRPr="00D57B20">
        <w:rPr>
          <w:rFonts w:cs="Times New Roman"/>
          <w:sz w:val="28"/>
          <w:szCs w:val="28"/>
        </w:rPr>
        <w:t>2024 –</w:t>
      </w:r>
      <w:r>
        <w:rPr>
          <w:rFonts w:cs="Times New Roman"/>
          <w:sz w:val="28"/>
          <w:szCs w:val="28"/>
        </w:rPr>
        <w:t xml:space="preserve">  21388,1 </w:t>
      </w:r>
      <w:r w:rsidRPr="00D57B20">
        <w:rPr>
          <w:rFonts w:cs="Times New Roman"/>
          <w:sz w:val="28"/>
          <w:szCs w:val="28"/>
        </w:rPr>
        <w:t>тыс. руб.</w:t>
      </w:r>
      <w:r>
        <w:rPr>
          <w:rFonts w:cs="Times New Roman"/>
          <w:sz w:val="28"/>
          <w:szCs w:val="28"/>
        </w:rPr>
        <w:t>;</w:t>
      </w:r>
    </w:p>
    <w:p w:rsidR="00655903" w:rsidRDefault="00655903" w:rsidP="00655903">
      <w:pPr>
        <w:spacing w:line="336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2025 – 21338,6 </w:t>
      </w:r>
      <w:proofErr w:type="spellStart"/>
      <w:r>
        <w:rPr>
          <w:rFonts w:cs="Times New Roman"/>
          <w:sz w:val="28"/>
          <w:szCs w:val="28"/>
        </w:rPr>
        <w:t>тыс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уб</w:t>
      </w:r>
      <w:proofErr w:type="spellEnd"/>
      <w:r>
        <w:rPr>
          <w:rFonts w:cs="Times New Roman"/>
          <w:sz w:val="28"/>
          <w:szCs w:val="28"/>
        </w:rPr>
        <w:t>.».</w:t>
      </w:r>
      <w:r>
        <w:rPr>
          <w:rStyle w:val="FontStyle15"/>
          <w:sz w:val="28"/>
          <w:szCs w:val="28"/>
        </w:rPr>
        <w:t xml:space="preserve"> </w:t>
      </w:r>
    </w:p>
    <w:p w:rsidR="00166317" w:rsidRDefault="003B4A24" w:rsidP="00EB11A9">
      <w:pPr>
        <w:pStyle w:val="a5"/>
        <w:spacing w:line="336" w:lineRule="auto"/>
        <w:ind w:firstLine="0"/>
        <w:rPr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F729E5">
        <w:rPr>
          <w:rStyle w:val="FontStyle15"/>
          <w:sz w:val="28"/>
          <w:szCs w:val="28"/>
        </w:rPr>
        <w:t xml:space="preserve">   </w:t>
      </w:r>
      <w:r>
        <w:rPr>
          <w:rStyle w:val="FontStyle15"/>
          <w:sz w:val="28"/>
          <w:szCs w:val="28"/>
        </w:rPr>
        <w:t xml:space="preserve">  </w:t>
      </w:r>
      <w:r w:rsidR="00166317">
        <w:rPr>
          <w:sz w:val="28"/>
          <w:szCs w:val="28"/>
        </w:rPr>
        <w:t>1.1</w:t>
      </w:r>
      <w:r w:rsidR="00F729E5">
        <w:rPr>
          <w:sz w:val="28"/>
          <w:szCs w:val="28"/>
        </w:rPr>
        <w:t>2</w:t>
      </w:r>
      <w:r w:rsidR="00166317">
        <w:rPr>
          <w:sz w:val="28"/>
          <w:szCs w:val="28"/>
        </w:rPr>
        <w:t xml:space="preserve">. </w:t>
      </w:r>
      <w:r w:rsidR="00F729E5">
        <w:rPr>
          <w:sz w:val="28"/>
          <w:szCs w:val="28"/>
        </w:rPr>
        <w:t>В р</w:t>
      </w:r>
      <w:r w:rsidR="00EB11A9">
        <w:rPr>
          <w:rStyle w:val="FontStyle15"/>
          <w:sz w:val="28"/>
          <w:szCs w:val="28"/>
        </w:rPr>
        <w:t>аздел</w:t>
      </w:r>
      <w:r w:rsidR="00F729E5">
        <w:rPr>
          <w:rStyle w:val="FontStyle15"/>
          <w:sz w:val="28"/>
          <w:szCs w:val="28"/>
        </w:rPr>
        <w:t>е</w:t>
      </w:r>
      <w:r w:rsidR="00EB11A9">
        <w:rPr>
          <w:rStyle w:val="FontStyle15"/>
          <w:sz w:val="28"/>
          <w:szCs w:val="28"/>
        </w:rPr>
        <w:t xml:space="preserve"> 4 </w:t>
      </w:r>
      <w:r w:rsidR="00694776">
        <w:rPr>
          <w:sz w:val="28"/>
          <w:szCs w:val="28"/>
        </w:rPr>
        <w:t>муниципальной</w:t>
      </w:r>
      <w:r w:rsidR="00694776">
        <w:rPr>
          <w:rStyle w:val="FontStyle15"/>
          <w:sz w:val="28"/>
          <w:szCs w:val="28"/>
        </w:rPr>
        <w:t xml:space="preserve"> </w:t>
      </w:r>
      <w:r w:rsidR="00EB11A9">
        <w:rPr>
          <w:rStyle w:val="FontStyle15"/>
          <w:sz w:val="28"/>
          <w:szCs w:val="28"/>
        </w:rPr>
        <w:t xml:space="preserve">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</w:t>
      </w:r>
      <w:r w:rsidR="00AF19D6">
        <w:rPr>
          <w:rStyle w:val="FontStyle15"/>
          <w:sz w:val="28"/>
          <w:szCs w:val="28"/>
        </w:rPr>
        <w:t>6</w:t>
      </w:r>
      <w:r w:rsidR="00EB11A9">
        <w:rPr>
          <w:rStyle w:val="FontStyle15"/>
          <w:sz w:val="28"/>
          <w:szCs w:val="28"/>
        </w:rPr>
        <w:t>;</w:t>
      </w:r>
    </w:p>
    <w:p w:rsidR="00EB11A9" w:rsidRDefault="00F729E5" w:rsidP="00EB11A9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</w:t>
      </w:r>
      <w:r w:rsidR="00166317">
        <w:rPr>
          <w:rStyle w:val="FontStyle15"/>
          <w:sz w:val="28"/>
          <w:szCs w:val="28"/>
        </w:rPr>
        <w:t xml:space="preserve"> </w:t>
      </w:r>
      <w:r w:rsidR="007F593A">
        <w:rPr>
          <w:rStyle w:val="FontStyle15"/>
          <w:sz w:val="28"/>
          <w:szCs w:val="28"/>
        </w:rPr>
        <w:t xml:space="preserve"> 1.</w:t>
      </w:r>
      <w:r w:rsidR="00166317">
        <w:rPr>
          <w:rStyle w:val="FontStyle15"/>
          <w:sz w:val="28"/>
          <w:szCs w:val="28"/>
        </w:rPr>
        <w:t>1</w:t>
      </w:r>
      <w:r>
        <w:rPr>
          <w:rStyle w:val="FontStyle15"/>
          <w:sz w:val="28"/>
          <w:szCs w:val="28"/>
        </w:rPr>
        <w:t>3</w:t>
      </w:r>
      <w:r w:rsidR="007F593A">
        <w:rPr>
          <w:rStyle w:val="FontStyle15"/>
          <w:sz w:val="28"/>
          <w:szCs w:val="28"/>
        </w:rPr>
        <w:t>.</w:t>
      </w:r>
      <w:r>
        <w:rPr>
          <w:rStyle w:val="FontStyle15"/>
          <w:sz w:val="28"/>
          <w:szCs w:val="28"/>
        </w:rPr>
        <w:t xml:space="preserve"> В</w:t>
      </w:r>
      <w:r w:rsidR="007F593A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р</w:t>
      </w:r>
      <w:r w:rsidR="00EB11A9">
        <w:rPr>
          <w:rStyle w:val="FontStyle15"/>
          <w:sz w:val="28"/>
          <w:szCs w:val="28"/>
        </w:rPr>
        <w:t>аздел</w:t>
      </w:r>
      <w:r>
        <w:rPr>
          <w:rStyle w:val="FontStyle15"/>
          <w:sz w:val="28"/>
          <w:szCs w:val="28"/>
        </w:rPr>
        <w:t>е</w:t>
      </w:r>
      <w:r w:rsidR="00EB11A9">
        <w:rPr>
          <w:rStyle w:val="FontStyle15"/>
          <w:sz w:val="28"/>
          <w:szCs w:val="28"/>
        </w:rPr>
        <w:t xml:space="preserve"> 4 </w:t>
      </w:r>
      <w:r w:rsidR="00F565BE">
        <w:rPr>
          <w:rStyle w:val="FontStyle15"/>
          <w:sz w:val="28"/>
          <w:szCs w:val="28"/>
        </w:rPr>
        <w:t>отдельно</w:t>
      </w:r>
      <w:r w:rsidR="00F16866">
        <w:rPr>
          <w:rStyle w:val="FontStyle15"/>
          <w:sz w:val="28"/>
          <w:szCs w:val="28"/>
        </w:rPr>
        <w:t>го</w:t>
      </w:r>
      <w:r w:rsidR="00F565BE">
        <w:rPr>
          <w:rStyle w:val="FontStyle15"/>
          <w:sz w:val="28"/>
          <w:szCs w:val="28"/>
        </w:rPr>
        <w:t xml:space="preserve"> мероприяти</w:t>
      </w:r>
      <w:r w:rsidR="00F16866">
        <w:rPr>
          <w:rStyle w:val="FontStyle15"/>
          <w:sz w:val="28"/>
          <w:szCs w:val="28"/>
        </w:rPr>
        <w:t>я</w:t>
      </w:r>
      <w:r w:rsidR="00EB11A9">
        <w:rPr>
          <w:rStyle w:val="FontStyle15"/>
          <w:sz w:val="28"/>
          <w:szCs w:val="28"/>
        </w:rPr>
        <w:t xml:space="preserve"> «Совершенствование управления в области культуры и молодежной политики» при</w:t>
      </w:r>
      <w:r w:rsidR="00F565BE">
        <w:rPr>
          <w:rStyle w:val="FontStyle15"/>
          <w:sz w:val="28"/>
          <w:szCs w:val="28"/>
        </w:rPr>
        <w:t>ложение «Ресурсное обеспечение отдельно</w:t>
      </w:r>
      <w:r w:rsidR="00F16866">
        <w:rPr>
          <w:rStyle w:val="FontStyle15"/>
          <w:sz w:val="28"/>
          <w:szCs w:val="28"/>
        </w:rPr>
        <w:t>го</w:t>
      </w:r>
      <w:r w:rsidR="00F565BE">
        <w:rPr>
          <w:rStyle w:val="FontStyle15"/>
          <w:sz w:val="28"/>
          <w:szCs w:val="28"/>
        </w:rPr>
        <w:t xml:space="preserve"> мероприяти</w:t>
      </w:r>
      <w:r w:rsidR="00F16866">
        <w:rPr>
          <w:rStyle w:val="FontStyle15"/>
          <w:sz w:val="28"/>
          <w:szCs w:val="28"/>
        </w:rPr>
        <w:t>я</w:t>
      </w:r>
      <w:r w:rsidR="00EB11A9">
        <w:rPr>
          <w:rStyle w:val="FontStyle15"/>
          <w:sz w:val="28"/>
          <w:szCs w:val="28"/>
        </w:rPr>
        <w:t xml:space="preserve"> «Совершенствование управления в области культуры и молодежной политики» изложить в </w:t>
      </w:r>
      <w:r w:rsidR="0034084D">
        <w:rPr>
          <w:rStyle w:val="FontStyle15"/>
          <w:sz w:val="28"/>
          <w:szCs w:val="28"/>
        </w:rPr>
        <w:t>новой</w:t>
      </w:r>
      <w:r w:rsidR="00EB11A9">
        <w:rPr>
          <w:rStyle w:val="FontStyle15"/>
          <w:sz w:val="28"/>
          <w:szCs w:val="28"/>
        </w:rPr>
        <w:t xml:space="preserve"> редакции. Приложение № </w:t>
      </w:r>
      <w:r w:rsidR="00AF19D6">
        <w:rPr>
          <w:rStyle w:val="FontStyle15"/>
          <w:sz w:val="28"/>
          <w:szCs w:val="28"/>
        </w:rPr>
        <w:t>7</w:t>
      </w:r>
      <w:r w:rsidR="00EB11A9">
        <w:rPr>
          <w:rStyle w:val="FontStyle15"/>
          <w:sz w:val="28"/>
          <w:szCs w:val="28"/>
        </w:rPr>
        <w:t>.</w:t>
      </w:r>
    </w:p>
    <w:p w:rsidR="00EB66D4" w:rsidRDefault="00F729E5" w:rsidP="008A78F5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  </w:t>
      </w:r>
      <w:r w:rsidR="00517AB9">
        <w:rPr>
          <w:rStyle w:val="FontStyle15"/>
          <w:sz w:val="28"/>
          <w:szCs w:val="28"/>
        </w:rPr>
        <w:t>2</w:t>
      </w:r>
      <w:r w:rsidR="005765B5">
        <w:rPr>
          <w:rStyle w:val="FontStyle15"/>
          <w:sz w:val="28"/>
          <w:szCs w:val="28"/>
        </w:rPr>
        <w:t xml:space="preserve">. Постановление вступает в законную силу </w:t>
      </w:r>
      <w:r w:rsidR="00F16866">
        <w:rPr>
          <w:rStyle w:val="FontStyle15"/>
          <w:sz w:val="28"/>
          <w:szCs w:val="28"/>
        </w:rPr>
        <w:t>после</w:t>
      </w:r>
      <w:r w:rsidR="005765B5">
        <w:rPr>
          <w:rStyle w:val="FontStyle15"/>
          <w:sz w:val="28"/>
          <w:szCs w:val="28"/>
        </w:rPr>
        <w:t xml:space="preserve"> его опубликования в Информационном бюллетене муниципальных правовых актов органов местного самоуправления </w:t>
      </w:r>
      <w:proofErr w:type="spellStart"/>
      <w:r w:rsidR="005765B5">
        <w:rPr>
          <w:rStyle w:val="FontStyle15"/>
          <w:sz w:val="28"/>
          <w:szCs w:val="28"/>
        </w:rPr>
        <w:t>Юрьянского</w:t>
      </w:r>
      <w:proofErr w:type="spellEnd"/>
      <w:r w:rsidR="005765B5">
        <w:rPr>
          <w:rStyle w:val="FontStyle15"/>
          <w:sz w:val="28"/>
          <w:szCs w:val="28"/>
        </w:rPr>
        <w:t xml:space="preserve"> района Кировской области</w:t>
      </w:r>
      <w:r w:rsidR="00C754EF">
        <w:rPr>
          <w:rStyle w:val="FontStyle15"/>
          <w:sz w:val="28"/>
          <w:szCs w:val="28"/>
        </w:rPr>
        <w:t>.</w:t>
      </w:r>
    </w:p>
    <w:p w:rsidR="00890F75" w:rsidRDefault="00F729E5" w:rsidP="007C627C">
      <w:pPr>
        <w:spacing w:line="336" w:lineRule="auto"/>
        <w:ind w:firstLine="426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  </w:t>
      </w:r>
    </w:p>
    <w:p w:rsidR="00890F75" w:rsidRDefault="00890F75" w:rsidP="007C627C">
      <w:pPr>
        <w:spacing w:line="336" w:lineRule="auto"/>
        <w:ind w:firstLine="426"/>
        <w:rPr>
          <w:rStyle w:val="FontStyle15"/>
          <w:sz w:val="28"/>
          <w:szCs w:val="28"/>
        </w:rPr>
      </w:pPr>
    </w:p>
    <w:p w:rsidR="008A78F5" w:rsidRDefault="00F729E5" w:rsidP="007C627C">
      <w:pPr>
        <w:spacing w:line="336" w:lineRule="auto"/>
        <w:ind w:firstLine="426"/>
        <w:rPr>
          <w:sz w:val="72"/>
          <w:szCs w:val="72"/>
        </w:rPr>
      </w:pPr>
      <w:r>
        <w:rPr>
          <w:rStyle w:val="FontStyle15"/>
          <w:sz w:val="28"/>
          <w:szCs w:val="28"/>
        </w:rPr>
        <w:lastRenderedPageBreak/>
        <w:t xml:space="preserve">  </w:t>
      </w:r>
      <w:r w:rsidR="00E62C90">
        <w:rPr>
          <w:rStyle w:val="FontStyle15"/>
          <w:sz w:val="28"/>
          <w:szCs w:val="28"/>
        </w:rPr>
        <w:t xml:space="preserve">3. </w:t>
      </w:r>
      <w:proofErr w:type="gramStart"/>
      <w:r w:rsidR="00C754EF">
        <w:rPr>
          <w:sz w:val="28"/>
          <w:szCs w:val="28"/>
        </w:rPr>
        <w:t>Контроль за</w:t>
      </w:r>
      <w:proofErr w:type="gramEnd"/>
      <w:r w:rsidR="00C754EF">
        <w:rPr>
          <w:sz w:val="28"/>
          <w:szCs w:val="28"/>
        </w:rPr>
        <w:t xml:space="preserve"> исполнением постановления возложить на </w:t>
      </w:r>
      <w:r w:rsidR="008A0EB4">
        <w:rPr>
          <w:sz w:val="28"/>
          <w:szCs w:val="28"/>
        </w:rPr>
        <w:t xml:space="preserve">начальника управления культуры и молодежной политики Н.Ю. </w:t>
      </w:r>
      <w:proofErr w:type="spellStart"/>
      <w:r w:rsidR="008A0EB4">
        <w:rPr>
          <w:sz w:val="28"/>
          <w:szCs w:val="28"/>
        </w:rPr>
        <w:t>Колпащикову</w:t>
      </w:r>
      <w:proofErr w:type="spellEnd"/>
      <w:r w:rsidR="008A0EB4">
        <w:rPr>
          <w:sz w:val="28"/>
          <w:szCs w:val="28"/>
        </w:rPr>
        <w:t>.</w:t>
      </w:r>
    </w:p>
    <w:p w:rsidR="007C627C" w:rsidRPr="007C627C" w:rsidRDefault="007C627C" w:rsidP="007C627C">
      <w:pPr>
        <w:spacing w:line="240" w:lineRule="auto"/>
        <w:ind w:firstLine="426"/>
        <w:rPr>
          <w:sz w:val="72"/>
          <w:szCs w:val="72"/>
        </w:rPr>
      </w:pPr>
    </w:p>
    <w:p w:rsidR="00C754EF" w:rsidRPr="00FD1963" w:rsidRDefault="001D4CD3" w:rsidP="002C5E38">
      <w:pPr>
        <w:spacing w:line="240" w:lineRule="auto"/>
        <w:ind w:firstLine="0"/>
        <w:jc w:val="left"/>
        <w:rPr>
          <w:rFonts w:cs="Times New Roman"/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 w:rsidR="00890F75">
        <w:rPr>
          <w:sz w:val="28"/>
          <w:szCs w:val="28"/>
        </w:rPr>
        <w:t>.</w:t>
      </w:r>
      <w:r>
        <w:rPr>
          <w:sz w:val="28"/>
          <w:szCs w:val="28"/>
        </w:rPr>
        <w:t xml:space="preserve"> г</w:t>
      </w:r>
      <w:r w:rsidR="00C754EF" w:rsidRPr="00FD196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754EF" w:rsidRPr="00FD1963">
        <w:rPr>
          <w:sz w:val="28"/>
          <w:szCs w:val="28"/>
        </w:rPr>
        <w:t xml:space="preserve"> </w:t>
      </w:r>
      <w:proofErr w:type="spellStart"/>
      <w:r w:rsidR="00C754EF" w:rsidRPr="00FD1963">
        <w:rPr>
          <w:sz w:val="28"/>
          <w:szCs w:val="28"/>
        </w:rPr>
        <w:t>Юрьянского</w:t>
      </w:r>
      <w:proofErr w:type="spellEnd"/>
      <w:r w:rsidR="00C754EF" w:rsidRPr="00FD1963">
        <w:rPr>
          <w:sz w:val="28"/>
          <w:szCs w:val="28"/>
        </w:rPr>
        <w:t xml:space="preserve"> района</w:t>
      </w:r>
    </w:p>
    <w:p w:rsidR="00155815" w:rsidRDefault="00C754EF" w:rsidP="00890F75">
      <w:pPr>
        <w:spacing w:line="240" w:lineRule="auto"/>
        <w:ind w:firstLine="0"/>
        <w:jc w:val="left"/>
        <w:rPr>
          <w:sz w:val="28"/>
          <w:szCs w:val="28"/>
        </w:rPr>
      </w:pPr>
      <w:r w:rsidRPr="005F05A2">
        <w:rPr>
          <w:sz w:val="28"/>
          <w:szCs w:val="28"/>
        </w:rPr>
        <w:t xml:space="preserve">Кировской области   </w:t>
      </w:r>
      <w:r w:rsidR="00942EC8">
        <w:rPr>
          <w:sz w:val="28"/>
          <w:szCs w:val="28"/>
        </w:rPr>
        <w:t xml:space="preserve">  </w:t>
      </w:r>
      <w:r w:rsidR="001D4CD3">
        <w:rPr>
          <w:sz w:val="28"/>
          <w:szCs w:val="28"/>
        </w:rPr>
        <w:t xml:space="preserve">  О.</w:t>
      </w:r>
      <w:bookmarkStart w:id="0" w:name="_GoBack"/>
      <w:bookmarkEnd w:id="0"/>
      <w:r w:rsidR="001D4CD3">
        <w:rPr>
          <w:sz w:val="28"/>
          <w:szCs w:val="28"/>
        </w:rPr>
        <w:t xml:space="preserve">В. </w:t>
      </w:r>
      <w:proofErr w:type="spellStart"/>
      <w:r w:rsidR="001D4CD3">
        <w:rPr>
          <w:sz w:val="28"/>
          <w:szCs w:val="28"/>
        </w:rPr>
        <w:t>Скутина</w:t>
      </w:r>
      <w:proofErr w:type="spellEnd"/>
    </w:p>
    <w:sectPr w:rsidR="00155815" w:rsidSect="00355EA8">
      <w:pgSz w:w="11906" w:h="16838"/>
      <w:pgMar w:top="709" w:right="566" w:bottom="851" w:left="1418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8EA" w:rsidRPr="00102CDD" w:rsidRDefault="00C358EA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C358EA" w:rsidRPr="00102CDD" w:rsidRDefault="00C358EA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8EA" w:rsidRPr="00102CDD" w:rsidRDefault="00C358EA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C358EA" w:rsidRPr="00102CDD" w:rsidRDefault="00C358EA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15"/>
    <w:rsid w:val="000022E3"/>
    <w:rsid w:val="00003E15"/>
    <w:rsid w:val="00003E49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2939"/>
    <w:rsid w:val="00052D19"/>
    <w:rsid w:val="000536E8"/>
    <w:rsid w:val="00054FD3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91F28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4E0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44EA"/>
    <w:rsid w:val="001175FF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310A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49FA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C65"/>
    <w:rsid w:val="001C6DBF"/>
    <w:rsid w:val="001D08E7"/>
    <w:rsid w:val="001D255A"/>
    <w:rsid w:val="001D4CD3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66C6"/>
    <w:rsid w:val="00250D41"/>
    <w:rsid w:val="002523A1"/>
    <w:rsid w:val="00254083"/>
    <w:rsid w:val="00254408"/>
    <w:rsid w:val="00255A0C"/>
    <w:rsid w:val="002574C3"/>
    <w:rsid w:val="00261815"/>
    <w:rsid w:val="002632F1"/>
    <w:rsid w:val="00265702"/>
    <w:rsid w:val="00265F8A"/>
    <w:rsid w:val="00266570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5EAF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09C7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0B41"/>
    <w:rsid w:val="00331FC3"/>
    <w:rsid w:val="003327C7"/>
    <w:rsid w:val="003332F0"/>
    <w:rsid w:val="0034079B"/>
    <w:rsid w:val="0034084D"/>
    <w:rsid w:val="003412A1"/>
    <w:rsid w:val="0034213E"/>
    <w:rsid w:val="0034248D"/>
    <w:rsid w:val="00342984"/>
    <w:rsid w:val="00347E3B"/>
    <w:rsid w:val="0035208B"/>
    <w:rsid w:val="003527CF"/>
    <w:rsid w:val="00355E8E"/>
    <w:rsid w:val="00355EA8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DFD"/>
    <w:rsid w:val="003D0F4F"/>
    <w:rsid w:val="003D12F9"/>
    <w:rsid w:val="003D13BE"/>
    <w:rsid w:val="003D4FAC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DC0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1357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32D6"/>
    <w:rsid w:val="005243C8"/>
    <w:rsid w:val="005253EC"/>
    <w:rsid w:val="00525AB5"/>
    <w:rsid w:val="00525F07"/>
    <w:rsid w:val="0052694B"/>
    <w:rsid w:val="0053118A"/>
    <w:rsid w:val="005375A9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140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3E35"/>
    <w:rsid w:val="0061484B"/>
    <w:rsid w:val="00614925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54AC"/>
    <w:rsid w:val="00655903"/>
    <w:rsid w:val="00660D61"/>
    <w:rsid w:val="00661151"/>
    <w:rsid w:val="006624B0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295"/>
    <w:rsid w:val="006829B5"/>
    <w:rsid w:val="00684844"/>
    <w:rsid w:val="00687426"/>
    <w:rsid w:val="00687C3F"/>
    <w:rsid w:val="0069081D"/>
    <w:rsid w:val="00694776"/>
    <w:rsid w:val="00697815"/>
    <w:rsid w:val="006A0777"/>
    <w:rsid w:val="006A3EB9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0641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6A2E"/>
    <w:rsid w:val="007976A8"/>
    <w:rsid w:val="007976BF"/>
    <w:rsid w:val="00797CC5"/>
    <w:rsid w:val="007A65BF"/>
    <w:rsid w:val="007A6A1F"/>
    <w:rsid w:val="007B121B"/>
    <w:rsid w:val="007B5204"/>
    <w:rsid w:val="007C627C"/>
    <w:rsid w:val="007D2128"/>
    <w:rsid w:val="007D4E9E"/>
    <w:rsid w:val="007D5AF7"/>
    <w:rsid w:val="007D6F69"/>
    <w:rsid w:val="007E0E2A"/>
    <w:rsid w:val="007E25E3"/>
    <w:rsid w:val="007E3527"/>
    <w:rsid w:val="007E3A2A"/>
    <w:rsid w:val="007E5578"/>
    <w:rsid w:val="007F1367"/>
    <w:rsid w:val="007F1FF5"/>
    <w:rsid w:val="007F22F4"/>
    <w:rsid w:val="007F306D"/>
    <w:rsid w:val="007F30A7"/>
    <w:rsid w:val="007F3904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0F75"/>
    <w:rsid w:val="008923F8"/>
    <w:rsid w:val="008930C9"/>
    <w:rsid w:val="00895089"/>
    <w:rsid w:val="00896ED5"/>
    <w:rsid w:val="008A0EB4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5C98"/>
    <w:rsid w:val="008E62D3"/>
    <w:rsid w:val="008E79FB"/>
    <w:rsid w:val="008F48C5"/>
    <w:rsid w:val="008F6751"/>
    <w:rsid w:val="008F6935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2D87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7CCB"/>
    <w:rsid w:val="00950EFD"/>
    <w:rsid w:val="009609DE"/>
    <w:rsid w:val="00962424"/>
    <w:rsid w:val="00963F5D"/>
    <w:rsid w:val="0096732C"/>
    <w:rsid w:val="00967447"/>
    <w:rsid w:val="0097412B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1D73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A6EAD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608B"/>
    <w:rsid w:val="009D05B1"/>
    <w:rsid w:val="009D2238"/>
    <w:rsid w:val="009D26B9"/>
    <w:rsid w:val="009D40CC"/>
    <w:rsid w:val="009D5430"/>
    <w:rsid w:val="009D6508"/>
    <w:rsid w:val="009E0A43"/>
    <w:rsid w:val="009E2550"/>
    <w:rsid w:val="009E2D34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53A8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9D6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6E7C"/>
    <w:rsid w:val="00B67305"/>
    <w:rsid w:val="00B67CCC"/>
    <w:rsid w:val="00B72C63"/>
    <w:rsid w:val="00B816C4"/>
    <w:rsid w:val="00B83209"/>
    <w:rsid w:val="00B8360C"/>
    <w:rsid w:val="00B83E21"/>
    <w:rsid w:val="00B83F11"/>
    <w:rsid w:val="00B849EA"/>
    <w:rsid w:val="00B85D7B"/>
    <w:rsid w:val="00B9750D"/>
    <w:rsid w:val="00B9783C"/>
    <w:rsid w:val="00BA06EF"/>
    <w:rsid w:val="00BA0792"/>
    <w:rsid w:val="00BA100E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6C2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1A59"/>
    <w:rsid w:val="00C221F7"/>
    <w:rsid w:val="00C255B0"/>
    <w:rsid w:val="00C2610E"/>
    <w:rsid w:val="00C27F84"/>
    <w:rsid w:val="00C3120A"/>
    <w:rsid w:val="00C313B2"/>
    <w:rsid w:val="00C358EA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39B2"/>
    <w:rsid w:val="00C754EF"/>
    <w:rsid w:val="00C75B17"/>
    <w:rsid w:val="00C76CA1"/>
    <w:rsid w:val="00C76E5D"/>
    <w:rsid w:val="00C8148C"/>
    <w:rsid w:val="00C81E0F"/>
    <w:rsid w:val="00C829A5"/>
    <w:rsid w:val="00C83968"/>
    <w:rsid w:val="00C85079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771E"/>
    <w:rsid w:val="00CA7ED2"/>
    <w:rsid w:val="00CB24BC"/>
    <w:rsid w:val="00CB3E29"/>
    <w:rsid w:val="00CB5673"/>
    <w:rsid w:val="00CB7C01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6E8"/>
    <w:rsid w:val="00D57B20"/>
    <w:rsid w:val="00D62536"/>
    <w:rsid w:val="00D657BB"/>
    <w:rsid w:val="00D658F9"/>
    <w:rsid w:val="00D673FE"/>
    <w:rsid w:val="00D74157"/>
    <w:rsid w:val="00D75484"/>
    <w:rsid w:val="00D8043F"/>
    <w:rsid w:val="00D84D24"/>
    <w:rsid w:val="00D87C0D"/>
    <w:rsid w:val="00D94877"/>
    <w:rsid w:val="00D9516B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B4E26"/>
    <w:rsid w:val="00DC0613"/>
    <w:rsid w:val="00DC1C84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5C54"/>
    <w:rsid w:val="00F16866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E23"/>
    <w:rsid w:val="00F659E7"/>
    <w:rsid w:val="00F65F25"/>
    <w:rsid w:val="00F6623B"/>
    <w:rsid w:val="00F67AC9"/>
    <w:rsid w:val="00F72106"/>
    <w:rsid w:val="00F729E5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A05A4"/>
    <w:rsid w:val="00FA3C3A"/>
    <w:rsid w:val="00FA4223"/>
    <w:rsid w:val="00FB1FF0"/>
    <w:rsid w:val="00FB21DF"/>
    <w:rsid w:val="00FB4AA0"/>
    <w:rsid w:val="00FB4FBD"/>
    <w:rsid w:val="00FB57F1"/>
    <w:rsid w:val="00FB6BDB"/>
    <w:rsid w:val="00FC010A"/>
    <w:rsid w:val="00FC04D9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092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3129F-E294-4FAC-A161-EDA82A7F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2</cp:revision>
  <cp:lastPrinted>2023-04-25T08:20:00Z</cp:lastPrinted>
  <dcterms:created xsi:type="dcterms:W3CDTF">2023-04-25T11:59:00Z</dcterms:created>
  <dcterms:modified xsi:type="dcterms:W3CDTF">2023-04-25T11:59:00Z</dcterms:modified>
</cp:coreProperties>
</file>