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Pr="00FC010A" w:rsidRDefault="00996515" w:rsidP="00FC010A">
      <w:pPr>
        <w:spacing w:line="240" w:lineRule="auto"/>
        <w:jc w:val="right"/>
      </w:pPr>
      <w:r w:rsidRPr="00FC010A">
        <w:rPr>
          <w:noProof/>
          <w:lang w:eastAsia="ru-R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943F29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18.03.2022</w:t>
      </w:r>
      <w:r w:rsidR="00300D56">
        <w:rPr>
          <w:sz w:val="32"/>
          <w:szCs w:val="32"/>
        </w:rPr>
        <w:t xml:space="preserve">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41</w:t>
      </w:r>
    </w:p>
    <w:p w:rsidR="009B7542" w:rsidRDefault="00943F29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r w:rsidR="00996515">
        <w:rPr>
          <w:sz w:val="28"/>
          <w:szCs w:val="28"/>
        </w:rPr>
        <w:t>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11280D">
      <w:pPr>
        <w:tabs>
          <w:tab w:val="left" w:pos="3570"/>
          <w:tab w:val="left" w:pos="4050"/>
        </w:tabs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</w:t>
      </w:r>
      <w:proofErr w:type="gramStart"/>
      <w:r w:rsidR="00C754EF">
        <w:rPr>
          <w:rFonts w:cs="Times New Roman"/>
          <w:sz w:val="28"/>
          <w:szCs w:val="28"/>
        </w:rPr>
        <w:t>от</w:t>
      </w:r>
      <w:proofErr w:type="gramEnd"/>
      <w:r w:rsidR="00C754EF">
        <w:rPr>
          <w:rFonts w:cs="Times New Roman"/>
          <w:sz w:val="28"/>
          <w:szCs w:val="28"/>
        </w:rPr>
        <w:t xml:space="preserve">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</w:p>
    <w:p w:rsidR="00EB66D4" w:rsidRDefault="00D57B20" w:rsidP="0011280D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изменения в муниципальную программу «Развитие культуры, спорта и молодежной политики»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постановления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r w:rsidR="002C5E38">
        <w:rPr>
          <w:sz w:val="28"/>
          <w:szCs w:val="28"/>
        </w:rPr>
        <w:t>, от 27.12.2021</w:t>
      </w:r>
      <w:proofErr w:type="gramEnd"/>
      <w:r w:rsidR="002C5E38">
        <w:rPr>
          <w:sz w:val="28"/>
          <w:szCs w:val="28"/>
        </w:rPr>
        <w:t xml:space="preserve"> № 224</w:t>
      </w:r>
      <w:r>
        <w:rPr>
          <w:sz w:val="28"/>
          <w:szCs w:val="28"/>
        </w:rPr>
        <w:t>) следующие изменения:</w:t>
      </w:r>
    </w:p>
    <w:p w:rsidR="0011280D" w:rsidRDefault="00D57B20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1.1 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«2021-2024»;</w:t>
      </w:r>
    </w:p>
    <w:p w:rsidR="00D57B20" w:rsidRPr="00D57B20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1.2. </w:t>
      </w:r>
      <w:r w:rsidR="00D57B20">
        <w:rPr>
          <w:sz w:val="28"/>
          <w:szCs w:val="28"/>
        </w:rPr>
        <w:t>В паспорте муниципальной программы пункт «Объемы ассигнований программы» изложить в следующей редакции:</w:t>
      </w:r>
    </w:p>
    <w:p w:rsidR="00D57B20" w:rsidRPr="00D57B20" w:rsidRDefault="00D57B20" w:rsidP="0011280D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 w:rsidR="006A0777">
        <w:rPr>
          <w:sz w:val="28"/>
          <w:szCs w:val="28"/>
        </w:rPr>
        <w:t>1921</w:t>
      </w:r>
      <w:r w:rsidR="00865966">
        <w:rPr>
          <w:sz w:val="28"/>
          <w:szCs w:val="28"/>
        </w:rPr>
        <w:t>48,0</w:t>
      </w:r>
      <w:r w:rsidR="00D84D24">
        <w:rPr>
          <w:sz w:val="28"/>
          <w:szCs w:val="28"/>
        </w:rPr>
        <w:t>5</w:t>
      </w:r>
      <w:r w:rsidR="00865966">
        <w:rPr>
          <w:sz w:val="28"/>
          <w:szCs w:val="28"/>
        </w:rPr>
        <w:t>4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D57B20" w:rsidRPr="00D57B20" w:rsidRDefault="00D57B20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 55</w:t>
      </w:r>
      <w:r w:rsidR="00D84D24">
        <w:rPr>
          <w:sz w:val="28"/>
          <w:szCs w:val="28"/>
        </w:rPr>
        <w:t>71</w:t>
      </w:r>
      <w:r w:rsidRPr="00D57B20">
        <w:rPr>
          <w:sz w:val="28"/>
          <w:szCs w:val="28"/>
        </w:rPr>
        <w:t>,</w:t>
      </w:r>
      <w:r w:rsidR="00D84D24">
        <w:rPr>
          <w:sz w:val="28"/>
          <w:szCs w:val="28"/>
        </w:rPr>
        <w:t>0</w:t>
      </w:r>
      <w:r w:rsidRPr="00D57B20">
        <w:rPr>
          <w:sz w:val="28"/>
          <w:szCs w:val="28"/>
        </w:rPr>
        <w:t xml:space="preserve">3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</w:p>
    <w:p w:rsidR="00D57B20" w:rsidRPr="00D57B20" w:rsidRDefault="00D57B20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 xml:space="preserve">бластной бюджет – </w:t>
      </w:r>
      <w:r w:rsidR="00FE3692">
        <w:rPr>
          <w:sz w:val="28"/>
          <w:szCs w:val="28"/>
        </w:rPr>
        <w:t>57973,39</w:t>
      </w:r>
      <w:r w:rsidRPr="00D57B20">
        <w:rPr>
          <w:sz w:val="28"/>
          <w:szCs w:val="28"/>
        </w:rPr>
        <w:t xml:space="preserve"> тыс. руб.</w:t>
      </w:r>
    </w:p>
    <w:p w:rsidR="00D57B20" w:rsidRPr="00D57B20" w:rsidRDefault="00017AC4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из </w:t>
      </w:r>
      <w:r w:rsidR="00D57B20">
        <w:rPr>
          <w:sz w:val="28"/>
          <w:szCs w:val="28"/>
        </w:rPr>
        <w:t>р</w:t>
      </w:r>
      <w:r w:rsidR="00D57B20"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="00D57B20"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D57B20" w:rsidRPr="00D57B20">
        <w:rPr>
          <w:sz w:val="28"/>
          <w:szCs w:val="28"/>
        </w:rPr>
        <w:t xml:space="preserve"> – </w:t>
      </w:r>
      <w:r w:rsidR="006A0777">
        <w:rPr>
          <w:sz w:val="28"/>
          <w:szCs w:val="28"/>
        </w:rPr>
        <w:t>1286</w:t>
      </w:r>
      <w:r w:rsidR="00865966">
        <w:rPr>
          <w:sz w:val="28"/>
          <w:szCs w:val="28"/>
        </w:rPr>
        <w:t>03,</w:t>
      </w:r>
      <w:r w:rsidR="00FE3692">
        <w:rPr>
          <w:sz w:val="28"/>
          <w:szCs w:val="28"/>
        </w:rPr>
        <w:t>63</w:t>
      </w:r>
      <w:r w:rsidR="00865966">
        <w:rPr>
          <w:sz w:val="28"/>
          <w:szCs w:val="28"/>
        </w:rPr>
        <w:t>4</w:t>
      </w:r>
      <w:r w:rsidR="00D57B20" w:rsidRPr="00D57B20">
        <w:rPr>
          <w:sz w:val="28"/>
          <w:szCs w:val="28"/>
        </w:rPr>
        <w:t xml:space="preserve"> тыс. руб. </w:t>
      </w:r>
    </w:p>
    <w:p w:rsidR="00D57B20" w:rsidRPr="00D57B20" w:rsidRDefault="00D57B20" w:rsidP="0011280D">
      <w:pPr>
        <w:pStyle w:val="a5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 48</w:t>
      </w:r>
      <w:r w:rsidR="006A0777">
        <w:rPr>
          <w:sz w:val="28"/>
          <w:szCs w:val="28"/>
        </w:rPr>
        <w:t>1</w:t>
      </w:r>
      <w:r w:rsidR="00865966">
        <w:rPr>
          <w:sz w:val="28"/>
          <w:szCs w:val="28"/>
        </w:rPr>
        <w:t>26</w:t>
      </w:r>
      <w:r w:rsidRPr="00D57B20">
        <w:rPr>
          <w:sz w:val="28"/>
          <w:szCs w:val="28"/>
        </w:rPr>
        <w:t xml:space="preserve">,544 тыс. руб.  </w:t>
      </w:r>
    </w:p>
    <w:p w:rsidR="00D57B20" w:rsidRPr="00D57B20" w:rsidRDefault="00D57B20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 w:rsidR="00865966">
        <w:rPr>
          <w:rFonts w:cs="Times New Roman"/>
          <w:sz w:val="28"/>
          <w:szCs w:val="28"/>
        </w:rPr>
        <w:t>53081,3</w:t>
      </w:r>
      <w:r w:rsidR="00FE3692">
        <w:rPr>
          <w:rFonts w:cs="Times New Roman"/>
          <w:sz w:val="28"/>
          <w:szCs w:val="28"/>
        </w:rPr>
        <w:t>1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D57B20" w:rsidRPr="00D57B20" w:rsidRDefault="00D57B20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 45526,2 тыс. руб.</w:t>
      </w:r>
    </w:p>
    <w:p w:rsidR="00D57B20" w:rsidRPr="00D57B20" w:rsidRDefault="00D57B20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 45414,0   тыс. руб.</w:t>
      </w:r>
      <w:r w:rsidR="0011280D">
        <w:rPr>
          <w:rFonts w:cs="Times New Roman"/>
          <w:sz w:val="28"/>
          <w:szCs w:val="28"/>
        </w:rPr>
        <w:t>»</w:t>
      </w:r>
      <w:r w:rsidR="00BC6F30">
        <w:rPr>
          <w:rFonts w:cs="Times New Roman"/>
          <w:sz w:val="28"/>
          <w:szCs w:val="28"/>
        </w:rPr>
        <w:t>;</w:t>
      </w:r>
    </w:p>
    <w:p w:rsidR="00D57B20" w:rsidRDefault="00D57B20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</w:t>
      </w:r>
      <w:r w:rsidR="00017AC4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 xml:space="preserve">. </w:t>
      </w:r>
      <w:r w:rsidR="00301380">
        <w:rPr>
          <w:rStyle w:val="FontStyle15"/>
          <w:sz w:val="28"/>
          <w:szCs w:val="28"/>
        </w:rPr>
        <w:t>Раздел 4 муниципальной программы «Ресурсное обеспечение муниципальной программы» изложить в новой редакции. Приложение № 1.</w:t>
      </w:r>
      <w:r w:rsidR="00BC6F30">
        <w:rPr>
          <w:rStyle w:val="FontStyle15"/>
          <w:sz w:val="28"/>
          <w:szCs w:val="28"/>
        </w:rPr>
        <w:t>;</w:t>
      </w:r>
    </w:p>
    <w:p w:rsidR="00301380" w:rsidRDefault="00301380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017AC4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. Сведения о целевых показателях эффективности реализации муниципальной программы « Развитие культуры, спорта и молодежной политики» изложить в новой редакции. Приложение № 2.</w:t>
      </w:r>
      <w:r w:rsidR="00BC6F30">
        <w:rPr>
          <w:rStyle w:val="FontStyle15"/>
          <w:sz w:val="28"/>
          <w:szCs w:val="28"/>
        </w:rPr>
        <w:t>;</w:t>
      </w:r>
    </w:p>
    <w:p w:rsidR="0011280D" w:rsidRDefault="00301380" w:rsidP="0011280D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017AC4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. 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«2021-2024»;</w:t>
      </w:r>
    </w:p>
    <w:p w:rsidR="001523DF" w:rsidRDefault="0011280D" w:rsidP="001523D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017AC4">
        <w:rPr>
          <w:rStyle w:val="FontStyle15"/>
          <w:sz w:val="28"/>
          <w:szCs w:val="28"/>
        </w:rPr>
        <w:t>6</w:t>
      </w:r>
      <w:r>
        <w:rPr>
          <w:rStyle w:val="FontStyle15"/>
          <w:sz w:val="28"/>
          <w:szCs w:val="28"/>
        </w:rPr>
        <w:t xml:space="preserve">. </w:t>
      </w:r>
      <w:r w:rsidR="005253EC">
        <w:rPr>
          <w:rStyle w:val="FontStyle15"/>
          <w:sz w:val="28"/>
          <w:szCs w:val="28"/>
        </w:rPr>
        <w:t>Паспорт</w:t>
      </w:r>
      <w:r w:rsidR="00301380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 бухгалтерского обеспечения деятельности учреждений культуры </w:t>
      </w:r>
      <w:proofErr w:type="spellStart"/>
      <w:r w:rsidR="00301380">
        <w:rPr>
          <w:rStyle w:val="FontStyle15"/>
          <w:sz w:val="28"/>
          <w:szCs w:val="28"/>
        </w:rPr>
        <w:t>Юрьянского</w:t>
      </w:r>
      <w:proofErr w:type="spellEnd"/>
      <w:r w:rsidR="00301380">
        <w:rPr>
          <w:rStyle w:val="FontStyle15"/>
          <w:sz w:val="28"/>
          <w:szCs w:val="28"/>
        </w:rPr>
        <w:t xml:space="preserve"> района</w:t>
      </w:r>
      <w:r w:rsidR="005253EC">
        <w:rPr>
          <w:rStyle w:val="FontStyle15"/>
          <w:sz w:val="28"/>
          <w:szCs w:val="28"/>
        </w:rPr>
        <w:t>» пункт «Объемы ассигнований подпрограммы»</w:t>
      </w:r>
      <w:r w:rsidR="00301380">
        <w:rPr>
          <w:rStyle w:val="FontStyle15"/>
          <w:sz w:val="28"/>
          <w:szCs w:val="28"/>
        </w:rPr>
        <w:t xml:space="preserve"> изложить в новой редакции</w:t>
      </w:r>
      <w:r w:rsidR="005253EC">
        <w:rPr>
          <w:rStyle w:val="FontStyle15"/>
          <w:sz w:val="28"/>
          <w:szCs w:val="28"/>
        </w:rPr>
        <w:t>:</w:t>
      </w:r>
    </w:p>
    <w:p w:rsidR="001523DF" w:rsidRPr="00D57B20" w:rsidRDefault="001523DF" w:rsidP="001523DF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>
        <w:rPr>
          <w:sz w:val="28"/>
          <w:szCs w:val="28"/>
        </w:rPr>
        <w:t>19969,5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1523DF" w:rsidRPr="00D57B20" w:rsidRDefault="001523DF" w:rsidP="001523DF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D57B20">
        <w:rPr>
          <w:sz w:val="28"/>
          <w:szCs w:val="28"/>
        </w:rPr>
        <w:t xml:space="preserve"> – </w:t>
      </w:r>
      <w:r>
        <w:rPr>
          <w:sz w:val="28"/>
          <w:szCs w:val="28"/>
        </w:rPr>
        <w:t>19969,5</w:t>
      </w:r>
      <w:r w:rsidRPr="00D57B20">
        <w:rPr>
          <w:sz w:val="28"/>
          <w:szCs w:val="28"/>
        </w:rPr>
        <w:t xml:space="preserve"> тыс. руб. </w:t>
      </w:r>
    </w:p>
    <w:p w:rsidR="001523DF" w:rsidRPr="00D57B20" w:rsidRDefault="001523DF" w:rsidP="001523DF">
      <w:pPr>
        <w:pStyle w:val="a5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5246,7</w:t>
      </w:r>
      <w:r w:rsidRPr="00D57B20">
        <w:rPr>
          <w:sz w:val="28"/>
          <w:szCs w:val="28"/>
        </w:rPr>
        <w:t xml:space="preserve"> тыс. руб.  </w:t>
      </w:r>
    </w:p>
    <w:p w:rsidR="001523DF" w:rsidRPr="00D57B20" w:rsidRDefault="001523DF" w:rsidP="001523DF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>
        <w:rPr>
          <w:rFonts w:cs="Times New Roman"/>
          <w:sz w:val="28"/>
          <w:szCs w:val="28"/>
        </w:rPr>
        <w:t>4907,6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1523DF" w:rsidRPr="00D57B20" w:rsidRDefault="001523DF" w:rsidP="001523DF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4907,6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1523DF" w:rsidRDefault="001523DF" w:rsidP="001523DF">
      <w:pPr>
        <w:ind w:firstLine="426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 xml:space="preserve">4907,6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»;</w:t>
      </w:r>
    </w:p>
    <w:p w:rsidR="00301380" w:rsidRDefault="00301380" w:rsidP="0011280D">
      <w:pPr>
        <w:ind w:firstLine="426"/>
        <w:rPr>
          <w:rStyle w:val="FontStyle15"/>
          <w:sz w:val="28"/>
          <w:szCs w:val="28"/>
        </w:rPr>
      </w:pPr>
    </w:p>
    <w:p w:rsidR="00380B8A" w:rsidRDefault="00301380" w:rsidP="001523DF">
      <w:pPr>
        <w:ind w:firstLine="426"/>
        <w:rPr>
          <w:rFonts w:cs="Times New Roman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1.</w:t>
      </w:r>
      <w:r w:rsidR="00017AC4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 xml:space="preserve">. </w:t>
      </w:r>
      <w:r w:rsidR="005253EC">
        <w:rPr>
          <w:rStyle w:val="FontStyle15"/>
          <w:sz w:val="28"/>
          <w:szCs w:val="28"/>
        </w:rPr>
        <w:t>Паспорт подпрограммы «Библиотечно-информационное обслуживание населения муниципальным казенным учреждением «</w:t>
      </w:r>
      <w:proofErr w:type="spellStart"/>
      <w:r w:rsidR="005253EC">
        <w:rPr>
          <w:rStyle w:val="FontStyle15"/>
          <w:sz w:val="28"/>
          <w:szCs w:val="28"/>
        </w:rPr>
        <w:t>Юрьянская</w:t>
      </w:r>
      <w:proofErr w:type="spellEnd"/>
      <w:r w:rsidR="005253EC">
        <w:rPr>
          <w:rStyle w:val="FontStyle15"/>
          <w:sz w:val="28"/>
          <w:szCs w:val="28"/>
        </w:rPr>
        <w:t xml:space="preserve"> Централизованная библиотечная сист</w:t>
      </w:r>
      <w:r w:rsidR="00380B8A">
        <w:rPr>
          <w:rStyle w:val="FontStyle15"/>
          <w:sz w:val="28"/>
          <w:szCs w:val="28"/>
        </w:rPr>
        <w:t>ема» изложить в новой редакции</w:t>
      </w:r>
      <w:r w:rsidR="00BF6687">
        <w:rPr>
          <w:rStyle w:val="FontStyle15"/>
          <w:sz w:val="28"/>
          <w:szCs w:val="28"/>
        </w:rPr>
        <w:t>.</w:t>
      </w:r>
    </w:p>
    <w:p w:rsidR="0011280D" w:rsidRDefault="00517AB9" w:rsidP="0011280D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017AC4">
        <w:rPr>
          <w:rStyle w:val="FontStyle15"/>
          <w:sz w:val="28"/>
          <w:szCs w:val="28"/>
        </w:rPr>
        <w:t>8</w:t>
      </w:r>
      <w:r>
        <w:rPr>
          <w:rStyle w:val="FontStyle15"/>
          <w:sz w:val="28"/>
          <w:szCs w:val="28"/>
        </w:rPr>
        <w:t>.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«2021-2024»;</w:t>
      </w:r>
    </w:p>
    <w:p w:rsidR="005253EC" w:rsidRDefault="0011280D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3C5E89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 xml:space="preserve">. </w:t>
      </w:r>
      <w:r w:rsidR="005253EC">
        <w:rPr>
          <w:rStyle w:val="FontStyle15"/>
          <w:sz w:val="28"/>
          <w:szCs w:val="28"/>
        </w:rPr>
        <w:t xml:space="preserve">В паспорте подпрограммы «Развитие физической культуры и спорта в </w:t>
      </w:r>
      <w:proofErr w:type="spellStart"/>
      <w:r w:rsidR="005253EC">
        <w:rPr>
          <w:rStyle w:val="FontStyle15"/>
          <w:sz w:val="28"/>
          <w:szCs w:val="28"/>
        </w:rPr>
        <w:t>Юрьянском</w:t>
      </w:r>
      <w:proofErr w:type="spellEnd"/>
      <w:r w:rsidR="005253EC">
        <w:rPr>
          <w:rStyle w:val="FontStyle15"/>
          <w:sz w:val="28"/>
          <w:szCs w:val="28"/>
        </w:rPr>
        <w:t xml:space="preserve"> районе» </w:t>
      </w:r>
      <w:r w:rsidR="003B4A24">
        <w:rPr>
          <w:rStyle w:val="FontStyle15"/>
          <w:sz w:val="28"/>
          <w:szCs w:val="28"/>
        </w:rPr>
        <w:t xml:space="preserve">пункт «Объемы ассигнований подпрограммы» </w:t>
      </w:r>
      <w:r w:rsidR="005253EC">
        <w:rPr>
          <w:rStyle w:val="FontStyle15"/>
          <w:sz w:val="28"/>
          <w:szCs w:val="28"/>
        </w:rPr>
        <w:t>изложить в следующей редакции:</w:t>
      </w:r>
    </w:p>
    <w:p w:rsidR="005253EC" w:rsidRPr="00D57B20" w:rsidRDefault="005253EC" w:rsidP="0011280D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«</w:t>
      </w:r>
      <w:r>
        <w:rPr>
          <w:sz w:val="28"/>
          <w:szCs w:val="28"/>
        </w:rPr>
        <w:t xml:space="preserve">Общий объем </w:t>
      </w:r>
      <w:r w:rsidR="003C5E89">
        <w:rPr>
          <w:sz w:val="28"/>
          <w:szCs w:val="28"/>
        </w:rPr>
        <w:t>финансирования</w:t>
      </w:r>
      <w:r w:rsidR="003C5E89" w:rsidRPr="00D57B20">
        <w:rPr>
          <w:sz w:val="28"/>
          <w:szCs w:val="28"/>
        </w:rPr>
        <w:t xml:space="preserve"> –</w:t>
      </w:r>
      <w:r>
        <w:rPr>
          <w:sz w:val="28"/>
          <w:szCs w:val="28"/>
        </w:rPr>
        <w:t>314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5253EC" w:rsidRPr="00D57B20" w:rsidRDefault="00017AC4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5253EC" w:rsidRPr="00D57B20">
        <w:rPr>
          <w:sz w:val="28"/>
          <w:szCs w:val="28"/>
        </w:rPr>
        <w:t xml:space="preserve">– </w:t>
      </w:r>
      <w:r w:rsidR="005253EC">
        <w:rPr>
          <w:sz w:val="28"/>
          <w:szCs w:val="28"/>
        </w:rPr>
        <w:t>314</w:t>
      </w:r>
      <w:r w:rsidR="005253EC" w:rsidRPr="00D57B20">
        <w:rPr>
          <w:sz w:val="28"/>
          <w:szCs w:val="28"/>
        </w:rPr>
        <w:t xml:space="preserve"> тыс. руб. </w:t>
      </w:r>
    </w:p>
    <w:p w:rsidR="005253EC" w:rsidRPr="00D57B20" w:rsidRDefault="005253EC" w:rsidP="0011280D">
      <w:pPr>
        <w:pStyle w:val="a5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108,5</w:t>
      </w:r>
      <w:r w:rsidRPr="00D57B20">
        <w:rPr>
          <w:sz w:val="28"/>
          <w:szCs w:val="28"/>
        </w:rPr>
        <w:t xml:space="preserve"> тыс. руб.  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>
        <w:rPr>
          <w:rFonts w:cs="Times New Roman"/>
          <w:sz w:val="28"/>
          <w:szCs w:val="28"/>
        </w:rPr>
        <w:t>68,5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68,5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68,5</w:t>
      </w:r>
      <w:r w:rsidRPr="00D57B20">
        <w:rPr>
          <w:rFonts w:cs="Times New Roman"/>
          <w:sz w:val="28"/>
          <w:szCs w:val="28"/>
        </w:rPr>
        <w:t xml:space="preserve">   тыс. руб.</w:t>
      </w:r>
      <w:r w:rsidR="0011280D">
        <w:rPr>
          <w:rFonts w:cs="Times New Roman"/>
          <w:sz w:val="28"/>
          <w:szCs w:val="28"/>
        </w:rPr>
        <w:t>»;</w:t>
      </w:r>
    </w:p>
    <w:p w:rsidR="0011280D" w:rsidRDefault="005253EC" w:rsidP="0011280D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017AC4">
        <w:rPr>
          <w:rStyle w:val="FontStyle15"/>
          <w:sz w:val="28"/>
          <w:szCs w:val="28"/>
        </w:rPr>
        <w:t>1</w:t>
      </w:r>
      <w:r w:rsidR="003C5E89">
        <w:rPr>
          <w:rStyle w:val="FontStyle15"/>
          <w:sz w:val="28"/>
          <w:szCs w:val="28"/>
        </w:rPr>
        <w:t>0</w:t>
      </w:r>
      <w:r>
        <w:rPr>
          <w:rStyle w:val="FontStyle15"/>
          <w:sz w:val="28"/>
          <w:szCs w:val="28"/>
        </w:rPr>
        <w:t xml:space="preserve">. 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«2021-2024»;</w:t>
      </w:r>
    </w:p>
    <w:p w:rsidR="005253EC" w:rsidRDefault="0011280D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D30117">
        <w:rPr>
          <w:rStyle w:val="FontStyle15"/>
          <w:sz w:val="28"/>
          <w:szCs w:val="28"/>
        </w:rPr>
        <w:t>1</w:t>
      </w:r>
      <w:r w:rsidR="003C5E89">
        <w:rPr>
          <w:rStyle w:val="FontStyle15"/>
          <w:sz w:val="28"/>
          <w:szCs w:val="28"/>
        </w:rPr>
        <w:t>1</w:t>
      </w:r>
      <w:proofErr w:type="gramStart"/>
      <w:r w:rsidR="005253EC">
        <w:rPr>
          <w:rStyle w:val="FontStyle15"/>
          <w:sz w:val="28"/>
          <w:szCs w:val="28"/>
        </w:rPr>
        <w:t>В</w:t>
      </w:r>
      <w:proofErr w:type="gramEnd"/>
      <w:r w:rsidR="005253EC">
        <w:rPr>
          <w:rStyle w:val="FontStyle15"/>
          <w:sz w:val="28"/>
          <w:szCs w:val="28"/>
        </w:rPr>
        <w:t xml:space="preserve"> паспорте подпрограммы «Молодежь </w:t>
      </w:r>
      <w:proofErr w:type="spellStart"/>
      <w:r w:rsidR="005253EC">
        <w:rPr>
          <w:rStyle w:val="FontStyle15"/>
          <w:sz w:val="28"/>
          <w:szCs w:val="28"/>
        </w:rPr>
        <w:t>Юрьянского</w:t>
      </w:r>
      <w:proofErr w:type="spellEnd"/>
      <w:r w:rsidR="005253EC">
        <w:rPr>
          <w:rStyle w:val="FontStyle15"/>
          <w:sz w:val="28"/>
          <w:szCs w:val="28"/>
        </w:rPr>
        <w:t xml:space="preserve"> района» </w:t>
      </w:r>
      <w:r w:rsidR="003B4A24">
        <w:rPr>
          <w:rStyle w:val="FontStyle15"/>
          <w:sz w:val="28"/>
          <w:szCs w:val="28"/>
        </w:rPr>
        <w:t xml:space="preserve">пункт «Объемы ассигнований подпрограммы» </w:t>
      </w:r>
      <w:r w:rsidR="005253EC">
        <w:rPr>
          <w:rStyle w:val="FontStyle15"/>
          <w:sz w:val="28"/>
          <w:szCs w:val="28"/>
        </w:rPr>
        <w:t>изложить в новой редакции:</w:t>
      </w:r>
    </w:p>
    <w:p w:rsidR="005253EC" w:rsidRPr="00D57B20" w:rsidRDefault="005253EC" w:rsidP="0011280D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>
        <w:rPr>
          <w:sz w:val="28"/>
          <w:szCs w:val="28"/>
        </w:rPr>
        <w:t>45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5253EC" w:rsidRPr="00D57B20" w:rsidRDefault="00017AC4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 w:rsidR="00AD7710">
        <w:rPr>
          <w:sz w:val="28"/>
          <w:szCs w:val="28"/>
        </w:rPr>
        <w:t>.</w:t>
      </w:r>
      <w:r>
        <w:rPr>
          <w:sz w:val="28"/>
          <w:szCs w:val="28"/>
        </w:rPr>
        <w:t xml:space="preserve">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5253EC" w:rsidRPr="00D57B20">
        <w:rPr>
          <w:sz w:val="28"/>
          <w:szCs w:val="28"/>
        </w:rPr>
        <w:t xml:space="preserve">– </w:t>
      </w:r>
      <w:r w:rsidR="005253EC">
        <w:rPr>
          <w:sz w:val="28"/>
          <w:szCs w:val="28"/>
        </w:rPr>
        <w:t>45</w:t>
      </w:r>
      <w:r w:rsidR="005253EC" w:rsidRPr="00D57B20">
        <w:rPr>
          <w:sz w:val="28"/>
          <w:szCs w:val="28"/>
        </w:rPr>
        <w:t xml:space="preserve"> тыс. руб. </w:t>
      </w:r>
    </w:p>
    <w:p w:rsidR="005253EC" w:rsidRPr="00D57B20" w:rsidRDefault="005253EC" w:rsidP="0011280D">
      <w:pPr>
        <w:pStyle w:val="a5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21,0</w:t>
      </w:r>
      <w:r w:rsidRPr="00D57B20">
        <w:rPr>
          <w:sz w:val="28"/>
          <w:szCs w:val="28"/>
        </w:rPr>
        <w:t xml:space="preserve"> тыс. руб.  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>
        <w:rPr>
          <w:rFonts w:cs="Times New Roman"/>
          <w:sz w:val="28"/>
          <w:szCs w:val="28"/>
        </w:rPr>
        <w:t>8,0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8,0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8,0</w:t>
      </w:r>
      <w:r w:rsidRPr="00D57B20">
        <w:rPr>
          <w:rFonts w:cs="Times New Roman"/>
          <w:sz w:val="28"/>
          <w:szCs w:val="28"/>
        </w:rPr>
        <w:t xml:space="preserve"> тыс. руб.</w:t>
      </w:r>
      <w:r w:rsidR="0011280D">
        <w:rPr>
          <w:rFonts w:cs="Times New Roman"/>
          <w:sz w:val="28"/>
          <w:szCs w:val="28"/>
        </w:rPr>
        <w:t>»;</w:t>
      </w:r>
    </w:p>
    <w:p w:rsidR="0011280D" w:rsidRDefault="005253EC" w:rsidP="0011280D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517AB9">
        <w:rPr>
          <w:rStyle w:val="FontStyle15"/>
          <w:sz w:val="28"/>
          <w:szCs w:val="28"/>
        </w:rPr>
        <w:t>1</w:t>
      </w:r>
      <w:r w:rsidR="003C5E89">
        <w:rPr>
          <w:rStyle w:val="FontStyle15"/>
          <w:sz w:val="28"/>
          <w:szCs w:val="28"/>
        </w:rPr>
        <w:t>2</w:t>
      </w:r>
      <w:r>
        <w:rPr>
          <w:rStyle w:val="FontStyle15"/>
          <w:sz w:val="28"/>
          <w:szCs w:val="28"/>
        </w:rPr>
        <w:t xml:space="preserve">. 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«2021-2024»;</w:t>
      </w:r>
    </w:p>
    <w:p w:rsidR="003B4A24" w:rsidRDefault="0011280D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 1.</w:t>
      </w:r>
      <w:r w:rsidR="00517AB9">
        <w:rPr>
          <w:rStyle w:val="FontStyle15"/>
          <w:sz w:val="28"/>
          <w:szCs w:val="28"/>
        </w:rPr>
        <w:t>1</w:t>
      </w:r>
      <w:r w:rsidR="003C5E89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 xml:space="preserve">. </w:t>
      </w:r>
      <w:r w:rsidR="005253EC">
        <w:rPr>
          <w:rStyle w:val="FontStyle15"/>
          <w:sz w:val="28"/>
          <w:szCs w:val="28"/>
        </w:rPr>
        <w:t>В паспорте подпрограммы «Дополнительн</w:t>
      </w:r>
      <w:r w:rsidR="00943F29">
        <w:rPr>
          <w:rStyle w:val="FontStyle15"/>
          <w:sz w:val="28"/>
          <w:szCs w:val="28"/>
        </w:rPr>
        <w:t>о</w:t>
      </w:r>
      <w:r w:rsidR="00017AC4">
        <w:rPr>
          <w:rStyle w:val="FontStyle15"/>
          <w:sz w:val="28"/>
          <w:szCs w:val="28"/>
        </w:rPr>
        <w:t>е</w:t>
      </w:r>
      <w:r w:rsidR="005253EC"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3B4A24">
        <w:rPr>
          <w:rStyle w:val="FontStyle15"/>
          <w:sz w:val="28"/>
          <w:szCs w:val="28"/>
        </w:rPr>
        <w:t xml:space="preserve"> пункт «Объемы ассигнований подпрограммы»</w:t>
      </w:r>
      <w:r w:rsidR="00943F29">
        <w:rPr>
          <w:rStyle w:val="FontStyle15"/>
          <w:sz w:val="28"/>
          <w:szCs w:val="28"/>
        </w:rPr>
        <w:t xml:space="preserve"> </w:t>
      </w:r>
      <w:r w:rsidR="003B4A24">
        <w:rPr>
          <w:rStyle w:val="FontStyle15"/>
          <w:sz w:val="28"/>
          <w:szCs w:val="28"/>
        </w:rPr>
        <w:t>изложить в новой редакции:</w:t>
      </w:r>
    </w:p>
    <w:p w:rsidR="003B4A24" w:rsidRPr="00D57B20" w:rsidRDefault="003B4A24" w:rsidP="0011280D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 w:rsidR="00602331">
        <w:rPr>
          <w:sz w:val="28"/>
          <w:szCs w:val="28"/>
        </w:rPr>
        <w:t>84547,078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3B4A24" w:rsidP="0011280D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областной бюджет – 21754,8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017AC4" w:rsidP="0011280D">
      <w:pPr>
        <w:pStyle w:val="a5"/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3B4A24" w:rsidRPr="00D57B20">
        <w:rPr>
          <w:sz w:val="28"/>
          <w:szCs w:val="28"/>
        </w:rPr>
        <w:t xml:space="preserve">– </w:t>
      </w:r>
      <w:r w:rsidR="00602331">
        <w:rPr>
          <w:sz w:val="28"/>
          <w:szCs w:val="28"/>
        </w:rPr>
        <w:t>62792,278</w:t>
      </w:r>
      <w:r w:rsidR="003B4A24" w:rsidRPr="00D57B20">
        <w:rPr>
          <w:sz w:val="28"/>
          <w:szCs w:val="28"/>
        </w:rPr>
        <w:t xml:space="preserve"> тыс. руб. </w:t>
      </w:r>
    </w:p>
    <w:p w:rsidR="003B4A24" w:rsidRPr="00D57B20" w:rsidRDefault="003B4A24" w:rsidP="0011280D">
      <w:pPr>
        <w:pStyle w:val="a5"/>
        <w:spacing w:line="360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21</w:t>
      </w:r>
      <w:r w:rsidR="00602331">
        <w:rPr>
          <w:sz w:val="28"/>
          <w:szCs w:val="28"/>
        </w:rPr>
        <w:t>368</w:t>
      </w:r>
      <w:r w:rsidR="00865966">
        <w:rPr>
          <w:sz w:val="28"/>
          <w:szCs w:val="28"/>
        </w:rPr>
        <w:t>,</w:t>
      </w:r>
      <w:r w:rsidR="00602331">
        <w:rPr>
          <w:sz w:val="28"/>
          <w:szCs w:val="28"/>
        </w:rPr>
        <w:t>12</w:t>
      </w:r>
      <w:r w:rsidR="00865966">
        <w:rPr>
          <w:sz w:val="28"/>
          <w:szCs w:val="28"/>
        </w:rPr>
        <w:t>8</w:t>
      </w:r>
      <w:r w:rsidRPr="00D57B20">
        <w:rPr>
          <w:sz w:val="28"/>
          <w:szCs w:val="28"/>
        </w:rPr>
        <w:t xml:space="preserve"> тыс. руб.  </w:t>
      </w:r>
    </w:p>
    <w:p w:rsidR="003B4A24" w:rsidRPr="00D57B20" w:rsidRDefault="003B4A24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 w:rsidR="00865966">
        <w:rPr>
          <w:rFonts w:cs="Times New Roman"/>
          <w:sz w:val="28"/>
          <w:szCs w:val="28"/>
        </w:rPr>
        <w:t>21168,25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3B4A24" w:rsidRPr="00D57B20" w:rsidRDefault="003B4A24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21011,0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3B4A24" w:rsidRPr="00D57B20" w:rsidRDefault="003B4A24" w:rsidP="0011280D">
      <w:pPr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20999,7</w:t>
      </w:r>
      <w:r w:rsidRPr="00D57B20">
        <w:rPr>
          <w:rFonts w:cs="Times New Roman"/>
          <w:sz w:val="28"/>
          <w:szCs w:val="28"/>
        </w:rPr>
        <w:t xml:space="preserve"> тыс. руб.</w:t>
      </w:r>
      <w:r w:rsidR="0011280D">
        <w:rPr>
          <w:rFonts w:cs="Times New Roman"/>
          <w:sz w:val="28"/>
          <w:szCs w:val="28"/>
        </w:rPr>
        <w:t>»;</w:t>
      </w:r>
    </w:p>
    <w:p w:rsidR="0011280D" w:rsidRDefault="003B4A24" w:rsidP="0011280D">
      <w:pPr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</w:t>
      </w:r>
      <w:r w:rsidR="00517AB9">
        <w:rPr>
          <w:rStyle w:val="FontStyle15"/>
          <w:sz w:val="28"/>
          <w:szCs w:val="28"/>
        </w:rPr>
        <w:t>1</w:t>
      </w:r>
      <w:r w:rsidR="003C5E89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.</w:t>
      </w:r>
      <w:r w:rsidR="0011280D">
        <w:rPr>
          <w:sz w:val="28"/>
          <w:szCs w:val="28"/>
        </w:rPr>
        <w:t>Строку «Этапы и сроки реализации муниципальной программы» паспорта муниципальной программы изложить в следующей редакции:</w:t>
      </w:r>
    </w:p>
    <w:p w:rsidR="0011280D" w:rsidRDefault="0011280D" w:rsidP="0011280D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«2021-2024»;</w:t>
      </w:r>
    </w:p>
    <w:p w:rsidR="003B4A24" w:rsidRDefault="0011280D" w:rsidP="0011280D">
      <w:pPr>
        <w:ind w:firstLine="425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1.1</w:t>
      </w:r>
      <w:r w:rsidR="003C5E89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 xml:space="preserve">. </w:t>
      </w:r>
      <w:r w:rsidR="003B4A24">
        <w:rPr>
          <w:sz w:val="28"/>
          <w:szCs w:val="28"/>
        </w:rPr>
        <w:t>В паспорте подпрограммы муниципальной программы «Совершенствование управления в области культуры и молодежной политики»</w:t>
      </w:r>
      <w:r w:rsidR="00943F29">
        <w:rPr>
          <w:sz w:val="28"/>
          <w:szCs w:val="28"/>
        </w:rPr>
        <w:t xml:space="preserve"> </w:t>
      </w:r>
      <w:r w:rsidR="003B4A24" w:rsidRPr="00B9783C">
        <w:rPr>
          <w:sz w:val="28"/>
          <w:szCs w:val="28"/>
        </w:rPr>
        <w:t xml:space="preserve">пункт «Объемы ассигнований подпрограммы» </w:t>
      </w:r>
      <w:r w:rsidR="003B4A24">
        <w:rPr>
          <w:sz w:val="28"/>
          <w:szCs w:val="28"/>
        </w:rPr>
        <w:t>изложить в следующей редакции:</w:t>
      </w:r>
    </w:p>
    <w:p w:rsidR="003B4A24" w:rsidRDefault="003B4A24" w:rsidP="0011280D">
      <w:pPr>
        <w:ind w:firstLine="0"/>
        <w:rPr>
          <w:sz w:val="28"/>
          <w:szCs w:val="28"/>
        </w:rPr>
      </w:pPr>
      <w:r w:rsidRPr="00B024D3">
        <w:rPr>
          <w:sz w:val="28"/>
          <w:szCs w:val="28"/>
        </w:rPr>
        <w:t xml:space="preserve">«Общий объем финансирования – </w:t>
      </w:r>
      <w:r w:rsidR="00602331">
        <w:rPr>
          <w:sz w:val="28"/>
          <w:szCs w:val="28"/>
        </w:rPr>
        <w:t>7985,8</w:t>
      </w:r>
      <w:r w:rsidRPr="00B024D3">
        <w:rPr>
          <w:sz w:val="28"/>
          <w:szCs w:val="28"/>
        </w:rPr>
        <w:t xml:space="preserve"> тыс. руб.</w:t>
      </w:r>
    </w:p>
    <w:p w:rsidR="003B4A24" w:rsidRDefault="00017AC4" w:rsidP="0011280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3B4A24" w:rsidRPr="00356107">
        <w:rPr>
          <w:sz w:val="28"/>
          <w:szCs w:val="28"/>
        </w:rPr>
        <w:t xml:space="preserve">– </w:t>
      </w:r>
      <w:r w:rsidR="00602331">
        <w:rPr>
          <w:sz w:val="28"/>
          <w:szCs w:val="28"/>
        </w:rPr>
        <w:t>7985</w:t>
      </w:r>
      <w:r w:rsidR="00865966">
        <w:rPr>
          <w:sz w:val="28"/>
          <w:szCs w:val="28"/>
        </w:rPr>
        <w:t>,8</w:t>
      </w:r>
      <w:r w:rsidR="003B4A24" w:rsidRPr="00356107">
        <w:rPr>
          <w:sz w:val="28"/>
          <w:szCs w:val="28"/>
        </w:rPr>
        <w:t xml:space="preserve"> тыс. руб.</w:t>
      </w:r>
    </w:p>
    <w:p w:rsidR="003B4A24" w:rsidRDefault="003B4A24" w:rsidP="0011280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2021 – </w:t>
      </w:r>
      <w:r w:rsidR="00602331">
        <w:rPr>
          <w:sz w:val="28"/>
          <w:szCs w:val="28"/>
        </w:rPr>
        <w:t>1885</w:t>
      </w:r>
      <w:r w:rsidR="00865966">
        <w:rPr>
          <w:sz w:val="28"/>
          <w:szCs w:val="28"/>
        </w:rPr>
        <w:t>,5</w:t>
      </w:r>
      <w:r>
        <w:rPr>
          <w:sz w:val="28"/>
          <w:szCs w:val="28"/>
        </w:rPr>
        <w:t xml:space="preserve"> тыс. руб.</w:t>
      </w:r>
    </w:p>
    <w:p w:rsidR="003B4A24" w:rsidRDefault="003B4A24" w:rsidP="0011280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2022</w:t>
      </w:r>
      <w:r w:rsidRPr="00042045">
        <w:rPr>
          <w:sz w:val="28"/>
          <w:szCs w:val="28"/>
        </w:rPr>
        <w:t xml:space="preserve">– </w:t>
      </w:r>
      <w:r>
        <w:rPr>
          <w:sz w:val="28"/>
          <w:szCs w:val="28"/>
        </w:rPr>
        <w:t>20</w:t>
      </w:r>
      <w:r w:rsidR="00865966">
        <w:rPr>
          <w:sz w:val="28"/>
          <w:szCs w:val="28"/>
        </w:rPr>
        <w:t>53</w:t>
      </w:r>
      <w:r>
        <w:rPr>
          <w:sz w:val="28"/>
          <w:szCs w:val="28"/>
        </w:rPr>
        <w:t>,3</w:t>
      </w:r>
      <w:r w:rsidRPr="00042045">
        <w:rPr>
          <w:sz w:val="28"/>
          <w:szCs w:val="28"/>
        </w:rPr>
        <w:t xml:space="preserve"> тыс. руб.</w:t>
      </w:r>
    </w:p>
    <w:p w:rsidR="003B4A24" w:rsidRDefault="003B4A24" w:rsidP="0011280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2023 – 2023,9 тыс. руб.</w:t>
      </w:r>
    </w:p>
    <w:p w:rsidR="003B4A24" w:rsidRPr="002275E5" w:rsidRDefault="003B4A24" w:rsidP="0011280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2024 – 2023,1 тыс. руб.»</w:t>
      </w:r>
      <w:r w:rsidR="0011280D">
        <w:rPr>
          <w:sz w:val="28"/>
          <w:szCs w:val="28"/>
        </w:rPr>
        <w:t>.</w:t>
      </w:r>
    </w:p>
    <w:p w:rsidR="00E5234F" w:rsidRDefault="0011280D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1.1</w:t>
      </w:r>
      <w:r w:rsidR="003C5E89">
        <w:rPr>
          <w:rStyle w:val="FontStyle15"/>
          <w:sz w:val="28"/>
          <w:szCs w:val="28"/>
        </w:rPr>
        <w:t>6</w:t>
      </w:r>
      <w:r>
        <w:rPr>
          <w:rStyle w:val="FontStyle15"/>
          <w:sz w:val="28"/>
          <w:szCs w:val="28"/>
        </w:rPr>
        <w:t>. Раздел 4 подпрограммы «Ресурсное обеспечение подпрограммы «</w:t>
      </w:r>
      <w:r w:rsidR="005765B5">
        <w:rPr>
          <w:rStyle w:val="FontStyle15"/>
          <w:sz w:val="28"/>
          <w:szCs w:val="28"/>
        </w:rPr>
        <w:t xml:space="preserve">Совершенствование информационного и методического обеспечение деятельности учреждение культуры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района» изложить в новой редакции. </w:t>
      </w:r>
      <w:r w:rsidR="00E5234F">
        <w:rPr>
          <w:rStyle w:val="FontStyle15"/>
          <w:sz w:val="28"/>
          <w:szCs w:val="28"/>
        </w:rPr>
        <w:t xml:space="preserve">Приложение № 3;  </w:t>
      </w:r>
    </w:p>
    <w:p w:rsidR="00E5234F" w:rsidRDefault="005765B5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1.1</w:t>
      </w:r>
      <w:r w:rsidR="003C5E89">
        <w:rPr>
          <w:rStyle w:val="FontStyle15"/>
          <w:sz w:val="28"/>
          <w:szCs w:val="28"/>
        </w:rPr>
        <w:t>7</w:t>
      </w:r>
      <w:r>
        <w:rPr>
          <w:rStyle w:val="FontStyle15"/>
          <w:sz w:val="28"/>
          <w:szCs w:val="28"/>
        </w:rPr>
        <w:t>. Раздел 4 подпрограммы «Ресурсное обеспечение подпрограммы «Библиотечно-информационное обслуживание населения муниципальным казенным учреждением «</w:t>
      </w:r>
      <w:proofErr w:type="spellStart"/>
      <w:r>
        <w:rPr>
          <w:rStyle w:val="FontStyle15"/>
          <w:sz w:val="28"/>
          <w:szCs w:val="28"/>
        </w:rPr>
        <w:t>Юрьянская</w:t>
      </w:r>
      <w:proofErr w:type="spellEnd"/>
      <w:r>
        <w:rPr>
          <w:rStyle w:val="FontStyle15"/>
          <w:sz w:val="28"/>
          <w:szCs w:val="28"/>
        </w:rPr>
        <w:t xml:space="preserve"> Централизованная библиотечная </w:t>
      </w:r>
      <w:r>
        <w:rPr>
          <w:rStyle w:val="FontStyle15"/>
          <w:sz w:val="28"/>
          <w:szCs w:val="28"/>
        </w:rPr>
        <w:lastRenderedPageBreak/>
        <w:t xml:space="preserve">система»» изложить в новой редакции. </w:t>
      </w:r>
      <w:r w:rsidR="00E5234F">
        <w:rPr>
          <w:sz w:val="28"/>
          <w:szCs w:val="28"/>
        </w:rPr>
        <w:t>Приложение № 4;</w:t>
      </w:r>
    </w:p>
    <w:p w:rsidR="00E5234F" w:rsidRDefault="003C5E89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1.18. </w:t>
      </w:r>
      <w:r w:rsidRPr="00E262C9">
        <w:rPr>
          <w:rStyle w:val="FontStyle15"/>
          <w:sz w:val="28"/>
          <w:szCs w:val="28"/>
        </w:rPr>
        <w:t xml:space="preserve">Раздел «Обобщенная характеристика мероприятий» муниципальной программы </w:t>
      </w:r>
      <w:r w:rsidRPr="00E262C9">
        <w:rPr>
          <w:sz w:val="28"/>
          <w:szCs w:val="28"/>
        </w:rPr>
        <w:t>«Развитие культуры, спорта и молодежной политики» на 20</w:t>
      </w:r>
      <w:r>
        <w:rPr>
          <w:sz w:val="28"/>
          <w:szCs w:val="28"/>
        </w:rPr>
        <w:t>21 – 2024</w:t>
      </w:r>
      <w:r w:rsidRPr="00E262C9">
        <w:rPr>
          <w:sz w:val="28"/>
          <w:szCs w:val="28"/>
        </w:rPr>
        <w:t xml:space="preserve"> </w:t>
      </w:r>
      <w:proofErr w:type="spellStart"/>
      <w:r w:rsidRPr="00E262C9">
        <w:rPr>
          <w:sz w:val="28"/>
          <w:szCs w:val="28"/>
        </w:rPr>
        <w:t>г.г</w:t>
      </w:r>
      <w:proofErr w:type="spellEnd"/>
      <w:r w:rsidRPr="00E262C9">
        <w:rPr>
          <w:sz w:val="28"/>
          <w:szCs w:val="28"/>
        </w:rPr>
        <w:t>. «</w:t>
      </w:r>
      <w:proofErr w:type="spellStart"/>
      <w:r w:rsidRPr="00E262C9">
        <w:rPr>
          <w:sz w:val="28"/>
          <w:szCs w:val="28"/>
        </w:rPr>
        <w:t>Библиотечно</w:t>
      </w:r>
      <w:proofErr w:type="spellEnd"/>
      <w:r w:rsidRPr="00E262C9">
        <w:rPr>
          <w:sz w:val="28"/>
          <w:szCs w:val="28"/>
        </w:rPr>
        <w:t xml:space="preserve"> – информационное обслуживание населения муниципальным казенным учреждением «</w:t>
      </w:r>
      <w:proofErr w:type="spellStart"/>
      <w:r w:rsidRPr="00E262C9">
        <w:rPr>
          <w:sz w:val="28"/>
          <w:szCs w:val="28"/>
        </w:rPr>
        <w:t>Юрьянская</w:t>
      </w:r>
      <w:proofErr w:type="spellEnd"/>
      <w:r w:rsidRPr="00E262C9">
        <w:rPr>
          <w:sz w:val="28"/>
          <w:szCs w:val="28"/>
        </w:rPr>
        <w:t xml:space="preserve"> Централизованная библиотечная система» изложить </w:t>
      </w:r>
      <w:r>
        <w:rPr>
          <w:sz w:val="28"/>
          <w:szCs w:val="28"/>
        </w:rPr>
        <w:t xml:space="preserve">в новой редакции. </w:t>
      </w:r>
      <w:r w:rsidR="00E5234F">
        <w:rPr>
          <w:rStyle w:val="FontStyle15"/>
          <w:sz w:val="28"/>
          <w:szCs w:val="28"/>
        </w:rPr>
        <w:t>Приложение № 5</w:t>
      </w:r>
      <w:proofErr w:type="gramStart"/>
      <w:r w:rsidR="00E5234F">
        <w:rPr>
          <w:rStyle w:val="FontStyle15"/>
          <w:sz w:val="28"/>
          <w:szCs w:val="28"/>
        </w:rPr>
        <w:t xml:space="preserve"> ;</w:t>
      </w:r>
      <w:proofErr w:type="gramEnd"/>
    </w:p>
    <w:p w:rsidR="00E5234F" w:rsidRDefault="005765B5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1.1</w:t>
      </w:r>
      <w:r w:rsidR="00D30117">
        <w:rPr>
          <w:rStyle w:val="FontStyle15"/>
          <w:sz w:val="28"/>
          <w:szCs w:val="28"/>
        </w:rPr>
        <w:t>9</w:t>
      </w:r>
      <w:r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«Развитие физической культуры м спорта в </w:t>
      </w:r>
      <w:proofErr w:type="spellStart"/>
      <w:r>
        <w:rPr>
          <w:rStyle w:val="FontStyle15"/>
          <w:sz w:val="28"/>
          <w:szCs w:val="28"/>
        </w:rPr>
        <w:t>Юрьянском</w:t>
      </w:r>
      <w:proofErr w:type="spellEnd"/>
      <w:r>
        <w:rPr>
          <w:rStyle w:val="FontStyle15"/>
          <w:sz w:val="28"/>
          <w:szCs w:val="28"/>
        </w:rPr>
        <w:t xml:space="preserve"> районе» изложить в новой </w:t>
      </w:r>
      <w:proofErr w:type="spellStart"/>
      <w:r>
        <w:rPr>
          <w:rStyle w:val="FontStyle15"/>
          <w:sz w:val="28"/>
          <w:szCs w:val="28"/>
        </w:rPr>
        <w:t>редакции</w:t>
      </w:r>
      <w:proofErr w:type="gramStart"/>
      <w:r>
        <w:rPr>
          <w:rStyle w:val="FontStyle15"/>
          <w:sz w:val="28"/>
          <w:szCs w:val="28"/>
        </w:rPr>
        <w:t>.</w:t>
      </w:r>
      <w:r w:rsidR="00E5234F">
        <w:rPr>
          <w:rStyle w:val="FontStyle15"/>
          <w:sz w:val="28"/>
          <w:szCs w:val="28"/>
        </w:rPr>
        <w:t>П</w:t>
      </w:r>
      <w:proofErr w:type="gramEnd"/>
      <w:r w:rsidR="00E5234F">
        <w:rPr>
          <w:rStyle w:val="FontStyle15"/>
          <w:sz w:val="28"/>
          <w:szCs w:val="28"/>
        </w:rPr>
        <w:t>риложение</w:t>
      </w:r>
      <w:proofErr w:type="spellEnd"/>
      <w:r w:rsidR="00E5234F">
        <w:rPr>
          <w:rStyle w:val="FontStyle15"/>
          <w:sz w:val="28"/>
          <w:szCs w:val="28"/>
        </w:rPr>
        <w:t xml:space="preserve"> № 6;</w:t>
      </w:r>
    </w:p>
    <w:p w:rsidR="00E5234F" w:rsidRDefault="005765B5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</w:t>
      </w:r>
      <w:r w:rsidR="00D30117">
        <w:rPr>
          <w:rStyle w:val="FontStyle15"/>
          <w:sz w:val="28"/>
          <w:szCs w:val="28"/>
        </w:rPr>
        <w:t>20</w:t>
      </w:r>
      <w:r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«Молодежь </w:t>
      </w:r>
      <w:proofErr w:type="spellStart"/>
      <w:r>
        <w:rPr>
          <w:rStyle w:val="FontStyle15"/>
          <w:sz w:val="28"/>
          <w:szCs w:val="28"/>
        </w:rPr>
        <w:t>Юрьянского</w:t>
      </w:r>
      <w:proofErr w:type="spellEnd"/>
      <w:r>
        <w:rPr>
          <w:rStyle w:val="FontStyle15"/>
          <w:sz w:val="28"/>
          <w:szCs w:val="28"/>
        </w:rPr>
        <w:t xml:space="preserve"> района» изложить в новой редакции.</w:t>
      </w:r>
      <w:r w:rsidR="00E5234F">
        <w:rPr>
          <w:rStyle w:val="FontStyle15"/>
          <w:sz w:val="28"/>
          <w:szCs w:val="28"/>
        </w:rPr>
        <w:t xml:space="preserve"> Приложение № 7</w:t>
      </w:r>
      <w:proofErr w:type="gramStart"/>
      <w:r w:rsidR="00E5234F">
        <w:rPr>
          <w:rStyle w:val="FontStyle15"/>
          <w:sz w:val="28"/>
          <w:szCs w:val="28"/>
        </w:rPr>
        <w:t xml:space="preserve"> ;</w:t>
      </w:r>
      <w:proofErr w:type="gramEnd"/>
    </w:p>
    <w:p w:rsidR="00E5234F" w:rsidRDefault="005765B5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1.</w:t>
      </w:r>
      <w:r w:rsidR="00017AC4">
        <w:rPr>
          <w:rStyle w:val="FontStyle15"/>
          <w:sz w:val="28"/>
          <w:szCs w:val="28"/>
        </w:rPr>
        <w:t>2</w:t>
      </w:r>
      <w:r w:rsidR="00D30117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«Дополнительное образование детей в школах искусств» изложить в новой </w:t>
      </w:r>
      <w:proofErr w:type="spellStart"/>
      <w:r>
        <w:rPr>
          <w:rStyle w:val="FontStyle15"/>
          <w:sz w:val="28"/>
          <w:szCs w:val="28"/>
        </w:rPr>
        <w:t>редакции</w:t>
      </w:r>
      <w:proofErr w:type="gramStart"/>
      <w:r>
        <w:rPr>
          <w:rStyle w:val="FontStyle15"/>
          <w:sz w:val="28"/>
          <w:szCs w:val="28"/>
        </w:rPr>
        <w:t>.</w:t>
      </w:r>
      <w:r w:rsidR="00E5234F">
        <w:rPr>
          <w:rStyle w:val="FontStyle15"/>
          <w:sz w:val="28"/>
          <w:szCs w:val="28"/>
        </w:rPr>
        <w:t>П</w:t>
      </w:r>
      <w:proofErr w:type="gramEnd"/>
      <w:r w:rsidR="00E5234F">
        <w:rPr>
          <w:rStyle w:val="FontStyle15"/>
          <w:sz w:val="28"/>
          <w:szCs w:val="28"/>
        </w:rPr>
        <w:t>риложение</w:t>
      </w:r>
      <w:proofErr w:type="spellEnd"/>
      <w:r w:rsidR="00E5234F">
        <w:rPr>
          <w:rStyle w:val="FontStyle15"/>
          <w:sz w:val="28"/>
          <w:szCs w:val="28"/>
        </w:rPr>
        <w:t xml:space="preserve"> № 8;</w:t>
      </w:r>
    </w:p>
    <w:p w:rsidR="00E5234F" w:rsidRDefault="005765B5" w:rsidP="00E5234F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517AB9">
        <w:rPr>
          <w:rStyle w:val="FontStyle15"/>
          <w:sz w:val="28"/>
          <w:szCs w:val="28"/>
        </w:rPr>
        <w:t>2</w:t>
      </w:r>
      <w:r w:rsidR="00D30117">
        <w:rPr>
          <w:rStyle w:val="FontStyle15"/>
          <w:sz w:val="28"/>
          <w:szCs w:val="28"/>
        </w:rPr>
        <w:t>2</w:t>
      </w:r>
      <w:r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«Совершенствование управления культуры в области культуры и молодежной политики» изложить в новой редакции. </w:t>
      </w:r>
      <w:r w:rsidR="00E5234F">
        <w:rPr>
          <w:rStyle w:val="FontStyle15"/>
          <w:sz w:val="28"/>
          <w:szCs w:val="28"/>
        </w:rPr>
        <w:t>Приложение № 9;</w:t>
      </w:r>
    </w:p>
    <w:p w:rsidR="00EB66D4" w:rsidRDefault="000536E8" w:rsidP="0011280D">
      <w:pPr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2.</w:t>
      </w:r>
      <w:r w:rsidR="005765B5">
        <w:rPr>
          <w:rStyle w:val="FontStyle15"/>
          <w:sz w:val="28"/>
          <w:szCs w:val="28"/>
        </w:rPr>
        <w:t xml:space="preserve">Постановление вступает в законную силу со дня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C754EF" w:rsidRDefault="00E62C90" w:rsidP="0011280D">
      <w:pPr>
        <w:ind w:firstLine="426"/>
      </w:pPr>
      <w:r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C754EF" w:rsidRDefault="00C754EF" w:rsidP="0011280D">
      <w:pPr>
        <w:pStyle w:val="af1"/>
        <w:spacing w:after="0"/>
      </w:pPr>
    </w:p>
    <w:p w:rsidR="00C754EF" w:rsidRPr="0010162A" w:rsidRDefault="00C754EF" w:rsidP="0011280D">
      <w:pPr>
        <w:pStyle w:val="af1"/>
        <w:spacing w:after="0"/>
      </w:pPr>
    </w:p>
    <w:p w:rsidR="00C754EF" w:rsidRPr="00FD1963" w:rsidRDefault="00C754EF" w:rsidP="002C5E38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 w:rsidRPr="00FD1963">
        <w:rPr>
          <w:sz w:val="28"/>
          <w:szCs w:val="28"/>
        </w:rPr>
        <w:t xml:space="preserve">Глава </w:t>
      </w:r>
      <w:proofErr w:type="spellStart"/>
      <w:r w:rsidRPr="00FD1963">
        <w:rPr>
          <w:sz w:val="28"/>
          <w:szCs w:val="28"/>
        </w:rPr>
        <w:t>Юрьянского</w:t>
      </w:r>
      <w:proofErr w:type="spellEnd"/>
      <w:r w:rsidRPr="00FD1963">
        <w:rPr>
          <w:sz w:val="28"/>
          <w:szCs w:val="28"/>
        </w:rPr>
        <w:t xml:space="preserve"> района</w:t>
      </w:r>
    </w:p>
    <w:p w:rsidR="00C754EF" w:rsidRDefault="00C754EF" w:rsidP="002C5E38">
      <w:pPr>
        <w:spacing w:line="240" w:lineRule="auto"/>
        <w:ind w:firstLine="0"/>
        <w:jc w:val="left"/>
        <w:rPr>
          <w:sz w:val="36"/>
          <w:szCs w:val="36"/>
        </w:rPr>
      </w:pPr>
      <w:r w:rsidRPr="005F05A2">
        <w:rPr>
          <w:sz w:val="28"/>
          <w:szCs w:val="28"/>
        </w:rPr>
        <w:t xml:space="preserve">Кировской области   </w:t>
      </w:r>
      <w:r w:rsidR="00942EC8">
        <w:rPr>
          <w:sz w:val="28"/>
          <w:szCs w:val="28"/>
        </w:rPr>
        <w:t xml:space="preserve">    </w:t>
      </w:r>
      <w:r w:rsidR="009824D1">
        <w:rPr>
          <w:sz w:val="28"/>
          <w:szCs w:val="28"/>
        </w:rPr>
        <w:t xml:space="preserve">И.Ю. </w:t>
      </w:r>
      <w:proofErr w:type="spellStart"/>
      <w:r w:rsidR="009824D1">
        <w:rPr>
          <w:sz w:val="28"/>
          <w:szCs w:val="28"/>
        </w:rPr>
        <w:t>Шулаев</w:t>
      </w:r>
      <w:proofErr w:type="spellEnd"/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943F29" w:rsidRDefault="00943F29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301380" w:rsidRPr="00301380">
        <w:rPr>
          <w:rFonts w:cs="Times New Roman"/>
          <w:sz w:val="28"/>
          <w:szCs w:val="28"/>
        </w:rPr>
        <w:t xml:space="preserve">Приложение № 1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proofErr w:type="spellStart"/>
      <w:r w:rsidR="00301380" w:rsidRPr="00301380">
        <w:rPr>
          <w:rFonts w:cs="Times New Roman"/>
          <w:sz w:val="28"/>
          <w:szCs w:val="28"/>
        </w:rPr>
        <w:t>Юрьянского</w:t>
      </w:r>
      <w:proofErr w:type="spellEnd"/>
      <w:r w:rsidR="00301380" w:rsidRPr="00301380">
        <w:rPr>
          <w:rFonts w:cs="Times New Roman"/>
          <w:sz w:val="28"/>
          <w:szCs w:val="28"/>
        </w:rPr>
        <w:t xml:space="preserve"> района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  </w:t>
      </w:r>
      <w:r w:rsidR="00301380" w:rsidRPr="00301380">
        <w:rPr>
          <w:rFonts w:cs="Times New Roman"/>
          <w:sz w:val="28"/>
          <w:szCs w:val="28"/>
        </w:rPr>
        <w:t xml:space="preserve"> 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от </w:t>
      </w:r>
      <w:r w:rsidR="00943F29">
        <w:rPr>
          <w:rFonts w:cs="Times New Roman"/>
          <w:sz w:val="28"/>
          <w:szCs w:val="28"/>
        </w:rPr>
        <w:t>18.03.2022</w:t>
      </w:r>
      <w:r>
        <w:rPr>
          <w:rFonts w:cs="Times New Roman"/>
          <w:sz w:val="28"/>
          <w:szCs w:val="28"/>
        </w:rPr>
        <w:t xml:space="preserve"> № </w:t>
      </w:r>
      <w:r w:rsidR="00943F29">
        <w:rPr>
          <w:rFonts w:cs="Times New Roman"/>
          <w:sz w:val="28"/>
          <w:szCs w:val="28"/>
        </w:rPr>
        <w:t>41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268"/>
        <w:gridCol w:w="1418"/>
        <w:gridCol w:w="1417"/>
        <w:gridCol w:w="1276"/>
        <w:gridCol w:w="1134"/>
        <w:gridCol w:w="1134"/>
      </w:tblGrid>
      <w:tr w:rsidR="003A64F4" w:rsidRPr="00943F29" w:rsidTr="006F0199">
        <w:trPr>
          <w:trHeight w:val="106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Статус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Наименование подпрограммы,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2021 год</w:t>
            </w:r>
          </w:p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 w:rsidRPr="00943F29">
              <w:rPr>
                <w:rFonts w:cs="Times New Roman"/>
              </w:rPr>
              <w:t>тыс</w:t>
            </w:r>
            <w:proofErr w:type="gramStart"/>
            <w:r w:rsidRPr="00943F29">
              <w:rPr>
                <w:rFonts w:cs="Times New Roman"/>
              </w:rPr>
              <w:t>.р</w:t>
            </w:r>
            <w:proofErr w:type="gramEnd"/>
            <w:r w:rsidRPr="00943F29">
              <w:rPr>
                <w:rFonts w:cs="Times New Roman"/>
              </w:rPr>
              <w:t>уб</w:t>
            </w:r>
            <w:proofErr w:type="spellEnd"/>
            <w:r w:rsidRPr="00943F29">
              <w:rPr>
                <w:rFonts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2022 год</w:t>
            </w:r>
          </w:p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 w:rsidRPr="00943F29">
              <w:rPr>
                <w:rFonts w:cs="Times New Roman"/>
              </w:rPr>
              <w:t>тыс</w:t>
            </w:r>
            <w:proofErr w:type="gramStart"/>
            <w:r w:rsidRPr="00943F29">
              <w:rPr>
                <w:rFonts w:cs="Times New Roman"/>
              </w:rPr>
              <w:t>.р</w:t>
            </w:r>
            <w:proofErr w:type="gramEnd"/>
            <w:r w:rsidRPr="00943F29">
              <w:rPr>
                <w:rFonts w:cs="Times New Roman"/>
              </w:rPr>
              <w:t>уб</w:t>
            </w:r>
            <w:proofErr w:type="spellEnd"/>
            <w:r w:rsidRPr="00943F29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2023 год</w:t>
            </w:r>
          </w:p>
          <w:p w:rsidR="003A64F4" w:rsidRPr="00943F29" w:rsidRDefault="003A64F4" w:rsidP="00943F29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spellStart"/>
            <w:r w:rsidRPr="00943F29">
              <w:rPr>
                <w:rFonts w:cs="Times New Roman"/>
              </w:rPr>
              <w:t>тыс</w:t>
            </w:r>
            <w:proofErr w:type="gramStart"/>
            <w:r w:rsidRPr="00943F29">
              <w:rPr>
                <w:rFonts w:cs="Times New Roman"/>
              </w:rPr>
              <w:t>.р</w:t>
            </w:r>
            <w:proofErr w:type="gramEnd"/>
            <w:r w:rsidRPr="00943F29">
              <w:rPr>
                <w:rFonts w:cs="Times New Roman"/>
              </w:rPr>
              <w:t>уб</w:t>
            </w:r>
            <w:proofErr w:type="spellEnd"/>
            <w:r w:rsidRPr="00943F29">
              <w:rPr>
                <w:rFonts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943F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2024 год</w:t>
            </w:r>
          </w:p>
          <w:p w:rsidR="003A64F4" w:rsidRPr="00943F29" w:rsidRDefault="003A64F4" w:rsidP="00943F2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43F29">
              <w:rPr>
                <w:rFonts w:cs="Times New Roman"/>
              </w:rPr>
              <w:t>тыс. руб.</w:t>
            </w:r>
          </w:p>
        </w:tc>
      </w:tr>
      <w:tr w:rsidR="003A64F4" w:rsidRPr="00943F29" w:rsidTr="006F0199">
        <w:trPr>
          <w:trHeight w:val="1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Муниципальная программа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«Развитие культуры, спорта и молодежной политики в </w:t>
            </w:r>
            <w:proofErr w:type="spellStart"/>
            <w:r w:rsidRPr="00943F29">
              <w:rPr>
                <w:rFonts w:cs="Times New Roman"/>
              </w:rPr>
              <w:t>Юрьянском</w:t>
            </w:r>
            <w:proofErr w:type="spellEnd"/>
            <w:r w:rsidRPr="00943F29">
              <w:rPr>
                <w:rFonts w:cs="Times New Roman"/>
              </w:rPr>
              <w:t xml:space="preserve"> районе»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063091" w:rsidP="002F1EB1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48</w:t>
            </w:r>
            <w:r w:rsidR="002F1EB1" w:rsidRPr="00943F29">
              <w:rPr>
                <w:rFonts w:cs="Times New Roman"/>
              </w:rPr>
              <w:t>1</w:t>
            </w:r>
            <w:r w:rsidRPr="00943F29">
              <w:rPr>
                <w:rFonts w:cs="Times New Roman"/>
              </w:rPr>
              <w:t>26,544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063091" w:rsidP="00F65F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53081,3</w:t>
            </w:r>
            <w:r w:rsidR="00F65F25" w:rsidRPr="00943F29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3A64F4" w:rsidP="00F11D51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45526,2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3A64F4" w:rsidP="00E62C90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45414,</w:t>
            </w:r>
            <w:r w:rsidR="00E62C90" w:rsidRPr="00943F29">
              <w:rPr>
                <w:rFonts w:cs="Times New Roman"/>
              </w:rPr>
              <w:t>0</w:t>
            </w:r>
          </w:p>
        </w:tc>
      </w:tr>
      <w:tr w:rsidR="003A64F4" w:rsidRPr="00943F29" w:rsidTr="006F0199">
        <w:trPr>
          <w:trHeight w:val="53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C829A5" w:rsidP="00357FA7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</w:tr>
      <w:tr w:rsidR="003A64F4" w:rsidRPr="00943F29" w:rsidTr="006F0199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Областной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F52522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17221,19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E62C90" w:rsidP="00F65F25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147</w:t>
            </w:r>
            <w:r w:rsidR="00E86AF2" w:rsidRPr="00943F29">
              <w:rPr>
                <w:rFonts w:cs="Times New Roman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13000</w:t>
            </w:r>
          </w:p>
        </w:tc>
      </w:tr>
      <w:tr w:rsidR="003A64F4" w:rsidRPr="00943F29" w:rsidTr="006F0199">
        <w:trPr>
          <w:trHeight w:val="29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6F0199" w:rsidP="002F1EB1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3</w:t>
            </w:r>
            <w:r w:rsidR="002F1EB1" w:rsidRPr="00943F29">
              <w:rPr>
                <w:rFonts w:cs="Times New Roman"/>
              </w:rPr>
              <w:t>06</w:t>
            </w:r>
            <w:r w:rsidRPr="00943F29">
              <w:rPr>
                <w:rFonts w:cs="Times New Roman"/>
              </w:rPr>
              <w:t>43,324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6F0199" w:rsidP="00E86AF2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33020,</w:t>
            </w:r>
            <w:r w:rsidR="00E86AF2" w:rsidRPr="00943F29">
              <w:rPr>
                <w:rFonts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32526,2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042118" w:rsidP="00DA69EF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32414,</w:t>
            </w:r>
            <w:r w:rsidR="00DA69EF" w:rsidRPr="00943F29">
              <w:rPr>
                <w:rFonts w:cs="Times New Roman"/>
              </w:rPr>
              <w:t>0</w:t>
            </w:r>
          </w:p>
        </w:tc>
      </w:tr>
      <w:tr w:rsidR="003A64F4" w:rsidRPr="00943F29" w:rsidTr="006F0199">
        <w:trPr>
          <w:trHeight w:val="10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«Развитие физической культуры и спорта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943F29">
              <w:rPr>
                <w:rFonts w:cs="Times New Roman"/>
              </w:rPr>
              <w:t xml:space="preserve">в </w:t>
            </w:r>
            <w:proofErr w:type="spellStart"/>
            <w:r w:rsidRPr="00943F29">
              <w:rPr>
                <w:rFonts w:cs="Times New Roman"/>
              </w:rPr>
              <w:t>Юрьянском</w:t>
            </w:r>
            <w:proofErr w:type="spellEnd"/>
            <w:r w:rsidRPr="00943F29">
              <w:rPr>
                <w:rFonts w:cs="Times New Roman"/>
              </w:rPr>
              <w:t xml:space="preserve"> районе»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</w:tr>
      <w:tr w:rsidR="003A64F4" w:rsidRPr="00943F29" w:rsidTr="006F0199">
        <w:trPr>
          <w:trHeight w:val="46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68,5</w:t>
            </w:r>
          </w:p>
        </w:tc>
      </w:tr>
      <w:tr w:rsidR="003A64F4" w:rsidRPr="00943F29" w:rsidTr="006F0199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</w:tr>
      <w:tr w:rsidR="003A64F4" w:rsidRPr="00943F29" w:rsidTr="006F0199">
        <w:trPr>
          <w:trHeight w:val="2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  <w:bCs/>
              </w:rPr>
            </w:pPr>
            <w:r w:rsidRPr="00943F29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  <w:bCs/>
              </w:rPr>
              <w:t>«</w:t>
            </w:r>
            <w:r w:rsidRPr="00943F29">
              <w:rPr>
                <w:rFonts w:cs="Times New Roman"/>
              </w:rPr>
              <w:t xml:space="preserve">Молодежь </w:t>
            </w:r>
            <w:proofErr w:type="spellStart"/>
            <w:r w:rsidRPr="00943F29">
              <w:rPr>
                <w:rFonts w:cs="Times New Roman"/>
              </w:rPr>
              <w:t>Юрьянского</w:t>
            </w:r>
            <w:proofErr w:type="spellEnd"/>
            <w:r w:rsidRPr="00943F29">
              <w:rPr>
                <w:rFonts w:cs="Times New Roman"/>
              </w:rPr>
              <w:t xml:space="preserve"> района»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</w:tr>
      <w:tr w:rsidR="003A64F4" w:rsidRPr="00943F29" w:rsidTr="006F0199">
        <w:trPr>
          <w:trHeight w:val="40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</w:t>
            </w:r>
            <w:r w:rsidR="003A64F4" w:rsidRPr="00943F29">
              <w:rPr>
                <w:rFonts w:cs="Times New Roman"/>
              </w:rPr>
              <w:t>,0</w:t>
            </w:r>
          </w:p>
        </w:tc>
      </w:tr>
      <w:tr w:rsidR="003A64F4" w:rsidRPr="00943F29" w:rsidTr="006F0199">
        <w:trPr>
          <w:trHeight w:val="298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tabs>
                <w:tab w:val="left" w:pos="-98"/>
              </w:tabs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«Совершенствование информационно-методического и бухгалтерского обеспечения деятельности учреждений культуры </w:t>
            </w:r>
            <w:proofErr w:type="spellStart"/>
            <w:r w:rsidRPr="00943F29">
              <w:rPr>
                <w:rFonts w:cs="Times New Roman"/>
              </w:rPr>
              <w:t>Юрьянского</w:t>
            </w:r>
            <w:proofErr w:type="spellEnd"/>
            <w:r w:rsidRPr="00943F29">
              <w:rPr>
                <w:rFonts w:cs="Times New Roman"/>
              </w:rPr>
              <w:t xml:space="preserve"> района»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943F29" w:rsidRDefault="00F52522" w:rsidP="00F52522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DB3F2B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</w:tr>
      <w:tr w:rsidR="003A64F4" w:rsidRPr="00943F29" w:rsidTr="006F0199">
        <w:trPr>
          <w:trHeight w:val="60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F4" w:rsidRPr="00943F29" w:rsidRDefault="00F52522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DB3F2B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4907,6</w:t>
            </w:r>
          </w:p>
        </w:tc>
      </w:tr>
      <w:tr w:rsidR="003A64F4" w:rsidRPr="00943F29" w:rsidTr="006F0199">
        <w:trPr>
          <w:trHeight w:val="263"/>
        </w:trPr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подпрограмма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«</w:t>
            </w:r>
            <w:proofErr w:type="spellStart"/>
            <w:r w:rsidRPr="00943F29">
              <w:rPr>
                <w:rFonts w:cs="Times New Roman"/>
              </w:rPr>
              <w:t>Библиотечно</w:t>
            </w:r>
            <w:proofErr w:type="spellEnd"/>
            <w:r w:rsidRPr="00943F29">
              <w:rPr>
                <w:rFonts w:cs="Times New Roman"/>
              </w:rPr>
              <w:t xml:space="preserve"> - информационное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обслуживание населения</w:t>
            </w:r>
          </w:p>
          <w:p w:rsidR="003A64F4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муниципальным казённым учреждением «</w:t>
            </w:r>
            <w:proofErr w:type="spellStart"/>
            <w:r w:rsidRPr="00943F29">
              <w:rPr>
                <w:rFonts w:cs="Times New Roman"/>
              </w:rPr>
              <w:t>Юрьянская</w:t>
            </w:r>
            <w:proofErr w:type="spellEnd"/>
            <w:r w:rsidRPr="00943F29">
              <w:rPr>
                <w:rFonts w:cs="Times New Roman"/>
              </w:rPr>
              <w:t xml:space="preserve"> Централизованная библиотечная система» </w:t>
            </w:r>
          </w:p>
          <w:p w:rsidR="00943F29" w:rsidRDefault="00943F29" w:rsidP="005253EC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943F29" w:rsidRPr="00943F29" w:rsidRDefault="00943F29" w:rsidP="005253EC">
            <w:pPr>
              <w:spacing w:line="240" w:lineRule="auto"/>
              <w:ind w:firstLine="0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943F29" w:rsidRDefault="002F1EB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19496,716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DB3F2B" w:rsidP="00A75BDB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24875</w:t>
            </w:r>
            <w:r w:rsidR="00F65F25" w:rsidRPr="00943F29">
              <w:rPr>
                <w:rFonts w:cs="Times New Roman"/>
              </w:rPr>
              <w:t>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17507,2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943F29" w:rsidRDefault="005B7F31" w:rsidP="00E62C90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17407,</w:t>
            </w:r>
            <w:r w:rsidR="00E62C90" w:rsidRPr="00943F29">
              <w:rPr>
                <w:rFonts w:cs="Times New Roman"/>
              </w:rPr>
              <w:t>1</w:t>
            </w:r>
          </w:p>
        </w:tc>
      </w:tr>
      <w:tr w:rsidR="003A64F4" w:rsidRPr="00943F29" w:rsidTr="006F0199">
        <w:trPr>
          <w:trHeight w:val="556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865966" w:rsidP="00A75BDB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530</w:t>
            </w:r>
            <w:r w:rsidR="00A75BDB" w:rsidRPr="00943F29">
              <w:rPr>
                <w:rFonts w:cs="Times New Roman"/>
              </w:rPr>
              <w:t>9</w:t>
            </w:r>
            <w:r w:rsidRPr="00943F29">
              <w:rPr>
                <w:rFonts w:cs="Times New Roman"/>
              </w:rPr>
              <w:t>,</w:t>
            </w:r>
            <w:r w:rsidR="00A75BDB" w:rsidRPr="00943F2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86596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-</w:t>
            </w:r>
          </w:p>
        </w:tc>
      </w:tr>
      <w:tr w:rsidR="003A64F4" w:rsidRPr="00943F29" w:rsidTr="006F0199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F52522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10466,39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E62C90" w:rsidP="00F65F25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97</w:t>
            </w:r>
            <w:r w:rsidR="001E381A" w:rsidRPr="00943F29">
              <w:rPr>
                <w:rFonts w:cs="Times New Roman"/>
              </w:rPr>
              <w:t>52,2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864085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864085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8000</w:t>
            </w:r>
          </w:p>
        </w:tc>
      </w:tr>
      <w:tr w:rsidR="003A64F4" w:rsidRPr="00943F29" w:rsidTr="006F0199">
        <w:trPr>
          <w:trHeight w:val="25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2F1EB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8768,296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F65F25" w:rsidP="00DB3F2B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9</w:t>
            </w:r>
            <w:r w:rsidR="00DB3F2B" w:rsidRPr="00943F29">
              <w:rPr>
                <w:rFonts w:cs="Times New Roman"/>
              </w:rPr>
              <w:t>814</w:t>
            </w:r>
            <w:r w:rsidRPr="00943F29">
              <w:rPr>
                <w:rFonts w:cs="Times New Roman"/>
              </w:rPr>
              <w:t>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864085" w:rsidP="00A20230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950</w:t>
            </w:r>
            <w:r w:rsidR="00A20230" w:rsidRPr="00943F29">
              <w:rPr>
                <w:rFonts w:cs="Times New Roman"/>
              </w:rPr>
              <w:t>7</w:t>
            </w:r>
            <w:r w:rsidRPr="00943F29">
              <w:rPr>
                <w:rFonts w:cs="Times New Roman"/>
              </w:rPr>
              <w:t>,</w:t>
            </w:r>
            <w:r w:rsidR="00A20230" w:rsidRPr="00943F29">
              <w:rPr>
                <w:rFonts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A20230" w:rsidP="00E62C90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9407,</w:t>
            </w:r>
            <w:r w:rsidR="00E62C90" w:rsidRPr="00943F29">
              <w:rPr>
                <w:rFonts w:cs="Times New Roman"/>
              </w:rPr>
              <w:t>1</w:t>
            </w:r>
          </w:p>
        </w:tc>
      </w:tr>
      <w:tr w:rsidR="003A64F4" w:rsidRPr="00943F29" w:rsidTr="006F0199">
        <w:trPr>
          <w:trHeight w:val="199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lastRenderedPageBreak/>
              <w:t>подпрограмма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«Дополнительное образование детей</w:t>
            </w:r>
          </w:p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 школах искусств»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943F29" w:rsidRDefault="002F1EB1" w:rsidP="00F52522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21368,128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6F0199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21168,25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704352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21011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943F29" w:rsidRDefault="00704352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20999,7</w:t>
            </w:r>
          </w:p>
        </w:tc>
      </w:tr>
      <w:tr w:rsidR="000F7BD6" w:rsidRPr="00943F29" w:rsidTr="006F0199">
        <w:trPr>
          <w:trHeight w:val="418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943F29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943F29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6754,8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5000</w:t>
            </w:r>
          </w:p>
        </w:tc>
      </w:tr>
      <w:tr w:rsidR="000F7BD6" w:rsidRPr="00943F29" w:rsidTr="006F0199">
        <w:trPr>
          <w:trHeight w:val="51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7BD6" w:rsidRPr="00943F29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BD6" w:rsidRPr="00943F29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D6" w:rsidRPr="00943F29" w:rsidRDefault="002F1EB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14613,328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943F29" w:rsidRDefault="006F0199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16168,25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16011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15999,7</w:t>
            </w:r>
          </w:p>
        </w:tc>
      </w:tr>
      <w:tr w:rsidR="003A64F4" w:rsidRPr="00943F29" w:rsidTr="006F0199">
        <w:trPr>
          <w:trHeight w:val="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Отдельное мероприятие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2F1EB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6F0199" w:rsidP="00042118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2053,3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0F7BD6" w:rsidP="00A20230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2023,</w:t>
            </w:r>
            <w:r w:rsidR="00A20230" w:rsidRPr="00943F29">
              <w:rPr>
                <w:rFonts w:cs="Times New Roman"/>
              </w:rPr>
              <w:t>1</w:t>
            </w:r>
          </w:p>
        </w:tc>
      </w:tr>
      <w:tr w:rsidR="003A64F4" w:rsidRPr="00943F29" w:rsidTr="006F0199">
        <w:trPr>
          <w:trHeight w:val="44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943F29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943F29" w:rsidRDefault="003A64F4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943F29" w:rsidRDefault="002F1EB1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6F0199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  <w:r w:rsidRPr="00943F29">
              <w:rPr>
                <w:rFonts w:cs="Times New Roman"/>
              </w:rPr>
              <w:t>2023,</w:t>
            </w:r>
            <w:r w:rsidR="00A20230" w:rsidRPr="00943F29">
              <w:rPr>
                <w:rFonts w:cs="Times New Roman"/>
              </w:rPr>
              <w:t>1</w:t>
            </w:r>
          </w:p>
          <w:p w:rsidR="000F7BD6" w:rsidRPr="00943F29" w:rsidRDefault="000F7BD6" w:rsidP="005253EC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</w:tbl>
    <w:p w:rsidR="00C754EF" w:rsidRPr="00C61403" w:rsidRDefault="00C754EF" w:rsidP="00D40A82">
      <w:pPr>
        <w:ind w:firstLine="0"/>
        <w:rPr>
          <w:rFonts w:cs="Times New Roman"/>
          <w:color w:val="FF0000"/>
          <w:sz w:val="28"/>
          <w:szCs w:val="28"/>
        </w:rPr>
      </w:pPr>
    </w:p>
    <w:sectPr w:rsidR="00C754EF" w:rsidRPr="00C61403" w:rsidSect="00C754EF">
      <w:pgSz w:w="11906" w:h="16838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02" w:rsidRPr="00102CDD" w:rsidRDefault="00B7150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B71502" w:rsidRPr="00102CDD" w:rsidRDefault="00B7150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02" w:rsidRPr="00102CDD" w:rsidRDefault="00B7150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B71502" w:rsidRPr="00102CDD" w:rsidRDefault="00B7150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21C58"/>
    <w:rsid w:val="001333CE"/>
    <w:rsid w:val="00133A3A"/>
    <w:rsid w:val="00133BE9"/>
    <w:rsid w:val="00140CE0"/>
    <w:rsid w:val="00141CEE"/>
    <w:rsid w:val="00142304"/>
    <w:rsid w:val="0014281C"/>
    <w:rsid w:val="00150485"/>
    <w:rsid w:val="001523DF"/>
    <w:rsid w:val="001525DD"/>
    <w:rsid w:val="001532C1"/>
    <w:rsid w:val="00153B1F"/>
    <w:rsid w:val="00155FA9"/>
    <w:rsid w:val="00161DAD"/>
    <w:rsid w:val="001642BB"/>
    <w:rsid w:val="00167AA4"/>
    <w:rsid w:val="001712AE"/>
    <w:rsid w:val="00172C8D"/>
    <w:rsid w:val="0017358C"/>
    <w:rsid w:val="00180535"/>
    <w:rsid w:val="00181D02"/>
    <w:rsid w:val="00182F38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790F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6AF8"/>
    <w:rsid w:val="002275E5"/>
    <w:rsid w:val="00232102"/>
    <w:rsid w:val="00232D4D"/>
    <w:rsid w:val="00232E9F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47DB"/>
    <w:rsid w:val="0028214C"/>
    <w:rsid w:val="00282539"/>
    <w:rsid w:val="00283706"/>
    <w:rsid w:val="002866B1"/>
    <w:rsid w:val="002876C4"/>
    <w:rsid w:val="00295C7B"/>
    <w:rsid w:val="002963E4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70748"/>
    <w:rsid w:val="003716E9"/>
    <w:rsid w:val="00372E9D"/>
    <w:rsid w:val="003732D3"/>
    <w:rsid w:val="003743DC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E3E"/>
    <w:rsid w:val="003A64F4"/>
    <w:rsid w:val="003B0C56"/>
    <w:rsid w:val="003B3E1A"/>
    <w:rsid w:val="003B4A24"/>
    <w:rsid w:val="003B7703"/>
    <w:rsid w:val="003B7ECE"/>
    <w:rsid w:val="003C0639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437B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6C55"/>
    <w:rsid w:val="004A51AE"/>
    <w:rsid w:val="004B3060"/>
    <w:rsid w:val="004B307F"/>
    <w:rsid w:val="004B31B7"/>
    <w:rsid w:val="004B5C90"/>
    <w:rsid w:val="004C14C5"/>
    <w:rsid w:val="004C195A"/>
    <w:rsid w:val="004C7FCE"/>
    <w:rsid w:val="004D5AF8"/>
    <w:rsid w:val="004D6A99"/>
    <w:rsid w:val="004D7416"/>
    <w:rsid w:val="004D7A4C"/>
    <w:rsid w:val="004E50A0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95964"/>
    <w:rsid w:val="005A082F"/>
    <w:rsid w:val="005A16FD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59C6"/>
    <w:rsid w:val="005D03CF"/>
    <w:rsid w:val="005D1FF8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4B4B"/>
    <w:rsid w:val="006660E5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FBD"/>
    <w:rsid w:val="006E518C"/>
    <w:rsid w:val="006E5369"/>
    <w:rsid w:val="006E5C1E"/>
    <w:rsid w:val="006E66FB"/>
    <w:rsid w:val="006F0199"/>
    <w:rsid w:val="006F113A"/>
    <w:rsid w:val="006F2EA3"/>
    <w:rsid w:val="006F5DDE"/>
    <w:rsid w:val="00704352"/>
    <w:rsid w:val="007059D5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76A8"/>
    <w:rsid w:val="007A65BF"/>
    <w:rsid w:val="007A6A1F"/>
    <w:rsid w:val="007B121B"/>
    <w:rsid w:val="007B5204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904"/>
    <w:rsid w:val="007F5012"/>
    <w:rsid w:val="007F5EF4"/>
    <w:rsid w:val="007F678A"/>
    <w:rsid w:val="008012DE"/>
    <w:rsid w:val="00805512"/>
    <w:rsid w:val="00805E34"/>
    <w:rsid w:val="008112B0"/>
    <w:rsid w:val="00812232"/>
    <w:rsid w:val="0081242F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51C6A"/>
    <w:rsid w:val="00853D20"/>
    <w:rsid w:val="00855340"/>
    <w:rsid w:val="008556B1"/>
    <w:rsid w:val="008610A3"/>
    <w:rsid w:val="00862E6A"/>
    <w:rsid w:val="00864085"/>
    <w:rsid w:val="00864DD2"/>
    <w:rsid w:val="008650DD"/>
    <w:rsid w:val="00865966"/>
    <w:rsid w:val="008725E3"/>
    <w:rsid w:val="00885EBF"/>
    <w:rsid w:val="008865CC"/>
    <w:rsid w:val="008923F8"/>
    <w:rsid w:val="00895089"/>
    <w:rsid w:val="00896ED5"/>
    <w:rsid w:val="008A0EB4"/>
    <w:rsid w:val="008A617E"/>
    <w:rsid w:val="008A7C75"/>
    <w:rsid w:val="008B1157"/>
    <w:rsid w:val="008B188E"/>
    <w:rsid w:val="008B2D02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6BAC"/>
    <w:rsid w:val="00916D4F"/>
    <w:rsid w:val="009227FB"/>
    <w:rsid w:val="009239C2"/>
    <w:rsid w:val="00924A97"/>
    <w:rsid w:val="009306CF"/>
    <w:rsid w:val="00930878"/>
    <w:rsid w:val="009312A8"/>
    <w:rsid w:val="00932573"/>
    <w:rsid w:val="00934A50"/>
    <w:rsid w:val="00942EC8"/>
    <w:rsid w:val="0094354D"/>
    <w:rsid w:val="00943DA3"/>
    <w:rsid w:val="00943EAF"/>
    <w:rsid w:val="00943F29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46C2"/>
    <w:rsid w:val="009A5070"/>
    <w:rsid w:val="009A6B03"/>
    <w:rsid w:val="009B0292"/>
    <w:rsid w:val="009B3B6E"/>
    <w:rsid w:val="009B3F72"/>
    <w:rsid w:val="009B47A1"/>
    <w:rsid w:val="009B4907"/>
    <w:rsid w:val="009B7542"/>
    <w:rsid w:val="009C266D"/>
    <w:rsid w:val="009D2238"/>
    <w:rsid w:val="009D26B9"/>
    <w:rsid w:val="009D40CC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D48A0"/>
    <w:rsid w:val="00AD49F2"/>
    <w:rsid w:val="00AD7350"/>
    <w:rsid w:val="00AD7710"/>
    <w:rsid w:val="00AE2A97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748B"/>
    <w:rsid w:val="00B13A10"/>
    <w:rsid w:val="00B14CE9"/>
    <w:rsid w:val="00B2608B"/>
    <w:rsid w:val="00B26E4C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1502"/>
    <w:rsid w:val="00B72C63"/>
    <w:rsid w:val="00B83209"/>
    <w:rsid w:val="00B8360C"/>
    <w:rsid w:val="00B83E21"/>
    <w:rsid w:val="00B83F11"/>
    <w:rsid w:val="00B9750D"/>
    <w:rsid w:val="00B9783C"/>
    <w:rsid w:val="00BA06EF"/>
    <w:rsid w:val="00BA100E"/>
    <w:rsid w:val="00BA5DC4"/>
    <w:rsid w:val="00BA6101"/>
    <w:rsid w:val="00BA6CFB"/>
    <w:rsid w:val="00BA6FA5"/>
    <w:rsid w:val="00BB3B13"/>
    <w:rsid w:val="00BC2CD6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F2"/>
    <w:rsid w:val="00BE5F36"/>
    <w:rsid w:val="00BE6B63"/>
    <w:rsid w:val="00BF0D8F"/>
    <w:rsid w:val="00BF6687"/>
    <w:rsid w:val="00C010E9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42C25"/>
    <w:rsid w:val="00C4759D"/>
    <w:rsid w:val="00C4794B"/>
    <w:rsid w:val="00C47D6C"/>
    <w:rsid w:val="00C537E3"/>
    <w:rsid w:val="00C544A2"/>
    <w:rsid w:val="00C61403"/>
    <w:rsid w:val="00C6330F"/>
    <w:rsid w:val="00C64505"/>
    <w:rsid w:val="00C64771"/>
    <w:rsid w:val="00C65643"/>
    <w:rsid w:val="00C6745D"/>
    <w:rsid w:val="00C754EF"/>
    <w:rsid w:val="00C75B17"/>
    <w:rsid w:val="00C76CA1"/>
    <w:rsid w:val="00C76E5D"/>
    <w:rsid w:val="00C81E0F"/>
    <w:rsid w:val="00C829A5"/>
    <w:rsid w:val="00C83968"/>
    <w:rsid w:val="00C86041"/>
    <w:rsid w:val="00C92C9C"/>
    <w:rsid w:val="00C93212"/>
    <w:rsid w:val="00C93C4C"/>
    <w:rsid w:val="00C959E1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6AB8"/>
    <w:rsid w:val="00D40A82"/>
    <w:rsid w:val="00D4263C"/>
    <w:rsid w:val="00D43341"/>
    <w:rsid w:val="00D45932"/>
    <w:rsid w:val="00D56D2B"/>
    <w:rsid w:val="00D57B20"/>
    <w:rsid w:val="00D62536"/>
    <w:rsid w:val="00D658F9"/>
    <w:rsid w:val="00D673FE"/>
    <w:rsid w:val="00D74157"/>
    <w:rsid w:val="00D75484"/>
    <w:rsid w:val="00D8043F"/>
    <w:rsid w:val="00D84D24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A51"/>
    <w:rsid w:val="00DE6395"/>
    <w:rsid w:val="00DE63A8"/>
    <w:rsid w:val="00DF03A0"/>
    <w:rsid w:val="00DF37CB"/>
    <w:rsid w:val="00DF3E7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764A"/>
    <w:rsid w:val="00E47788"/>
    <w:rsid w:val="00E50B2E"/>
    <w:rsid w:val="00E5234F"/>
    <w:rsid w:val="00E5483A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700C"/>
    <w:rsid w:val="00E978F5"/>
    <w:rsid w:val="00EA1B91"/>
    <w:rsid w:val="00EA3D3A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F02792"/>
    <w:rsid w:val="00F02D3B"/>
    <w:rsid w:val="00F065F6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40543"/>
    <w:rsid w:val="00F4284D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7A7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6BDB"/>
    <w:rsid w:val="00FC010A"/>
    <w:rsid w:val="00FC1889"/>
    <w:rsid w:val="00FC4CED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1F85C-0DAA-4C3D-8952-57A3B98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85</cp:revision>
  <cp:lastPrinted>2022-03-21T12:32:00Z</cp:lastPrinted>
  <dcterms:created xsi:type="dcterms:W3CDTF">2021-11-10T10:25:00Z</dcterms:created>
  <dcterms:modified xsi:type="dcterms:W3CDTF">2022-03-23T08:20:00Z</dcterms:modified>
</cp:coreProperties>
</file>