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4E" w:rsidRDefault="004E2C4E" w:rsidP="004E2C4E">
      <w:pPr>
        <w:spacing w:line="240" w:lineRule="auto"/>
        <w:jc w:val="right"/>
        <w:rPr>
          <w:b/>
          <w:sz w:val="28"/>
          <w:szCs w:val="28"/>
        </w:rPr>
      </w:pPr>
    </w:p>
    <w:p w:rsidR="004E2C4E" w:rsidRDefault="004E2C4E" w:rsidP="004E2C4E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4E2C4E" w:rsidRPr="00572C71" w:rsidRDefault="004E2C4E" w:rsidP="004E2C4E">
      <w:pPr>
        <w:spacing w:line="240" w:lineRule="auto"/>
        <w:rPr>
          <w:b/>
          <w:color w:val="FF0000"/>
        </w:rPr>
      </w:pPr>
      <w:r>
        <w:t xml:space="preserve">                                                                                         </w:t>
      </w:r>
      <w:r w:rsidRPr="00572C71">
        <w:rPr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Pr="00572C71">
        <w:rPr>
          <w:b/>
          <w:color w:val="FF0000"/>
        </w:rPr>
        <w:t xml:space="preserve">                           </w:t>
      </w:r>
    </w:p>
    <w:p w:rsidR="004E2C4E" w:rsidRDefault="004E2C4E" w:rsidP="004E2C4E">
      <w:pPr>
        <w:spacing w:line="240" w:lineRule="auto"/>
        <w:jc w:val="center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E326CE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15.01.2025</w:t>
      </w:r>
      <w:bookmarkStart w:id="0" w:name="_GoBack"/>
      <w:bookmarkEnd w:id="0"/>
      <w:r w:rsidR="00300D56">
        <w:rPr>
          <w:sz w:val="32"/>
          <w:szCs w:val="32"/>
        </w:rPr>
        <w:t xml:space="preserve">    </w:t>
      </w:r>
      <w:r w:rsidR="00805512">
        <w:rPr>
          <w:sz w:val="32"/>
          <w:szCs w:val="32"/>
        </w:rPr>
        <w:t xml:space="preserve">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12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>Федеральным законом от 06.10.2013 № 131- ФЗ «Об общих принципах</w:t>
      </w:r>
      <w:r w:rsidR="000216EF">
        <w:rPr>
          <w:rFonts w:cs="Times New Roman"/>
          <w:sz w:val="28"/>
          <w:szCs w:val="28"/>
        </w:rPr>
        <w:t xml:space="preserve"> организации</w:t>
      </w:r>
      <w:r w:rsidR="00C754EF">
        <w:rPr>
          <w:rFonts w:cs="Times New Roman"/>
          <w:sz w:val="28"/>
          <w:szCs w:val="28"/>
        </w:rPr>
        <w:t xml:space="preserve">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</w:t>
      </w:r>
      <w:proofErr w:type="gramStart"/>
      <w:r w:rsidR="00C754EF">
        <w:rPr>
          <w:rFonts w:cs="Times New Roman"/>
          <w:sz w:val="28"/>
          <w:szCs w:val="28"/>
        </w:rPr>
        <w:t xml:space="preserve">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912D87">
        <w:rPr>
          <w:rFonts w:cs="Times New Roman"/>
          <w:sz w:val="28"/>
          <w:szCs w:val="28"/>
        </w:rPr>
        <w:t>, решение</w:t>
      </w:r>
      <w:r w:rsidR="00421AF6">
        <w:rPr>
          <w:rFonts w:cs="Times New Roman"/>
          <w:sz w:val="28"/>
          <w:szCs w:val="28"/>
        </w:rPr>
        <w:t>м</w:t>
      </w:r>
      <w:r w:rsidR="00912D87">
        <w:rPr>
          <w:rFonts w:cs="Times New Roman"/>
          <w:sz w:val="28"/>
          <w:szCs w:val="28"/>
        </w:rPr>
        <w:t xml:space="preserve">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</w:t>
      </w:r>
      <w:r w:rsidR="00784D25">
        <w:rPr>
          <w:rFonts w:cs="Times New Roman"/>
          <w:sz w:val="28"/>
          <w:szCs w:val="28"/>
        </w:rPr>
        <w:t>8</w:t>
      </w:r>
      <w:r w:rsidR="00912D87">
        <w:rPr>
          <w:rFonts w:cs="Times New Roman"/>
          <w:sz w:val="28"/>
          <w:szCs w:val="28"/>
        </w:rPr>
        <w:t>.12.202</w:t>
      </w:r>
      <w:r w:rsidR="00784D25">
        <w:rPr>
          <w:rFonts w:cs="Times New Roman"/>
          <w:sz w:val="28"/>
          <w:szCs w:val="28"/>
        </w:rPr>
        <w:t>4</w:t>
      </w:r>
      <w:r w:rsidR="00912D87">
        <w:rPr>
          <w:rFonts w:cs="Times New Roman"/>
          <w:sz w:val="28"/>
          <w:szCs w:val="28"/>
        </w:rPr>
        <w:t xml:space="preserve"> г.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 xml:space="preserve">№ </w:t>
      </w:r>
      <w:r w:rsidR="00784D25">
        <w:rPr>
          <w:rFonts w:cs="Times New Roman"/>
          <w:sz w:val="28"/>
          <w:szCs w:val="28"/>
        </w:rPr>
        <w:t>26</w:t>
      </w:r>
      <w:r w:rsidR="00912D87">
        <w:rPr>
          <w:rFonts w:cs="Times New Roman"/>
          <w:sz w:val="28"/>
          <w:szCs w:val="28"/>
        </w:rPr>
        <w:t>/</w:t>
      </w:r>
      <w:r w:rsidR="000C6217">
        <w:rPr>
          <w:rFonts w:cs="Times New Roman"/>
          <w:sz w:val="28"/>
          <w:szCs w:val="28"/>
        </w:rPr>
        <w:t>1</w:t>
      </w:r>
      <w:r w:rsidR="00912D87">
        <w:rPr>
          <w:rFonts w:cs="Times New Roman"/>
          <w:sz w:val="28"/>
          <w:szCs w:val="28"/>
        </w:rPr>
        <w:t xml:space="preserve">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</w:t>
      </w:r>
      <w:r w:rsidR="00C742D9">
        <w:rPr>
          <w:rFonts w:cs="Times New Roman"/>
          <w:sz w:val="28"/>
          <w:szCs w:val="28"/>
        </w:rPr>
        <w:t>5</w:t>
      </w:r>
      <w:r w:rsidR="000C621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>год и на плановый период 202</w:t>
      </w:r>
      <w:r w:rsidR="000C6217">
        <w:rPr>
          <w:rFonts w:cs="Times New Roman"/>
          <w:sz w:val="28"/>
          <w:szCs w:val="28"/>
        </w:rPr>
        <w:t>6</w:t>
      </w:r>
      <w:r w:rsidR="00C742D9">
        <w:rPr>
          <w:rFonts w:cs="Times New Roman"/>
          <w:sz w:val="28"/>
          <w:szCs w:val="28"/>
        </w:rPr>
        <w:t xml:space="preserve"> и</w:t>
      </w:r>
      <w:r w:rsidR="00784D25">
        <w:rPr>
          <w:rFonts w:cs="Times New Roman"/>
          <w:sz w:val="28"/>
          <w:szCs w:val="28"/>
        </w:rPr>
        <w:t xml:space="preserve"> 2027</w:t>
      </w:r>
      <w:r w:rsidR="00912D87">
        <w:rPr>
          <w:rFonts w:cs="Times New Roman"/>
          <w:sz w:val="28"/>
          <w:szCs w:val="28"/>
        </w:rPr>
        <w:t xml:space="preserve"> годов</w:t>
      </w:r>
      <w:proofErr w:type="gramEnd"/>
      <w:r w:rsidR="00912D87">
        <w:rPr>
          <w:rFonts w:cs="Times New Roman"/>
          <w:sz w:val="28"/>
          <w:szCs w:val="28"/>
        </w:rPr>
        <w:t>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</w:t>
      </w:r>
      <w:r>
        <w:rPr>
          <w:sz w:val="28"/>
          <w:szCs w:val="28"/>
        </w:rPr>
        <w:lastRenderedPageBreak/>
        <w:t>189</w:t>
      </w:r>
      <w:proofErr w:type="gramEnd"/>
      <w:r w:rsidR="002C5E38">
        <w:rPr>
          <w:sz w:val="28"/>
          <w:szCs w:val="28"/>
        </w:rPr>
        <w:t xml:space="preserve">, </w:t>
      </w:r>
      <w:proofErr w:type="gramStart"/>
      <w:r w:rsidR="002C5E38">
        <w:rPr>
          <w:sz w:val="28"/>
          <w:szCs w:val="28"/>
        </w:rPr>
        <w:t xml:space="preserve">от </w:t>
      </w:r>
      <w:r w:rsidR="002C5E38" w:rsidRPr="00C21A59">
        <w:rPr>
          <w:sz w:val="28"/>
          <w:szCs w:val="28"/>
        </w:rPr>
        <w:t>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№ 150 от 22.08.2022</w:t>
      </w:r>
      <w:r w:rsidR="00D31A92">
        <w:rPr>
          <w:sz w:val="28"/>
          <w:szCs w:val="28"/>
        </w:rPr>
        <w:t>, № 232 от 13.12.2022</w:t>
      </w:r>
      <w:r w:rsidR="000C6217">
        <w:rPr>
          <w:sz w:val="28"/>
          <w:szCs w:val="28"/>
        </w:rPr>
        <w:t>, № 12 от 23.01.2023. № 72 от 21.04.2023, № 117 от 08.08.2023, №</w:t>
      </w:r>
      <w:r w:rsidR="00341F46">
        <w:rPr>
          <w:sz w:val="28"/>
          <w:szCs w:val="28"/>
        </w:rPr>
        <w:t xml:space="preserve"> </w:t>
      </w:r>
      <w:r w:rsidR="00CC300A">
        <w:rPr>
          <w:sz w:val="28"/>
          <w:szCs w:val="28"/>
        </w:rPr>
        <w:t>225</w:t>
      </w:r>
      <w:r w:rsidR="000C6217">
        <w:rPr>
          <w:sz w:val="28"/>
          <w:szCs w:val="28"/>
        </w:rPr>
        <w:t xml:space="preserve"> от  29.12.2023</w:t>
      </w:r>
      <w:r w:rsidR="00C20F82">
        <w:rPr>
          <w:sz w:val="28"/>
          <w:szCs w:val="28"/>
        </w:rPr>
        <w:t>, № 22 от 31.01.2024, № 51 от 29.03.2024, № 126 от 22.08.2024, № 165 от 30.10.2024</w:t>
      </w:r>
      <w:r w:rsidR="00113DA6">
        <w:rPr>
          <w:sz w:val="28"/>
          <w:szCs w:val="28"/>
        </w:rPr>
        <w:t>, № 186 от 10.12.2024, № 202 от 28.12.2024</w:t>
      </w:r>
      <w:r>
        <w:rPr>
          <w:sz w:val="28"/>
          <w:szCs w:val="28"/>
        </w:rPr>
        <w:t>) следующие изменения:</w:t>
      </w:r>
      <w:proofErr w:type="gramEnd"/>
    </w:p>
    <w:p w:rsidR="005A57D1" w:rsidRDefault="00D57B20" w:rsidP="005A57D1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57D1">
        <w:rPr>
          <w:sz w:val="28"/>
          <w:szCs w:val="28"/>
        </w:rPr>
        <w:t>1.1.</w:t>
      </w:r>
      <w:r w:rsidR="00A347FF">
        <w:rPr>
          <w:sz w:val="28"/>
          <w:szCs w:val="28"/>
        </w:rPr>
        <w:t xml:space="preserve"> Паспорт муниципальной программы </w:t>
      </w:r>
      <w:proofErr w:type="spellStart"/>
      <w:r w:rsidR="00A347FF">
        <w:rPr>
          <w:sz w:val="28"/>
          <w:szCs w:val="28"/>
        </w:rPr>
        <w:t>Юрьянского</w:t>
      </w:r>
      <w:proofErr w:type="spellEnd"/>
      <w:r w:rsidR="00A347FF">
        <w:rPr>
          <w:sz w:val="28"/>
          <w:szCs w:val="28"/>
        </w:rPr>
        <w:t xml:space="preserve"> района «Развитие культуры, спорта и молодежной политики в </w:t>
      </w:r>
      <w:proofErr w:type="spellStart"/>
      <w:r w:rsidR="00A347FF">
        <w:rPr>
          <w:sz w:val="28"/>
          <w:szCs w:val="28"/>
        </w:rPr>
        <w:t>Юрьянском</w:t>
      </w:r>
      <w:proofErr w:type="spellEnd"/>
      <w:r w:rsidR="00A347FF">
        <w:rPr>
          <w:sz w:val="28"/>
          <w:szCs w:val="28"/>
        </w:rPr>
        <w:t xml:space="preserve"> районе» изложить в </w:t>
      </w:r>
      <w:r w:rsidR="00694776">
        <w:rPr>
          <w:sz w:val="28"/>
          <w:szCs w:val="28"/>
        </w:rPr>
        <w:t xml:space="preserve">новой </w:t>
      </w:r>
      <w:r w:rsidR="00A347FF">
        <w:rPr>
          <w:sz w:val="28"/>
          <w:szCs w:val="28"/>
        </w:rPr>
        <w:t>редакции. Приложение 1;</w:t>
      </w:r>
    </w:p>
    <w:p w:rsidR="00A347FF" w:rsidRDefault="00D57B20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sz w:val="28"/>
          <w:szCs w:val="28"/>
        </w:rPr>
        <w:t>1.</w:t>
      </w:r>
      <w:r w:rsidR="005A57D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216EF">
        <w:rPr>
          <w:sz w:val="28"/>
          <w:szCs w:val="28"/>
        </w:rPr>
        <w:t>Приложение № 2 к постановлению</w:t>
      </w:r>
      <w:r w:rsidR="00A347FF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 xml:space="preserve">программы «Развитие культуры, спорта и молодежной политики в </w:t>
      </w:r>
      <w:proofErr w:type="spellStart"/>
      <w:r w:rsidR="00A347FF">
        <w:rPr>
          <w:sz w:val="28"/>
          <w:szCs w:val="28"/>
        </w:rPr>
        <w:t>Юрьянском</w:t>
      </w:r>
      <w:proofErr w:type="spellEnd"/>
      <w:r w:rsidR="00A347FF">
        <w:rPr>
          <w:sz w:val="28"/>
          <w:szCs w:val="28"/>
        </w:rPr>
        <w:t xml:space="preserve"> районе</w:t>
      </w:r>
      <w:r w:rsidR="00694776">
        <w:rPr>
          <w:sz w:val="28"/>
          <w:szCs w:val="28"/>
        </w:rPr>
        <w:t>»</w:t>
      </w:r>
      <w:r w:rsidR="003B1532" w:rsidRPr="003B1532">
        <w:rPr>
          <w:sz w:val="28"/>
          <w:szCs w:val="28"/>
        </w:rPr>
        <w:t xml:space="preserve"> </w:t>
      </w:r>
      <w:r w:rsidR="00A347FF">
        <w:rPr>
          <w:sz w:val="28"/>
          <w:szCs w:val="28"/>
        </w:rPr>
        <w:t xml:space="preserve">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2;</w:t>
      </w:r>
    </w:p>
    <w:p w:rsidR="00CA179A" w:rsidRDefault="00D57B20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CA179A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>.</w:t>
      </w:r>
      <w:r w:rsidR="00CA179A">
        <w:rPr>
          <w:rStyle w:val="FontStyle15"/>
          <w:sz w:val="28"/>
          <w:szCs w:val="28"/>
        </w:rPr>
        <w:t xml:space="preserve"> Сведения о целевых показателях эффективности реализации муниципальной программы «Развитие культуры, спорта и молодежной политики</w:t>
      </w:r>
      <w:r w:rsidR="00694776">
        <w:rPr>
          <w:rStyle w:val="FontStyle15"/>
          <w:sz w:val="28"/>
          <w:szCs w:val="28"/>
        </w:rPr>
        <w:t xml:space="preserve"> в </w:t>
      </w:r>
      <w:proofErr w:type="spellStart"/>
      <w:r w:rsidR="00694776">
        <w:rPr>
          <w:rStyle w:val="FontStyle15"/>
          <w:sz w:val="28"/>
          <w:szCs w:val="28"/>
        </w:rPr>
        <w:t>Юрьянском</w:t>
      </w:r>
      <w:proofErr w:type="spellEnd"/>
      <w:r w:rsidR="00694776">
        <w:rPr>
          <w:rStyle w:val="FontStyle15"/>
          <w:sz w:val="28"/>
          <w:szCs w:val="28"/>
        </w:rPr>
        <w:t xml:space="preserve"> районе</w:t>
      </w:r>
      <w:r w:rsidR="00CA179A">
        <w:rPr>
          <w:rStyle w:val="FontStyle15"/>
          <w:sz w:val="28"/>
          <w:szCs w:val="28"/>
        </w:rPr>
        <w:t xml:space="preserve">» изложить в </w:t>
      </w:r>
      <w:r w:rsidR="0034084D">
        <w:rPr>
          <w:rStyle w:val="FontStyle15"/>
          <w:sz w:val="28"/>
          <w:szCs w:val="28"/>
        </w:rPr>
        <w:t>новой</w:t>
      </w:r>
      <w:r w:rsidR="00CA179A">
        <w:rPr>
          <w:rStyle w:val="FontStyle15"/>
          <w:sz w:val="28"/>
          <w:szCs w:val="28"/>
        </w:rPr>
        <w:t xml:space="preserve"> редакции.</w:t>
      </w:r>
      <w:r w:rsidR="000C6217">
        <w:rPr>
          <w:rStyle w:val="FontStyle15"/>
          <w:sz w:val="28"/>
          <w:szCs w:val="28"/>
        </w:rPr>
        <w:t xml:space="preserve"> </w:t>
      </w:r>
      <w:r w:rsidR="00CA179A" w:rsidRPr="00B66E7C">
        <w:rPr>
          <w:rStyle w:val="FontStyle15"/>
          <w:sz w:val="27"/>
          <w:szCs w:val="27"/>
        </w:rPr>
        <w:t>Приложение №</w:t>
      </w:r>
      <w:r w:rsidR="00A347FF" w:rsidRPr="00B66E7C">
        <w:rPr>
          <w:rStyle w:val="FontStyle15"/>
          <w:sz w:val="27"/>
          <w:szCs w:val="27"/>
        </w:rPr>
        <w:t>3</w:t>
      </w:r>
      <w:r w:rsidR="00CA179A">
        <w:rPr>
          <w:rStyle w:val="FontStyle15"/>
          <w:sz w:val="28"/>
          <w:szCs w:val="28"/>
        </w:rPr>
        <w:t>;</w:t>
      </w:r>
      <w:r w:rsidR="00301380">
        <w:rPr>
          <w:rStyle w:val="FontStyle15"/>
          <w:sz w:val="28"/>
          <w:szCs w:val="28"/>
        </w:rPr>
        <w:t xml:space="preserve">   </w:t>
      </w:r>
    </w:p>
    <w:p w:rsidR="00C9679A" w:rsidRDefault="00301380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 xml:space="preserve">. </w:t>
      </w:r>
      <w:r w:rsidR="00A347FF">
        <w:rPr>
          <w:rStyle w:val="FontStyle15"/>
          <w:sz w:val="28"/>
          <w:szCs w:val="28"/>
        </w:rPr>
        <w:t xml:space="preserve">Методику </w:t>
      </w:r>
      <w:proofErr w:type="gramStart"/>
      <w:r w:rsidR="00A347FF">
        <w:rPr>
          <w:rStyle w:val="FontStyle15"/>
          <w:sz w:val="28"/>
          <w:szCs w:val="28"/>
        </w:rPr>
        <w:t>расчет</w:t>
      </w:r>
      <w:r w:rsidR="00C9679A">
        <w:rPr>
          <w:rStyle w:val="FontStyle15"/>
          <w:sz w:val="28"/>
          <w:szCs w:val="28"/>
        </w:rPr>
        <w:t>а</w:t>
      </w:r>
      <w:r w:rsidR="00A347FF">
        <w:rPr>
          <w:rStyle w:val="FontStyle15"/>
          <w:sz w:val="28"/>
          <w:szCs w:val="28"/>
        </w:rPr>
        <w:t xml:space="preserve"> значени</w:t>
      </w:r>
      <w:r w:rsidR="00C9679A">
        <w:rPr>
          <w:rStyle w:val="FontStyle15"/>
          <w:sz w:val="28"/>
          <w:szCs w:val="28"/>
        </w:rPr>
        <w:t>й</w:t>
      </w:r>
      <w:r w:rsidR="00A347FF">
        <w:rPr>
          <w:rStyle w:val="FontStyle15"/>
          <w:sz w:val="28"/>
          <w:szCs w:val="28"/>
        </w:rPr>
        <w:t xml:space="preserve"> показателей эффективности реализации муниципальной программы</w:t>
      </w:r>
      <w:proofErr w:type="gramEnd"/>
      <w:r w:rsidR="00A347FF">
        <w:rPr>
          <w:rStyle w:val="FontStyle15"/>
          <w:sz w:val="28"/>
          <w:szCs w:val="28"/>
        </w:rPr>
        <w:t xml:space="preserve"> </w:t>
      </w:r>
      <w:r w:rsidR="0034084D">
        <w:rPr>
          <w:rStyle w:val="FontStyle15"/>
          <w:sz w:val="28"/>
          <w:szCs w:val="28"/>
        </w:rPr>
        <w:t>изложить в новой редакции</w:t>
      </w:r>
      <w:r w:rsidR="00A347FF">
        <w:rPr>
          <w:rStyle w:val="FontStyle15"/>
          <w:sz w:val="28"/>
          <w:szCs w:val="28"/>
        </w:rPr>
        <w:t>. Приложение № 4;</w:t>
      </w:r>
    </w:p>
    <w:p w:rsidR="00605F46" w:rsidRDefault="00605F46" w:rsidP="00C9679A">
      <w:pPr>
        <w:spacing w:line="336" w:lineRule="auto"/>
        <w:ind w:firstLine="426"/>
        <w:rPr>
          <w:rFonts w:cs="Times New Roman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. </w:t>
      </w:r>
      <w:r w:rsidR="00CA179A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>
        <w:rPr>
          <w:rStyle w:val="FontStyle15"/>
          <w:sz w:val="28"/>
          <w:szCs w:val="28"/>
        </w:rPr>
        <w:t>Юрьянская</w:t>
      </w:r>
      <w:proofErr w:type="spellEnd"/>
      <w:r>
        <w:rPr>
          <w:rStyle w:val="FontStyle15"/>
          <w:sz w:val="28"/>
          <w:szCs w:val="28"/>
        </w:rPr>
        <w:t xml:space="preserve"> Централизованная библиотечная система»</w:t>
      </w:r>
      <w:r w:rsidR="004910EB">
        <w:rPr>
          <w:rStyle w:val="FontStyle15"/>
          <w:sz w:val="28"/>
          <w:szCs w:val="28"/>
        </w:rPr>
        <w:t xml:space="preserve"> </w:t>
      </w:r>
      <w:r w:rsidR="003B1532">
        <w:rPr>
          <w:sz w:val="28"/>
          <w:szCs w:val="28"/>
        </w:rPr>
        <w:t xml:space="preserve">муниципальной программы «Развитие культуры, спорта и молодежной политики в </w:t>
      </w:r>
      <w:proofErr w:type="spellStart"/>
      <w:r w:rsidR="003B1532">
        <w:rPr>
          <w:sz w:val="28"/>
          <w:szCs w:val="28"/>
        </w:rPr>
        <w:t>Юрьянском</w:t>
      </w:r>
      <w:proofErr w:type="spellEnd"/>
      <w:r w:rsidR="003B1532">
        <w:rPr>
          <w:sz w:val="28"/>
          <w:szCs w:val="28"/>
        </w:rPr>
        <w:t xml:space="preserve"> районе»</w:t>
      </w:r>
      <w:r w:rsidR="003B1532" w:rsidRPr="003B1532">
        <w:rPr>
          <w:sz w:val="28"/>
          <w:szCs w:val="28"/>
        </w:rPr>
        <w:t xml:space="preserve"> </w:t>
      </w:r>
      <w:r w:rsidR="00A347FF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A347FF">
        <w:rPr>
          <w:rStyle w:val="FontStyle15"/>
          <w:sz w:val="28"/>
          <w:szCs w:val="28"/>
        </w:rPr>
        <w:t xml:space="preserve"> редакции. Приложение № 5;</w:t>
      </w:r>
    </w:p>
    <w:p w:rsidR="00A347FF" w:rsidRDefault="00CA179A" w:rsidP="00C9679A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6DB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. </w:t>
      </w:r>
      <w:r w:rsidR="000216EF">
        <w:rPr>
          <w:sz w:val="28"/>
          <w:szCs w:val="28"/>
        </w:rPr>
        <w:t>Приложение № 6 к постановлению</w:t>
      </w:r>
      <w:r w:rsidR="00A347FF">
        <w:rPr>
          <w:sz w:val="28"/>
          <w:szCs w:val="28"/>
        </w:rPr>
        <w:t xml:space="preserve"> </w:t>
      </w:r>
      <w:r w:rsidR="000216EF">
        <w:rPr>
          <w:sz w:val="28"/>
          <w:szCs w:val="28"/>
        </w:rPr>
        <w:t xml:space="preserve">муниципальной программы «Развитие культуры, спорта и молодежной политики в </w:t>
      </w:r>
      <w:proofErr w:type="spellStart"/>
      <w:r w:rsidR="000216EF">
        <w:rPr>
          <w:sz w:val="28"/>
          <w:szCs w:val="28"/>
        </w:rPr>
        <w:t>Юрьянском</w:t>
      </w:r>
      <w:proofErr w:type="spellEnd"/>
      <w:r w:rsidR="000216EF">
        <w:rPr>
          <w:sz w:val="28"/>
          <w:szCs w:val="28"/>
        </w:rPr>
        <w:t xml:space="preserve"> районе»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6;</w:t>
      </w:r>
    </w:p>
    <w:p w:rsidR="005253EC" w:rsidRDefault="00517AB9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A347FF">
        <w:rPr>
          <w:rStyle w:val="FontStyle15"/>
          <w:sz w:val="28"/>
          <w:szCs w:val="28"/>
        </w:rPr>
        <w:t>П</w:t>
      </w:r>
      <w:r w:rsidR="005253EC"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подпрограммы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</w:t>
      </w:r>
      <w:r w:rsidR="005253EC">
        <w:rPr>
          <w:rStyle w:val="FontStyle15"/>
          <w:sz w:val="28"/>
          <w:szCs w:val="28"/>
        </w:rPr>
        <w:t>»</w:t>
      </w:r>
      <w:r w:rsidR="003B1532" w:rsidRPr="003B1532">
        <w:rPr>
          <w:sz w:val="28"/>
          <w:szCs w:val="28"/>
        </w:rPr>
        <w:t xml:space="preserve"> </w:t>
      </w:r>
      <w:r w:rsidR="00EC0975">
        <w:rPr>
          <w:sz w:val="28"/>
          <w:szCs w:val="28"/>
        </w:rPr>
        <w:t xml:space="preserve">муниципальной </w:t>
      </w:r>
      <w:r w:rsidR="00EC0975">
        <w:rPr>
          <w:sz w:val="28"/>
          <w:szCs w:val="28"/>
        </w:rPr>
        <w:lastRenderedPageBreak/>
        <w:t xml:space="preserve">программы «Развитие культуры, спорта и молодежной политики в </w:t>
      </w:r>
      <w:proofErr w:type="spellStart"/>
      <w:r w:rsidR="00EC0975">
        <w:rPr>
          <w:sz w:val="28"/>
          <w:szCs w:val="28"/>
        </w:rPr>
        <w:t>Юрьянском</w:t>
      </w:r>
      <w:proofErr w:type="spellEnd"/>
      <w:r w:rsidR="00EC0975">
        <w:rPr>
          <w:sz w:val="28"/>
          <w:szCs w:val="28"/>
        </w:rPr>
        <w:t xml:space="preserve"> районе»</w:t>
      </w:r>
      <w:r w:rsidR="00EC0975" w:rsidRPr="003B1532">
        <w:rPr>
          <w:sz w:val="28"/>
          <w:szCs w:val="28"/>
        </w:rPr>
        <w:t xml:space="preserve"> </w:t>
      </w:r>
      <w:r w:rsidR="004910EB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5253EC"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7;</w:t>
      </w:r>
    </w:p>
    <w:p w:rsidR="00EB11A9" w:rsidRDefault="00166317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6DB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.  </w:t>
      </w:r>
      <w:r w:rsidR="000216EF">
        <w:rPr>
          <w:rStyle w:val="FontStyle15"/>
          <w:sz w:val="28"/>
          <w:szCs w:val="28"/>
        </w:rPr>
        <w:t>Приложение № 8 к</w:t>
      </w:r>
      <w:r w:rsidR="000216EF" w:rsidRPr="000216EF">
        <w:rPr>
          <w:sz w:val="28"/>
          <w:szCs w:val="28"/>
        </w:rPr>
        <w:t xml:space="preserve"> </w:t>
      </w:r>
      <w:r w:rsidR="000216EF">
        <w:rPr>
          <w:sz w:val="28"/>
          <w:szCs w:val="28"/>
        </w:rPr>
        <w:t xml:space="preserve">постановлению муниципальной программы «Развитие культуры, спорта и молодежной политики в </w:t>
      </w:r>
      <w:proofErr w:type="spellStart"/>
      <w:r w:rsidR="000216EF">
        <w:rPr>
          <w:sz w:val="28"/>
          <w:szCs w:val="28"/>
        </w:rPr>
        <w:t>Юрьянском</w:t>
      </w:r>
      <w:proofErr w:type="spellEnd"/>
      <w:r w:rsidR="000216EF">
        <w:rPr>
          <w:sz w:val="28"/>
          <w:szCs w:val="28"/>
        </w:rPr>
        <w:t xml:space="preserve"> районе»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EB11A9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</w:t>
      </w:r>
      <w:r w:rsidR="00EC0975" w:rsidRPr="003B1532">
        <w:rPr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8;</w:t>
      </w:r>
    </w:p>
    <w:p w:rsidR="00166317" w:rsidRDefault="00166317" w:rsidP="00C9679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76DBB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 xml:space="preserve">аспорт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 xml:space="preserve">подпрограммы «Развитие физической культуры и спорта в </w:t>
      </w:r>
      <w:proofErr w:type="spellStart"/>
      <w:r>
        <w:rPr>
          <w:rStyle w:val="FontStyle15"/>
          <w:sz w:val="28"/>
          <w:szCs w:val="28"/>
        </w:rPr>
        <w:t>Юрьянском</w:t>
      </w:r>
      <w:proofErr w:type="spellEnd"/>
      <w:r>
        <w:rPr>
          <w:rStyle w:val="FontStyle15"/>
          <w:sz w:val="28"/>
          <w:szCs w:val="28"/>
        </w:rPr>
        <w:t xml:space="preserve"> районе»</w:t>
      </w:r>
      <w:r w:rsidR="003B1532" w:rsidRPr="003B1532">
        <w:rPr>
          <w:sz w:val="28"/>
          <w:szCs w:val="28"/>
        </w:rPr>
        <w:t xml:space="preserve"> </w:t>
      </w:r>
      <w:r w:rsidR="003B1532">
        <w:rPr>
          <w:sz w:val="28"/>
          <w:szCs w:val="28"/>
        </w:rPr>
        <w:t>муниципальной</w:t>
      </w:r>
      <w:r w:rsidR="003B1532">
        <w:rPr>
          <w:rStyle w:val="FontStyle15"/>
          <w:sz w:val="28"/>
          <w:szCs w:val="28"/>
        </w:rPr>
        <w:t xml:space="preserve"> подпрограммы «Развитие физической культуры и спорта в </w:t>
      </w:r>
      <w:proofErr w:type="spellStart"/>
      <w:r w:rsidR="003B1532">
        <w:rPr>
          <w:rStyle w:val="FontStyle15"/>
          <w:sz w:val="28"/>
          <w:szCs w:val="28"/>
        </w:rPr>
        <w:t>Юрьянском</w:t>
      </w:r>
      <w:proofErr w:type="spellEnd"/>
      <w:r w:rsidR="003B1532">
        <w:rPr>
          <w:rStyle w:val="FontStyle15"/>
          <w:sz w:val="28"/>
          <w:szCs w:val="28"/>
        </w:rPr>
        <w:t xml:space="preserve"> районе» </w:t>
      </w:r>
      <w:r>
        <w:rPr>
          <w:rStyle w:val="FontStyle15"/>
          <w:sz w:val="28"/>
          <w:szCs w:val="28"/>
        </w:rPr>
        <w:t xml:space="preserve"> изложить в </w:t>
      </w:r>
      <w:r w:rsidR="0034084D">
        <w:rPr>
          <w:rStyle w:val="FontStyle15"/>
          <w:sz w:val="28"/>
          <w:szCs w:val="28"/>
        </w:rPr>
        <w:t>новой</w:t>
      </w:r>
      <w:r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9;</w:t>
      </w:r>
    </w:p>
    <w:p w:rsidR="00166317" w:rsidRPr="00D57B20" w:rsidRDefault="00C9679A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1</w:t>
      </w:r>
      <w:r w:rsidR="00166317">
        <w:rPr>
          <w:sz w:val="28"/>
          <w:szCs w:val="28"/>
        </w:rPr>
        <w:t>.1</w:t>
      </w:r>
      <w:r w:rsidR="00076DBB">
        <w:rPr>
          <w:sz w:val="28"/>
          <w:szCs w:val="28"/>
        </w:rPr>
        <w:t>0</w:t>
      </w:r>
      <w:r w:rsidR="00166317">
        <w:rPr>
          <w:sz w:val="28"/>
          <w:szCs w:val="28"/>
        </w:rPr>
        <w:t xml:space="preserve">. </w:t>
      </w:r>
      <w:r w:rsidR="000216EF">
        <w:rPr>
          <w:rStyle w:val="FontStyle15"/>
          <w:sz w:val="28"/>
          <w:szCs w:val="28"/>
        </w:rPr>
        <w:t>Приложение № 10 к</w:t>
      </w:r>
      <w:r w:rsidR="00EB11A9">
        <w:rPr>
          <w:rStyle w:val="FontStyle15"/>
          <w:sz w:val="28"/>
          <w:szCs w:val="28"/>
        </w:rPr>
        <w:t xml:space="preserve"> </w:t>
      </w:r>
      <w:r w:rsidR="000216EF">
        <w:rPr>
          <w:sz w:val="28"/>
          <w:szCs w:val="28"/>
        </w:rPr>
        <w:t xml:space="preserve">постановлению муниципальной программы «Развитие культуры, спорта и молодежной политики в </w:t>
      </w:r>
      <w:proofErr w:type="spellStart"/>
      <w:r w:rsidR="000216EF">
        <w:rPr>
          <w:sz w:val="28"/>
          <w:szCs w:val="28"/>
        </w:rPr>
        <w:t>Юрьянском</w:t>
      </w:r>
      <w:proofErr w:type="spellEnd"/>
      <w:r w:rsidR="000216EF">
        <w:rPr>
          <w:sz w:val="28"/>
          <w:szCs w:val="28"/>
        </w:rPr>
        <w:t xml:space="preserve"> районе»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«Развитие физической культуры и спорта в </w:t>
      </w:r>
      <w:proofErr w:type="spellStart"/>
      <w:r w:rsidR="00EB11A9">
        <w:rPr>
          <w:rStyle w:val="FontStyle15"/>
          <w:sz w:val="28"/>
          <w:szCs w:val="28"/>
        </w:rPr>
        <w:t>Юрьянском</w:t>
      </w:r>
      <w:proofErr w:type="spellEnd"/>
      <w:r w:rsidR="00EB11A9">
        <w:rPr>
          <w:rStyle w:val="FontStyle15"/>
          <w:sz w:val="28"/>
          <w:szCs w:val="28"/>
        </w:rPr>
        <w:t xml:space="preserve"> районе»</w:t>
      </w:r>
      <w:r w:rsidR="00EC0975" w:rsidRPr="003B1532">
        <w:rPr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0C6217">
        <w:rPr>
          <w:rStyle w:val="FontStyle15"/>
          <w:sz w:val="28"/>
          <w:szCs w:val="28"/>
        </w:rPr>
        <w:t xml:space="preserve">   </w:t>
      </w:r>
      <w:r w:rsidR="00EB11A9">
        <w:rPr>
          <w:sz w:val="28"/>
          <w:szCs w:val="28"/>
        </w:rPr>
        <w:t>Приложение № 10;</w:t>
      </w:r>
    </w:p>
    <w:p w:rsidR="00166317" w:rsidRDefault="00166317" w:rsidP="00166317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1.1</w:t>
      </w:r>
      <w:r w:rsidR="00076DBB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>
        <w:rPr>
          <w:rStyle w:val="FontStyle15"/>
          <w:sz w:val="28"/>
          <w:szCs w:val="28"/>
        </w:rPr>
        <w:t>аспорт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>
        <w:rPr>
          <w:rStyle w:val="FontStyle15"/>
          <w:sz w:val="28"/>
          <w:szCs w:val="28"/>
        </w:rPr>
        <w:t xml:space="preserve"> подпрограммы «Молодежь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</w:t>
      </w:r>
      <w:r w:rsidR="00EC0975">
        <w:rPr>
          <w:sz w:val="28"/>
          <w:szCs w:val="28"/>
        </w:rPr>
        <w:t xml:space="preserve">муниципальной программы «Развитие культуры, спорта и молодежной политики в </w:t>
      </w:r>
      <w:proofErr w:type="spellStart"/>
      <w:r w:rsidR="00EC0975">
        <w:rPr>
          <w:sz w:val="28"/>
          <w:szCs w:val="28"/>
        </w:rPr>
        <w:t>Юрьянском</w:t>
      </w:r>
      <w:proofErr w:type="spellEnd"/>
      <w:r w:rsidR="00EC0975">
        <w:rPr>
          <w:sz w:val="28"/>
          <w:szCs w:val="28"/>
        </w:rPr>
        <w:t xml:space="preserve"> районе»</w:t>
      </w:r>
      <w:r w:rsidR="00EC0975" w:rsidRPr="003B1532">
        <w:rPr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11;</w:t>
      </w:r>
    </w:p>
    <w:p w:rsidR="00166317" w:rsidRPr="00D57B20" w:rsidRDefault="00166317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>
        <w:rPr>
          <w:sz w:val="28"/>
          <w:szCs w:val="28"/>
        </w:rPr>
        <w:t>1.1</w:t>
      </w:r>
      <w:r w:rsidR="00076DB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216EF">
        <w:rPr>
          <w:rStyle w:val="FontStyle15"/>
          <w:sz w:val="28"/>
          <w:szCs w:val="28"/>
        </w:rPr>
        <w:t xml:space="preserve">Приложение № 12 к </w:t>
      </w:r>
      <w:r w:rsidR="000216EF">
        <w:rPr>
          <w:sz w:val="28"/>
          <w:szCs w:val="28"/>
        </w:rPr>
        <w:t xml:space="preserve">постановлению муниципальной программы «Развитие культуры, спорта и молодежной политики в </w:t>
      </w:r>
      <w:proofErr w:type="spellStart"/>
      <w:r w:rsidR="000216EF">
        <w:rPr>
          <w:sz w:val="28"/>
          <w:szCs w:val="28"/>
        </w:rPr>
        <w:t>Юрьянском</w:t>
      </w:r>
      <w:proofErr w:type="spellEnd"/>
      <w:r w:rsidR="000216EF">
        <w:rPr>
          <w:sz w:val="28"/>
          <w:szCs w:val="28"/>
        </w:rPr>
        <w:t xml:space="preserve"> районе»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F565BE">
        <w:rPr>
          <w:rStyle w:val="FontStyle15"/>
          <w:sz w:val="28"/>
          <w:szCs w:val="28"/>
        </w:rPr>
        <w:t xml:space="preserve"> подпрограммы </w:t>
      </w:r>
      <w:r w:rsidR="00EB11A9">
        <w:rPr>
          <w:rStyle w:val="FontStyle15"/>
          <w:sz w:val="28"/>
          <w:szCs w:val="28"/>
        </w:rPr>
        <w:t xml:space="preserve">«Молодежь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</w:t>
      </w:r>
      <w:r w:rsidR="00EC0975" w:rsidRPr="003B1532">
        <w:rPr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EB11A9">
        <w:rPr>
          <w:sz w:val="28"/>
          <w:szCs w:val="28"/>
        </w:rPr>
        <w:t>Приложение № 12</w:t>
      </w:r>
      <w:r>
        <w:rPr>
          <w:sz w:val="28"/>
          <w:szCs w:val="28"/>
        </w:rPr>
        <w:t>;</w:t>
      </w:r>
    </w:p>
    <w:p w:rsidR="003B4A24" w:rsidRDefault="00076DBB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1.</w:t>
      </w:r>
      <w:r w:rsidR="00166317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>3</w:t>
      </w:r>
      <w:r w:rsidR="005253EC"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П</w:t>
      </w:r>
      <w:r w:rsidR="005253EC">
        <w:rPr>
          <w:rStyle w:val="FontStyle15"/>
          <w:sz w:val="28"/>
          <w:szCs w:val="28"/>
        </w:rPr>
        <w:t>аспорт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5253EC">
        <w:rPr>
          <w:rStyle w:val="FontStyle15"/>
          <w:sz w:val="28"/>
          <w:szCs w:val="28"/>
        </w:rPr>
        <w:t xml:space="preserve"> подпрограммы «</w:t>
      </w:r>
      <w:r w:rsidR="007967C6">
        <w:rPr>
          <w:rStyle w:val="FontStyle15"/>
          <w:sz w:val="28"/>
          <w:szCs w:val="28"/>
        </w:rPr>
        <w:t>Дополнительное</w:t>
      </w:r>
      <w:r w:rsidR="005253EC"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BA0792">
        <w:rPr>
          <w:rStyle w:val="FontStyle15"/>
          <w:sz w:val="28"/>
          <w:szCs w:val="28"/>
        </w:rPr>
        <w:t xml:space="preserve"> </w:t>
      </w:r>
      <w:r w:rsidR="00EC0975">
        <w:rPr>
          <w:sz w:val="28"/>
          <w:szCs w:val="28"/>
        </w:rPr>
        <w:t xml:space="preserve">муниципальной программы «Развитие культуры, спорта и молодежной политики в </w:t>
      </w:r>
      <w:proofErr w:type="spellStart"/>
      <w:r w:rsidR="00EC0975">
        <w:rPr>
          <w:sz w:val="28"/>
          <w:szCs w:val="28"/>
        </w:rPr>
        <w:t>Юрьянском</w:t>
      </w:r>
      <w:proofErr w:type="spellEnd"/>
      <w:r w:rsidR="00EC0975">
        <w:rPr>
          <w:sz w:val="28"/>
          <w:szCs w:val="28"/>
        </w:rPr>
        <w:t xml:space="preserve"> районе»</w:t>
      </w:r>
      <w:r w:rsidR="00EC0975" w:rsidRPr="003B1532">
        <w:rPr>
          <w:sz w:val="28"/>
          <w:szCs w:val="28"/>
        </w:rPr>
        <w:t xml:space="preserve"> </w:t>
      </w:r>
      <w:r w:rsidR="003B4A24">
        <w:rPr>
          <w:rStyle w:val="FontStyle15"/>
          <w:sz w:val="28"/>
          <w:szCs w:val="28"/>
        </w:rPr>
        <w:t xml:space="preserve">изложить в </w:t>
      </w:r>
      <w:r w:rsidR="0034084D">
        <w:rPr>
          <w:rStyle w:val="FontStyle15"/>
          <w:sz w:val="28"/>
          <w:szCs w:val="28"/>
        </w:rPr>
        <w:t>новой</w:t>
      </w:r>
      <w:r w:rsidR="003B4A24">
        <w:rPr>
          <w:rStyle w:val="FontStyle15"/>
          <w:sz w:val="28"/>
          <w:szCs w:val="28"/>
        </w:rPr>
        <w:t xml:space="preserve"> редакции</w:t>
      </w:r>
      <w:r w:rsidR="00EB11A9">
        <w:rPr>
          <w:rStyle w:val="FontStyle15"/>
          <w:sz w:val="28"/>
          <w:szCs w:val="28"/>
        </w:rPr>
        <w:t>. Приложение № 13;</w:t>
      </w:r>
    </w:p>
    <w:p w:rsidR="00166317" w:rsidRDefault="003B4A24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</w:t>
      </w:r>
      <w:r w:rsidR="00166317">
        <w:rPr>
          <w:sz w:val="28"/>
          <w:szCs w:val="28"/>
        </w:rPr>
        <w:t>1.1</w:t>
      </w:r>
      <w:r w:rsidR="00076DBB">
        <w:rPr>
          <w:sz w:val="28"/>
          <w:szCs w:val="28"/>
        </w:rPr>
        <w:t>4</w:t>
      </w:r>
      <w:r w:rsidR="00166317">
        <w:rPr>
          <w:sz w:val="28"/>
          <w:szCs w:val="28"/>
        </w:rPr>
        <w:t xml:space="preserve">. </w:t>
      </w:r>
      <w:r w:rsidR="000216EF">
        <w:rPr>
          <w:rStyle w:val="FontStyle15"/>
          <w:sz w:val="28"/>
          <w:szCs w:val="28"/>
        </w:rPr>
        <w:t xml:space="preserve">Приложение № 14 к </w:t>
      </w:r>
      <w:r w:rsidR="000216EF">
        <w:rPr>
          <w:sz w:val="28"/>
          <w:szCs w:val="28"/>
        </w:rPr>
        <w:t xml:space="preserve">постановлению муниципальной программы «Развитие культуры, спорта и молодежной политики в </w:t>
      </w:r>
      <w:proofErr w:type="spellStart"/>
      <w:r w:rsidR="000216EF">
        <w:rPr>
          <w:sz w:val="28"/>
          <w:szCs w:val="28"/>
        </w:rPr>
        <w:t>Юрьянском</w:t>
      </w:r>
      <w:proofErr w:type="spellEnd"/>
      <w:r w:rsidR="000216EF">
        <w:rPr>
          <w:sz w:val="28"/>
          <w:szCs w:val="28"/>
        </w:rPr>
        <w:t xml:space="preserve"> районе»</w:t>
      </w:r>
      <w:r w:rsidR="00EB11A9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«Дополнительное образование детей в школах искусств»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14;</w:t>
      </w:r>
    </w:p>
    <w:p w:rsidR="00EB11A9" w:rsidRDefault="00166317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7F593A">
        <w:rPr>
          <w:rStyle w:val="FontStyle15"/>
          <w:sz w:val="28"/>
          <w:szCs w:val="28"/>
        </w:rPr>
        <w:t xml:space="preserve"> 1.</w:t>
      </w:r>
      <w:r>
        <w:rPr>
          <w:rStyle w:val="FontStyle15"/>
          <w:sz w:val="28"/>
          <w:szCs w:val="28"/>
        </w:rPr>
        <w:t>1</w:t>
      </w:r>
      <w:r w:rsidR="00076DBB">
        <w:rPr>
          <w:rStyle w:val="FontStyle15"/>
          <w:sz w:val="28"/>
          <w:szCs w:val="28"/>
        </w:rPr>
        <w:t>5</w:t>
      </w:r>
      <w:r w:rsidR="007F593A">
        <w:rPr>
          <w:rStyle w:val="FontStyle15"/>
          <w:sz w:val="28"/>
          <w:szCs w:val="28"/>
        </w:rPr>
        <w:t xml:space="preserve">. </w:t>
      </w:r>
      <w:r w:rsidR="00EB11A9">
        <w:rPr>
          <w:rStyle w:val="FontStyle15"/>
          <w:sz w:val="28"/>
          <w:szCs w:val="28"/>
        </w:rPr>
        <w:t>В</w:t>
      </w:r>
      <w:r w:rsidR="00EB11A9" w:rsidRPr="007F593A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разделе 4 </w:t>
      </w:r>
      <w:r w:rsidR="00F565BE">
        <w:rPr>
          <w:rStyle w:val="FontStyle15"/>
          <w:sz w:val="28"/>
          <w:szCs w:val="28"/>
        </w:rPr>
        <w:t>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при</w:t>
      </w:r>
      <w:r w:rsidR="00F565BE">
        <w:rPr>
          <w:rStyle w:val="FontStyle15"/>
          <w:sz w:val="28"/>
          <w:szCs w:val="28"/>
        </w:rPr>
        <w:t xml:space="preserve">ложение </w:t>
      </w:r>
      <w:r w:rsidR="00F565BE">
        <w:rPr>
          <w:rStyle w:val="FontStyle15"/>
          <w:sz w:val="28"/>
          <w:szCs w:val="28"/>
        </w:rPr>
        <w:lastRenderedPageBreak/>
        <w:t>«Ресурсное обеспечение 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15.</w:t>
      </w:r>
    </w:p>
    <w:p w:rsidR="002522E1" w:rsidRDefault="00517AB9" w:rsidP="008A78F5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</w:t>
      </w:r>
      <w:proofErr w:type="gramStart"/>
      <w:r w:rsidR="002522E1">
        <w:rPr>
          <w:sz w:val="28"/>
          <w:szCs w:val="28"/>
        </w:rPr>
        <w:t>Контроль за</w:t>
      </w:r>
      <w:proofErr w:type="gramEnd"/>
      <w:r w:rsidR="002522E1">
        <w:rPr>
          <w:sz w:val="28"/>
          <w:szCs w:val="28"/>
        </w:rPr>
        <w:t xml:space="preserve"> исполнением постановления возложить на начальника управления культуры и молодежной политики Н.Ю. </w:t>
      </w:r>
      <w:proofErr w:type="spellStart"/>
      <w:r w:rsidR="002522E1">
        <w:rPr>
          <w:sz w:val="28"/>
          <w:szCs w:val="28"/>
        </w:rPr>
        <w:t>Колпащикову</w:t>
      </w:r>
      <w:proofErr w:type="spellEnd"/>
      <w:r w:rsidR="002522E1">
        <w:rPr>
          <w:sz w:val="28"/>
          <w:szCs w:val="28"/>
        </w:rPr>
        <w:t>.</w:t>
      </w:r>
    </w:p>
    <w:p w:rsidR="00EB66D4" w:rsidRDefault="002522E1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Style w:val="FontStyle15"/>
          <w:sz w:val="28"/>
          <w:szCs w:val="28"/>
        </w:rPr>
        <w:t xml:space="preserve">Настоящее </w:t>
      </w:r>
      <w:r w:rsidR="00421AF6">
        <w:rPr>
          <w:rStyle w:val="FontStyle15"/>
          <w:sz w:val="28"/>
          <w:szCs w:val="28"/>
        </w:rPr>
        <w:t>постановление</w:t>
      </w:r>
      <w:r>
        <w:rPr>
          <w:rStyle w:val="FontStyle15"/>
          <w:sz w:val="28"/>
          <w:szCs w:val="28"/>
        </w:rPr>
        <w:t xml:space="preserve"> подлежит</w:t>
      </w:r>
      <w:r w:rsidR="005765B5">
        <w:rPr>
          <w:rStyle w:val="FontStyle15"/>
          <w:sz w:val="28"/>
          <w:szCs w:val="28"/>
        </w:rPr>
        <w:t xml:space="preserve"> </w:t>
      </w:r>
      <w:r w:rsidR="00421AF6">
        <w:rPr>
          <w:rStyle w:val="FontStyle15"/>
          <w:sz w:val="28"/>
          <w:szCs w:val="28"/>
        </w:rPr>
        <w:t xml:space="preserve">официальному </w:t>
      </w:r>
      <w:r w:rsidR="005765B5">
        <w:rPr>
          <w:rStyle w:val="FontStyle15"/>
          <w:sz w:val="28"/>
          <w:szCs w:val="28"/>
        </w:rPr>
        <w:t xml:space="preserve">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7C627C" w:rsidRDefault="002522E1" w:rsidP="002522E1">
      <w:pPr>
        <w:spacing w:line="336" w:lineRule="auto"/>
        <w:ind w:firstLine="426"/>
        <w:rPr>
          <w:rStyle w:val="FontStyle15"/>
          <w:sz w:val="72"/>
          <w:szCs w:val="72"/>
        </w:rPr>
      </w:pPr>
      <w:r>
        <w:rPr>
          <w:rStyle w:val="FontStyle15"/>
          <w:sz w:val="28"/>
          <w:szCs w:val="28"/>
        </w:rPr>
        <w:t>4</w:t>
      </w:r>
      <w:r w:rsidR="00E62C90">
        <w:rPr>
          <w:rStyle w:val="FontStyle15"/>
          <w:sz w:val="28"/>
          <w:szCs w:val="28"/>
        </w:rPr>
        <w:t>.</w:t>
      </w:r>
      <w:r>
        <w:rPr>
          <w:rStyle w:val="FontStyle15"/>
          <w:sz w:val="28"/>
          <w:szCs w:val="28"/>
        </w:rPr>
        <w:t xml:space="preserve"> Настоящее постановление вступает в силу с момента опубликования</w:t>
      </w:r>
      <w:r w:rsidR="00421AF6">
        <w:rPr>
          <w:rStyle w:val="FontStyle15"/>
          <w:sz w:val="28"/>
          <w:szCs w:val="28"/>
        </w:rPr>
        <w:t xml:space="preserve">, действие настоящего постановления </w:t>
      </w:r>
      <w:r>
        <w:rPr>
          <w:rStyle w:val="FontStyle15"/>
          <w:sz w:val="28"/>
          <w:szCs w:val="28"/>
        </w:rPr>
        <w:t xml:space="preserve"> распростран</w:t>
      </w:r>
      <w:r w:rsidR="00421AF6">
        <w:rPr>
          <w:rStyle w:val="FontStyle15"/>
          <w:sz w:val="28"/>
          <w:szCs w:val="28"/>
        </w:rPr>
        <w:t>яется</w:t>
      </w:r>
      <w:r>
        <w:rPr>
          <w:rStyle w:val="FontStyle15"/>
          <w:sz w:val="28"/>
          <w:szCs w:val="28"/>
        </w:rPr>
        <w:t xml:space="preserve"> на правоотношения возникшие с 01.01.202</w:t>
      </w:r>
      <w:r w:rsidR="004E2C4E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 г.</w:t>
      </w:r>
      <w:r w:rsidR="00E62C90">
        <w:rPr>
          <w:rStyle w:val="FontStyle15"/>
          <w:sz w:val="28"/>
          <w:szCs w:val="28"/>
        </w:rPr>
        <w:t xml:space="preserve"> </w:t>
      </w:r>
    </w:p>
    <w:p w:rsidR="000216EF" w:rsidRDefault="000216EF" w:rsidP="00341F46">
      <w:pPr>
        <w:spacing w:line="240" w:lineRule="auto"/>
        <w:ind w:firstLine="0"/>
        <w:rPr>
          <w:sz w:val="72"/>
          <w:szCs w:val="72"/>
        </w:rPr>
      </w:pPr>
    </w:p>
    <w:p w:rsidR="00341F46" w:rsidRDefault="00341F46" w:rsidP="00341F46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</w:p>
    <w:p w:rsidR="00341F46" w:rsidRDefault="00341F46" w:rsidP="00813AB3">
      <w:pPr>
        <w:spacing w:line="240" w:lineRule="auto"/>
        <w:ind w:firstLine="0"/>
        <w:jc w:val="left"/>
        <w:rPr>
          <w:sz w:val="28"/>
          <w:szCs w:val="28"/>
        </w:rPr>
      </w:pPr>
      <w:r w:rsidRPr="005F05A2">
        <w:rPr>
          <w:sz w:val="28"/>
          <w:szCs w:val="28"/>
        </w:rPr>
        <w:t>Кировской обла</w:t>
      </w:r>
      <w:r w:rsidR="00677B77">
        <w:rPr>
          <w:sz w:val="28"/>
          <w:szCs w:val="28"/>
        </w:rPr>
        <w:t xml:space="preserve">сти    </w:t>
      </w:r>
      <w:proofErr w:type="spellStart"/>
      <w:r>
        <w:rPr>
          <w:sz w:val="28"/>
          <w:szCs w:val="28"/>
        </w:rPr>
        <w:t>И.Ю.Шулаев</w:t>
      </w:r>
      <w:proofErr w:type="spellEnd"/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677B77" w:rsidRDefault="00677B77" w:rsidP="00813AB3">
      <w:pPr>
        <w:spacing w:line="240" w:lineRule="auto"/>
        <w:ind w:firstLine="0"/>
        <w:jc w:val="left"/>
        <w:rPr>
          <w:sz w:val="28"/>
          <w:szCs w:val="28"/>
        </w:rPr>
      </w:pPr>
    </w:p>
    <w:p w:rsidR="00C754EF" w:rsidRPr="00C61403" w:rsidRDefault="00DB4703" w:rsidP="002A40E6">
      <w:pPr>
        <w:spacing w:line="240" w:lineRule="auto"/>
        <w:ind w:right="-1" w:firstLine="0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sectPr w:rsidR="00C754EF" w:rsidRPr="00C61403" w:rsidSect="004869A5">
      <w:pgSz w:w="11906" w:h="16838"/>
      <w:pgMar w:top="709" w:right="1133" w:bottom="851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F14" w:rsidRPr="00102CDD" w:rsidRDefault="00EA2F1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EA2F14" w:rsidRPr="00102CDD" w:rsidRDefault="00EA2F1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F14" w:rsidRPr="00102CDD" w:rsidRDefault="00EA2F14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EA2F14" w:rsidRPr="00102CDD" w:rsidRDefault="00EA2F14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6EF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4FD3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0F66"/>
    <w:rsid w:val="000B58C4"/>
    <w:rsid w:val="000C2B66"/>
    <w:rsid w:val="000C2CAC"/>
    <w:rsid w:val="000C5337"/>
    <w:rsid w:val="000C6217"/>
    <w:rsid w:val="000D15CE"/>
    <w:rsid w:val="000D47F2"/>
    <w:rsid w:val="000D58B4"/>
    <w:rsid w:val="000D6C13"/>
    <w:rsid w:val="000E1931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176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3DA6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631F"/>
    <w:rsid w:val="00196EAC"/>
    <w:rsid w:val="001A0663"/>
    <w:rsid w:val="001A222F"/>
    <w:rsid w:val="001A2557"/>
    <w:rsid w:val="001A2EAB"/>
    <w:rsid w:val="001A6253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0BC7"/>
    <w:rsid w:val="001D255A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1E2"/>
    <w:rsid w:val="001F1C04"/>
    <w:rsid w:val="001F69CB"/>
    <w:rsid w:val="001F790F"/>
    <w:rsid w:val="00200E12"/>
    <w:rsid w:val="0020509E"/>
    <w:rsid w:val="0020659B"/>
    <w:rsid w:val="002072C0"/>
    <w:rsid w:val="002078F4"/>
    <w:rsid w:val="00207D2E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3644"/>
    <w:rsid w:val="002466C6"/>
    <w:rsid w:val="00250D41"/>
    <w:rsid w:val="002522E1"/>
    <w:rsid w:val="002523A1"/>
    <w:rsid w:val="00254083"/>
    <w:rsid w:val="00254408"/>
    <w:rsid w:val="00255A0C"/>
    <w:rsid w:val="002574C3"/>
    <w:rsid w:val="002632F1"/>
    <w:rsid w:val="00265702"/>
    <w:rsid w:val="00265F8A"/>
    <w:rsid w:val="00266570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A40E6"/>
    <w:rsid w:val="002B0CB9"/>
    <w:rsid w:val="002B4B07"/>
    <w:rsid w:val="002B7CDD"/>
    <w:rsid w:val="002C13ED"/>
    <w:rsid w:val="002C3926"/>
    <w:rsid w:val="002C57B0"/>
    <w:rsid w:val="002C5E29"/>
    <w:rsid w:val="002C5E38"/>
    <w:rsid w:val="002C75CE"/>
    <w:rsid w:val="002D1130"/>
    <w:rsid w:val="002D6199"/>
    <w:rsid w:val="002E09C7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0B41"/>
    <w:rsid w:val="00331FC3"/>
    <w:rsid w:val="003327C7"/>
    <w:rsid w:val="003332F0"/>
    <w:rsid w:val="0034079B"/>
    <w:rsid w:val="0034084D"/>
    <w:rsid w:val="003412A1"/>
    <w:rsid w:val="00341F46"/>
    <w:rsid w:val="0034213E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443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1532"/>
    <w:rsid w:val="003B2D9C"/>
    <w:rsid w:val="003B30CF"/>
    <w:rsid w:val="003B3E1A"/>
    <w:rsid w:val="003B4A24"/>
    <w:rsid w:val="003B592E"/>
    <w:rsid w:val="003B6028"/>
    <w:rsid w:val="003B7703"/>
    <w:rsid w:val="003B7ECE"/>
    <w:rsid w:val="003C0639"/>
    <w:rsid w:val="003C095E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21AF6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4DCD"/>
    <w:rsid w:val="00485881"/>
    <w:rsid w:val="004869A5"/>
    <w:rsid w:val="004900F6"/>
    <w:rsid w:val="004910EB"/>
    <w:rsid w:val="004920BA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2C08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2C4E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18C"/>
    <w:rsid w:val="00634BF8"/>
    <w:rsid w:val="00635566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60D61"/>
    <w:rsid w:val="00661151"/>
    <w:rsid w:val="006624B0"/>
    <w:rsid w:val="00664B4B"/>
    <w:rsid w:val="00665C6A"/>
    <w:rsid w:val="006660E5"/>
    <w:rsid w:val="0066664D"/>
    <w:rsid w:val="00671C89"/>
    <w:rsid w:val="0067265A"/>
    <w:rsid w:val="00673C64"/>
    <w:rsid w:val="00677085"/>
    <w:rsid w:val="00677927"/>
    <w:rsid w:val="00677B77"/>
    <w:rsid w:val="00680E14"/>
    <w:rsid w:val="0068167A"/>
    <w:rsid w:val="00682012"/>
    <w:rsid w:val="006829B5"/>
    <w:rsid w:val="00684844"/>
    <w:rsid w:val="00687426"/>
    <w:rsid w:val="00687C3F"/>
    <w:rsid w:val="00694776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1AB6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33B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4D25"/>
    <w:rsid w:val="00786168"/>
    <w:rsid w:val="00790DF6"/>
    <w:rsid w:val="00791F16"/>
    <w:rsid w:val="007937AC"/>
    <w:rsid w:val="0079530B"/>
    <w:rsid w:val="007967C6"/>
    <w:rsid w:val="007976A8"/>
    <w:rsid w:val="007976BF"/>
    <w:rsid w:val="00797CC5"/>
    <w:rsid w:val="007A65BF"/>
    <w:rsid w:val="007A6A1F"/>
    <w:rsid w:val="007B121B"/>
    <w:rsid w:val="007B5204"/>
    <w:rsid w:val="007C627C"/>
    <w:rsid w:val="007D2128"/>
    <w:rsid w:val="007D3BC5"/>
    <w:rsid w:val="007D4E9E"/>
    <w:rsid w:val="007D6F69"/>
    <w:rsid w:val="007E0E2A"/>
    <w:rsid w:val="007E25E3"/>
    <w:rsid w:val="007E3A2A"/>
    <w:rsid w:val="007E5578"/>
    <w:rsid w:val="007F1367"/>
    <w:rsid w:val="007F1670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13AB3"/>
    <w:rsid w:val="008249EC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30C9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6935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2424"/>
    <w:rsid w:val="00963F5D"/>
    <w:rsid w:val="0096732C"/>
    <w:rsid w:val="00967447"/>
    <w:rsid w:val="00973A0E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57E2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6313"/>
    <w:rsid w:val="00A86FEB"/>
    <w:rsid w:val="00A910A3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854"/>
    <w:rsid w:val="00AD08DE"/>
    <w:rsid w:val="00AD10F9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557F6"/>
    <w:rsid w:val="00B6288C"/>
    <w:rsid w:val="00B63EC8"/>
    <w:rsid w:val="00B6543D"/>
    <w:rsid w:val="00B66C51"/>
    <w:rsid w:val="00B66E7C"/>
    <w:rsid w:val="00B67305"/>
    <w:rsid w:val="00B67CCC"/>
    <w:rsid w:val="00B70787"/>
    <w:rsid w:val="00B72C63"/>
    <w:rsid w:val="00B816C4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2B42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0DA"/>
    <w:rsid w:val="00BE4A37"/>
    <w:rsid w:val="00BE4A8D"/>
    <w:rsid w:val="00BE4AF2"/>
    <w:rsid w:val="00BE5F36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0F82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42D9"/>
    <w:rsid w:val="00C754EF"/>
    <w:rsid w:val="00C75B17"/>
    <w:rsid w:val="00C76CA1"/>
    <w:rsid w:val="00C76E5D"/>
    <w:rsid w:val="00C8148C"/>
    <w:rsid w:val="00C81E0F"/>
    <w:rsid w:val="00C829A5"/>
    <w:rsid w:val="00C83968"/>
    <w:rsid w:val="00C855B4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771E"/>
    <w:rsid w:val="00CA7ED2"/>
    <w:rsid w:val="00CB24BC"/>
    <w:rsid w:val="00CB3E29"/>
    <w:rsid w:val="00CB5673"/>
    <w:rsid w:val="00CB6FEF"/>
    <w:rsid w:val="00CB7C01"/>
    <w:rsid w:val="00CC300A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186D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4975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1C84"/>
    <w:rsid w:val="00DC52BB"/>
    <w:rsid w:val="00DD6445"/>
    <w:rsid w:val="00DE0567"/>
    <w:rsid w:val="00DE0831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26CE"/>
    <w:rsid w:val="00E3431E"/>
    <w:rsid w:val="00E34ED7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331"/>
    <w:rsid w:val="00E50B2E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2F14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0975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F1BD1"/>
    <w:rsid w:val="00EF45B1"/>
    <w:rsid w:val="00EF5AFB"/>
    <w:rsid w:val="00F00222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16866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56CBF"/>
    <w:rsid w:val="00F6135B"/>
    <w:rsid w:val="00F63BEF"/>
    <w:rsid w:val="00F6479A"/>
    <w:rsid w:val="00F64E23"/>
    <w:rsid w:val="00F659E7"/>
    <w:rsid w:val="00F65F25"/>
    <w:rsid w:val="00F6623B"/>
    <w:rsid w:val="00F67AC9"/>
    <w:rsid w:val="00F72106"/>
    <w:rsid w:val="00F740C7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51D6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BAF92-3D0E-4FA4-9B01-E5FD83AD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216</cp:revision>
  <cp:lastPrinted>2025-01-23T08:19:00Z</cp:lastPrinted>
  <dcterms:created xsi:type="dcterms:W3CDTF">2021-11-10T10:25:00Z</dcterms:created>
  <dcterms:modified xsi:type="dcterms:W3CDTF">2025-01-24T06:32:00Z</dcterms:modified>
</cp:coreProperties>
</file>