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515" w:rsidRPr="00FC010A" w:rsidRDefault="00996515" w:rsidP="00FC010A">
      <w:pPr>
        <w:spacing w:line="240" w:lineRule="auto"/>
        <w:jc w:val="right"/>
      </w:pPr>
      <w:r w:rsidRPr="00FC010A">
        <w:rPr>
          <w:noProof/>
          <w:lang w:eastAsia="ru-RU"/>
        </w:rPr>
        <w:drawing>
          <wp:anchor distT="0" distB="0" distL="114935" distR="114935" simplePos="0" relativeHeight="251657216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83870" cy="59880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598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996515" w:rsidRDefault="00996515" w:rsidP="00C010E9">
      <w:pPr>
        <w:spacing w:line="240" w:lineRule="auto"/>
        <w:jc w:val="right"/>
        <w:rPr>
          <w:b/>
          <w:sz w:val="28"/>
          <w:szCs w:val="28"/>
        </w:rPr>
      </w:pPr>
    </w:p>
    <w:p w:rsidR="00AB5824" w:rsidRDefault="00AB5824" w:rsidP="00996515">
      <w:pPr>
        <w:spacing w:line="240" w:lineRule="auto"/>
        <w:jc w:val="center"/>
        <w:rPr>
          <w:b/>
          <w:sz w:val="28"/>
          <w:szCs w:val="28"/>
        </w:rPr>
      </w:pPr>
    </w:p>
    <w:p w:rsidR="00996515" w:rsidRDefault="00996515" w:rsidP="002072C0">
      <w:pPr>
        <w:spacing w:line="240" w:lineRule="auto"/>
        <w:ind w:firstLine="6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ЮРЬЯНСКОГО РАЙОНА</w:t>
      </w:r>
    </w:p>
    <w:p w:rsidR="002072C0" w:rsidRDefault="002072C0" w:rsidP="002072C0">
      <w:pPr>
        <w:spacing w:line="240" w:lineRule="auto"/>
        <w:ind w:firstLine="697"/>
        <w:jc w:val="center"/>
        <w:rPr>
          <w:b/>
          <w:sz w:val="36"/>
          <w:szCs w:val="36"/>
        </w:rPr>
      </w:pPr>
      <w:r>
        <w:rPr>
          <w:b/>
          <w:sz w:val="28"/>
          <w:szCs w:val="28"/>
        </w:rPr>
        <w:t>КИРОВСКОЙ ОБЛАСТИ</w:t>
      </w:r>
    </w:p>
    <w:p w:rsidR="002072C0" w:rsidRPr="002072C0" w:rsidRDefault="002072C0" w:rsidP="002072C0">
      <w:pPr>
        <w:spacing w:line="240" w:lineRule="auto"/>
        <w:ind w:firstLine="697"/>
        <w:jc w:val="center"/>
        <w:rPr>
          <w:b/>
          <w:sz w:val="36"/>
          <w:szCs w:val="36"/>
        </w:rPr>
      </w:pPr>
    </w:p>
    <w:p w:rsidR="00DB04AC" w:rsidRDefault="00996515" w:rsidP="00DB04AC">
      <w:pPr>
        <w:spacing w:after="360" w:line="240" w:lineRule="auto"/>
        <w:ind w:firstLine="6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00D56" w:rsidRDefault="000E5EE1" w:rsidP="00DB04AC">
      <w:pPr>
        <w:spacing w:after="360" w:line="240" w:lineRule="auto"/>
        <w:ind w:firstLine="0"/>
        <w:jc w:val="left"/>
        <w:rPr>
          <w:sz w:val="36"/>
          <w:szCs w:val="36"/>
        </w:rPr>
      </w:pPr>
      <w:r>
        <w:rPr>
          <w:sz w:val="32"/>
          <w:szCs w:val="32"/>
        </w:rPr>
        <w:t xml:space="preserve">13.12.2022    </w:t>
      </w:r>
      <w:r w:rsidR="00300D56">
        <w:rPr>
          <w:sz w:val="32"/>
          <w:szCs w:val="32"/>
        </w:rPr>
        <w:t xml:space="preserve">    </w:t>
      </w:r>
      <w:r w:rsidR="00805512">
        <w:rPr>
          <w:sz w:val="32"/>
          <w:szCs w:val="32"/>
        </w:rPr>
        <w:t xml:space="preserve">                                                                                 </w:t>
      </w:r>
      <w:r w:rsidR="00300D56">
        <w:rPr>
          <w:sz w:val="32"/>
          <w:szCs w:val="32"/>
        </w:rPr>
        <w:t xml:space="preserve">  № </w:t>
      </w:r>
      <w:r>
        <w:rPr>
          <w:sz w:val="28"/>
          <w:szCs w:val="28"/>
        </w:rPr>
        <w:t>232</w:t>
      </w:r>
    </w:p>
    <w:p w:rsidR="009B7542" w:rsidRDefault="002C5E38" w:rsidP="00A86313">
      <w:pPr>
        <w:spacing w:line="240" w:lineRule="auto"/>
        <w:ind w:firstLine="0"/>
        <w:jc w:val="center"/>
        <w:rPr>
          <w:sz w:val="48"/>
          <w:szCs w:val="48"/>
        </w:rPr>
      </w:pPr>
      <w:proofErr w:type="spellStart"/>
      <w:r>
        <w:rPr>
          <w:sz w:val="28"/>
          <w:szCs w:val="28"/>
        </w:rPr>
        <w:t>п</w:t>
      </w:r>
      <w:r w:rsidR="00996515">
        <w:rPr>
          <w:sz w:val="28"/>
          <w:szCs w:val="28"/>
        </w:rPr>
        <w:t>гт</w:t>
      </w:r>
      <w:proofErr w:type="spellEnd"/>
      <w:r w:rsidR="00996515">
        <w:rPr>
          <w:sz w:val="28"/>
          <w:szCs w:val="28"/>
        </w:rPr>
        <w:t xml:space="preserve"> Юрья</w:t>
      </w:r>
    </w:p>
    <w:p w:rsidR="00A86313" w:rsidRPr="00A86313" w:rsidRDefault="00A86313" w:rsidP="00A86313">
      <w:pPr>
        <w:spacing w:line="240" w:lineRule="auto"/>
        <w:ind w:firstLine="0"/>
        <w:jc w:val="center"/>
        <w:rPr>
          <w:sz w:val="48"/>
          <w:szCs w:val="48"/>
        </w:rPr>
      </w:pPr>
    </w:p>
    <w:p w:rsidR="00C754EF" w:rsidRDefault="00481502" w:rsidP="0011280D">
      <w:pPr>
        <w:pStyle w:val="50"/>
        <w:keepNext/>
        <w:keepLines/>
        <w:shd w:val="clear" w:color="auto" w:fill="auto"/>
        <w:spacing w:after="0" w:line="240" w:lineRule="auto"/>
        <w:rPr>
          <w:b/>
          <w:sz w:val="28"/>
          <w:szCs w:val="28"/>
        </w:rPr>
      </w:pPr>
      <w:r w:rsidRPr="00481502">
        <w:rPr>
          <w:b/>
          <w:sz w:val="28"/>
          <w:szCs w:val="28"/>
        </w:rPr>
        <w:t>О</w:t>
      </w:r>
      <w:r w:rsidR="00805512">
        <w:rPr>
          <w:b/>
          <w:sz w:val="28"/>
          <w:szCs w:val="28"/>
        </w:rPr>
        <w:t xml:space="preserve"> </w:t>
      </w:r>
      <w:r w:rsidR="00D57B20">
        <w:rPr>
          <w:b/>
          <w:sz w:val="28"/>
          <w:szCs w:val="28"/>
        </w:rPr>
        <w:t>внесении изменений в</w:t>
      </w:r>
      <w:r w:rsidR="00805512">
        <w:rPr>
          <w:b/>
          <w:sz w:val="28"/>
          <w:szCs w:val="28"/>
        </w:rPr>
        <w:t xml:space="preserve"> </w:t>
      </w:r>
      <w:r w:rsidR="0011280D">
        <w:rPr>
          <w:b/>
          <w:sz w:val="28"/>
          <w:szCs w:val="28"/>
        </w:rPr>
        <w:t xml:space="preserve">постановление администрации </w:t>
      </w:r>
    </w:p>
    <w:p w:rsidR="00481502" w:rsidRDefault="00C754EF" w:rsidP="00A86313">
      <w:pPr>
        <w:pStyle w:val="50"/>
        <w:keepNext/>
        <w:keepLines/>
        <w:shd w:val="clear" w:color="auto" w:fill="auto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Юрьянско</w:t>
      </w:r>
      <w:r w:rsidR="0011280D">
        <w:rPr>
          <w:b/>
          <w:sz w:val="28"/>
          <w:szCs w:val="28"/>
        </w:rPr>
        <w:t>го</w:t>
      </w:r>
      <w:proofErr w:type="spellEnd"/>
      <w:r w:rsidR="0011280D">
        <w:rPr>
          <w:b/>
          <w:sz w:val="28"/>
          <w:szCs w:val="28"/>
        </w:rPr>
        <w:t xml:space="preserve"> района Кировской области от 13.11.2020 № 219</w:t>
      </w:r>
    </w:p>
    <w:p w:rsidR="0011280D" w:rsidRPr="00677927" w:rsidRDefault="0011280D" w:rsidP="00A86313">
      <w:pPr>
        <w:pStyle w:val="50"/>
        <w:keepNext/>
        <w:keepLines/>
        <w:shd w:val="clear" w:color="auto" w:fill="auto"/>
        <w:spacing w:after="0" w:line="240" w:lineRule="auto"/>
        <w:rPr>
          <w:b/>
          <w:color w:val="000000" w:themeColor="text1"/>
          <w:sz w:val="48"/>
          <w:szCs w:val="48"/>
        </w:rPr>
      </w:pPr>
    </w:p>
    <w:p w:rsidR="00EB66D4" w:rsidRPr="00481502" w:rsidRDefault="00EB66D4" w:rsidP="008A78F5">
      <w:pPr>
        <w:tabs>
          <w:tab w:val="left" w:pos="3570"/>
          <w:tab w:val="left" w:pos="4050"/>
        </w:tabs>
        <w:spacing w:line="336" w:lineRule="auto"/>
        <w:ind w:firstLine="709"/>
        <w:rPr>
          <w:rStyle w:val="FontStyle15"/>
          <w:sz w:val="28"/>
          <w:szCs w:val="28"/>
        </w:rPr>
      </w:pPr>
      <w:r w:rsidRPr="00481502">
        <w:rPr>
          <w:rFonts w:cs="Times New Roman"/>
          <w:sz w:val="28"/>
          <w:szCs w:val="28"/>
        </w:rPr>
        <w:t xml:space="preserve">В соответствии с </w:t>
      </w:r>
      <w:r w:rsidR="00C754EF">
        <w:rPr>
          <w:rFonts w:cs="Times New Roman"/>
          <w:sz w:val="28"/>
          <w:szCs w:val="28"/>
        </w:rPr>
        <w:t xml:space="preserve">Федеральным законом от 06.10.2013 № 131- ФЗ «Об общих принципах местного самоуправления в Российской Федерации», постановлением администрации </w:t>
      </w:r>
      <w:proofErr w:type="spellStart"/>
      <w:r w:rsidR="00C754EF">
        <w:rPr>
          <w:rFonts w:cs="Times New Roman"/>
          <w:sz w:val="28"/>
          <w:szCs w:val="28"/>
        </w:rPr>
        <w:t>Юрьянского</w:t>
      </w:r>
      <w:proofErr w:type="spellEnd"/>
      <w:r w:rsidR="00C754EF">
        <w:rPr>
          <w:rFonts w:cs="Times New Roman"/>
          <w:sz w:val="28"/>
          <w:szCs w:val="28"/>
        </w:rPr>
        <w:t xml:space="preserve"> района Кировской области от 06.08.2020 № 152 «О разработке, реализации и оценке эффективности реализации муниципальных программ </w:t>
      </w:r>
      <w:proofErr w:type="spellStart"/>
      <w:r w:rsidR="00C754EF">
        <w:rPr>
          <w:rFonts w:cs="Times New Roman"/>
          <w:sz w:val="28"/>
          <w:szCs w:val="28"/>
        </w:rPr>
        <w:t>Юрьянского</w:t>
      </w:r>
      <w:proofErr w:type="spellEnd"/>
      <w:r w:rsidR="00C754EF">
        <w:rPr>
          <w:rFonts w:cs="Times New Roman"/>
          <w:sz w:val="28"/>
          <w:szCs w:val="28"/>
        </w:rPr>
        <w:t xml:space="preserve"> района» и распоряжением  администрации </w:t>
      </w:r>
      <w:proofErr w:type="spellStart"/>
      <w:r w:rsidR="00C754EF">
        <w:rPr>
          <w:rFonts w:cs="Times New Roman"/>
          <w:sz w:val="28"/>
          <w:szCs w:val="28"/>
        </w:rPr>
        <w:t>Юрьянского</w:t>
      </w:r>
      <w:proofErr w:type="spellEnd"/>
      <w:r w:rsidR="00C754EF">
        <w:rPr>
          <w:rFonts w:cs="Times New Roman"/>
          <w:sz w:val="28"/>
          <w:szCs w:val="28"/>
        </w:rPr>
        <w:t xml:space="preserve"> района Кировской области от 09.10.2020 № 566-р «Об утверждении перечня муниципальных программ </w:t>
      </w:r>
      <w:proofErr w:type="spellStart"/>
      <w:r w:rsidR="00C754EF">
        <w:rPr>
          <w:rFonts w:cs="Times New Roman"/>
          <w:sz w:val="28"/>
          <w:szCs w:val="28"/>
        </w:rPr>
        <w:t>Юрьянского</w:t>
      </w:r>
      <w:proofErr w:type="spellEnd"/>
      <w:r w:rsidR="00C754EF">
        <w:rPr>
          <w:rFonts w:cs="Times New Roman"/>
          <w:sz w:val="28"/>
          <w:szCs w:val="28"/>
        </w:rPr>
        <w:t xml:space="preserve"> района» администрация </w:t>
      </w:r>
      <w:proofErr w:type="spellStart"/>
      <w:r w:rsidR="00C754EF">
        <w:rPr>
          <w:rFonts w:cs="Times New Roman"/>
          <w:sz w:val="28"/>
          <w:szCs w:val="28"/>
        </w:rPr>
        <w:t>Юрьянского</w:t>
      </w:r>
      <w:proofErr w:type="spellEnd"/>
      <w:r w:rsidR="00C754EF">
        <w:rPr>
          <w:rFonts w:cs="Times New Roman"/>
          <w:sz w:val="28"/>
          <w:szCs w:val="28"/>
        </w:rPr>
        <w:t xml:space="preserve"> района ПОСТАНОВЛЯЕТ:</w:t>
      </w:r>
    </w:p>
    <w:p w:rsidR="00EB66D4" w:rsidRDefault="00D57B20" w:rsidP="008A78F5">
      <w:pPr>
        <w:pStyle w:val="a3"/>
        <w:numPr>
          <w:ilvl w:val="0"/>
          <w:numId w:val="2"/>
        </w:numPr>
        <w:spacing w:line="336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Внести в муниципальную программу «Развитие культуры, спорта и молодежной политики» (далее – муниципальная программа), утвержденную постановлением администрации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района Кировской области от 13.11.2020 года № 219 «Об утверждении муниципальной программы «Развитие культуры, спорта и молодежной политики в </w:t>
      </w:r>
      <w:proofErr w:type="spellStart"/>
      <w:r>
        <w:rPr>
          <w:sz w:val="28"/>
          <w:szCs w:val="28"/>
        </w:rPr>
        <w:t>Юрьянском</w:t>
      </w:r>
      <w:proofErr w:type="spellEnd"/>
      <w:r>
        <w:rPr>
          <w:sz w:val="28"/>
          <w:szCs w:val="28"/>
        </w:rPr>
        <w:t xml:space="preserve"> районе» (в редакции постановления администрации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района Кировской области от 23.03.2021 № 46, от 25.05.2021 № 87, от 14.07.2021 № 108, от 24.11.2021 № 189</w:t>
      </w:r>
      <w:r w:rsidR="002C5E38">
        <w:rPr>
          <w:sz w:val="28"/>
          <w:szCs w:val="28"/>
        </w:rPr>
        <w:t>, от 27.12.2021 № 224</w:t>
      </w:r>
      <w:proofErr w:type="gramEnd"/>
      <w:r w:rsidR="00BA0792">
        <w:rPr>
          <w:sz w:val="28"/>
          <w:szCs w:val="28"/>
        </w:rPr>
        <w:t>, от 18.03.2022 № 41</w:t>
      </w:r>
      <w:r w:rsidR="007F593A">
        <w:rPr>
          <w:sz w:val="28"/>
          <w:szCs w:val="28"/>
        </w:rPr>
        <w:t>, от 22.08.2022</w:t>
      </w:r>
      <w:r w:rsidR="000E5EE1">
        <w:rPr>
          <w:sz w:val="28"/>
          <w:szCs w:val="28"/>
        </w:rPr>
        <w:t xml:space="preserve"> </w:t>
      </w:r>
      <w:r w:rsidR="000E5EE1">
        <w:rPr>
          <w:sz w:val="28"/>
          <w:szCs w:val="28"/>
        </w:rPr>
        <w:t>№ 150</w:t>
      </w:r>
      <w:r>
        <w:rPr>
          <w:sz w:val="28"/>
          <w:szCs w:val="28"/>
        </w:rPr>
        <w:t>) следующие изменения:</w:t>
      </w:r>
    </w:p>
    <w:p w:rsidR="00D57B20" w:rsidRPr="00D57B20" w:rsidRDefault="00D57B20" w:rsidP="008A78F5">
      <w:pPr>
        <w:spacing w:line="336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    1.1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паспорте муниципальной программы пункт «Объемы ассигнований программы» изложить в следующей редакции:</w:t>
      </w:r>
    </w:p>
    <w:p w:rsidR="00D57B20" w:rsidRPr="00D57B20" w:rsidRDefault="00D57B20" w:rsidP="008A78F5">
      <w:pPr>
        <w:pStyle w:val="a5"/>
        <w:spacing w:line="336" w:lineRule="auto"/>
        <w:ind w:firstLine="0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 «</w:t>
      </w:r>
      <w:r>
        <w:rPr>
          <w:sz w:val="28"/>
          <w:szCs w:val="28"/>
        </w:rPr>
        <w:t>Общий объем финансирования</w:t>
      </w:r>
      <w:r w:rsidRPr="00D57B20">
        <w:rPr>
          <w:sz w:val="28"/>
          <w:szCs w:val="28"/>
        </w:rPr>
        <w:t xml:space="preserve">  –</w:t>
      </w:r>
      <w:r w:rsidR="00FE7F53">
        <w:rPr>
          <w:sz w:val="28"/>
          <w:szCs w:val="28"/>
        </w:rPr>
        <w:t xml:space="preserve">  </w:t>
      </w:r>
      <w:r w:rsidR="00A95A32">
        <w:rPr>
          <w:sz w:val="28"/>
          <w:szCs w:val="28"/>
        </w:rPr>
        <w:t>194927,844</w:t>
      </w:r>
      <w:r w:rsidR="00F92D63">
        <w:rPr>
          <w:sz w:val="28"/>
          <w:szCs w:val="28"/>
        </w:rPr>
        <w:t xml:space="preserve"> </w:t>
      </w:r>
      <w:r w:rsidRPr="00D57B20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</w:p>
    <w:p w:rsidR="00D57B20" w:rsidRPr="00D57B20" w:rsidRDefault="00D57B20" w:rsidP="008A78F5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 w:rsidRPr="00D57B20">
        <w:rPr>
          <w:sz w:val="28"/>
          <w:szCs w:val="28"/>
        </w:rPr>
        <w:t>федеральный бюджет –</w:t>
      </w:r>
      <w:r w:rsidR="00FE7F53">
        <w:rPr>
          <w:sz w:val="28"/>
          <w:szCs w:val="28"/>
        </w:rPr>
        <w:t xml:space="preserve">   </w:t>
      </w:r>
      <w:r w:rsidR="00F92D63">
        <w:rPr>
          <w:sz w:val="28"/>
          <w:szCs w:val="28"/>
        </w:rPr>
        <w:t>5571,03</w:t>
      </w:r>
      <w:r w:rsidRPr="00D57B20">
        <w:rPr>
          <w:sz w:val="28"/>
          <w:szCs w:val="28"/>
        </w:rPr>
        <w:t>тыс</w:t>
      </w:r>
      <w:proofErr w:type="gramStart"/>
      <w:r w:rsidRPr="00D57B20">
        <w:rPr>
          <w:sz w:val="28"/>
          <w:szCs w:val="28"/>
        </w:rPr>
        <w:t>.р</w:t>
      </w:r>
      <w:proofErr w:type="gramEnd"/>
      <w:r w:rsidRPr="00D57B20">
        <w:rPr>
          <w:sz w:val="28"/>
          <w:szCs w:val="28"/>
        </w:rPr>
        <w:t>уб.</w:t>
      </w:r>
    </w:p>
    <w:p w:rsidR="00D57B20" w:rsidRPr="00D57B20" w:rsidRDefault="00D57B20" w:rsidP="008A78F5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</w:t>
      </w:r>
      <w:r w:rsidRPr="00D57B20">
        <w:rPr>
          <w:sz w:val="28"/>
          <w:szCs w:val="28"/>
        </w:rPr>
        <w:t>бластной бюджет –</w:t>
      </w:r>
      <w:r w:rsidR="00FE7F53">
        <w:rPr>
          <w:sz w:val="28"/>
          <w:szCs w:val="28"/>
        </w:rPr>
        <w:t xml:space="preserve">  </w:t>
      </w:r>
      <w:r w:rsidR="00A95A32">
        <w:rPr>
          <w:sz w:val="28"/>
          <w:szCs w:val="28"/>
        </w:rPr>
        <w:t>60599,99</w:t>
      </w:r>
      <w:r w:rsidR="00F92D63">
        <w:rPr>
          <w:sz w:val="28"/>
          <w:szCs w:val="28"/>
        </w:rPr>
        <w:t xml:space="preserve"> </w:t>
      </w:r>
      <w:r w:rsidRPr="00D57B20">
        <w:rPr>
          <w:sz w:val="28"/>
          <w:szCs w:val="28"/>
        </w:rPr>
        <w:t>тыс. руб.</w:t>
      </w:r>
    </w:p>
    <w:p w:rsidR="00D57B20" w:rsidRPr="00D57B20" w:rsidRDefault="00D57B20" w:rsidP="008A78F5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р</w:t>
      </w:r>
      <w:r w:rsidRPr="00D57B20">
        <w:rPr>
          <w:sz w:val="28"/>
          <w:szCs w:val="28"/>
        </w:rPr>
        <w:t>айонн</w:t>
      </w:r>
      <w:r w:rsidR="00155815">
        <w:rPr>
          <w:sz w:val="28"/>
          <w:szCs w:val="28"/>
        </w:rPr>
        <w:t>ый</w:t>
      </w:r>
      <w:r w:rsidRPr="00D57B20">
        <w:rPr>
          <w:sz w:val="28"/>
          <w:szCs w:val="28"/>
        </w:rPr>
        <w:t xml:space="preserve"> бюджет –</w:t>
      </w:r>
      <w:r w:rsidR="00FE7F53">
        <w:rPr>
          <w:sz w:val="28"/>
          <w:szCs w:val="28"/>
        </w:rPr>
        <w:t xml:space="preserve">  </w:t>
      </w:r>
      <w:r w:rsidR="00A95A32">
        <w:rPr>
          <w:sz w:val="28"/>
          <w:szCs w:val="28"/>
        </w:rPr>
        <w:t>128756,824</w:t>
      </w:r>
      <w:r w:rsidR="00F92D63">
        <w:rPr>
          <w:sz w:val="28"/>
          <w:szCs w:val="28"/>
        </w:rPr>
        <w:t xml:space="preserve"> </w:t>
      </w:r>
      <w:r w:rsidRPr="00D57B20">
        <w:rPr>
          <w:sz w:val="28"/>
          <w:szCs w:val="28"/>
        </w:rPr>
        <w:t xml:space="preserve">тыс. руб. </w:t>
      </w:r>
    </w:p>
    <w:p w:rsidR="00D57B20" w:rsidRPr="00D57B20" w:rsidRDefault="00D57B20" w:rsidP="008A78F5">
      <w:pPr>
        <w:pStyle w:val="a5"/>
        <w:spacing w:line="336" w:lineRule="auto"/>
        <w:ind w:firstLine="709"/>
        <w:rPr>
          <w:sz w:val="28"/>
          <w:szCs w:val="28"/>
        </w:rPr>
      </w:pPr>
      <w:r w:rsidRPr="00D57B20">
        <w:rPr>
          <w:sz w:val="28"/>
          <w:szCs w:val="28"/>
        </w:rPr>
        <w:t>2021 –</w:t>
      </w:r>
      <w:r w:rsidR="00FE7F53">
        <w:rPr>
          <w:sz w:val="28"/>
          <w:szCs w:val="28"/>
        </w:rPr>
        <w:t xml:space="preserve">  </w:t>
      </w:r>
      <w:r w:rsidR="00F92D63">
        <w:rPr>
          <w:sz w:val="28"/>
          <w:szCs w:val="28"/>
        </w:rPr>
        <w:t xml:space="preserve">48126,544 </w:t>
      </w:r>
      <w:r w:rsidRPr="00D57B20">
        <w:rPr>
          <w:sz w:val="28"/>
          <w:szCs w:val="28"/>
        </w:rPr>
        <w:t xml:space="preserve">тыс. руб.  </w:t>
      </w:r>
    </w:p>
    <w:p w:rsidR="00D57B20" w:rsidRPr="00D57B20" w:rsidRDefault="00D57B20" w:rsidP="008A78F5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2022 –</w:t>
      </w:r>
      <w:r w:rsidR="00FE7F53">
        <w:rPr>
          <w:rFonts w:cs="Times New Roman"/>
          <w:sz w:val="28"/>
          <w:szCs w:val="28"/>
        </w:rPr>
        <w:t xml:space="preserve"> </w:t>
      </w:r>
      <w:r w:rsidR="00A95A32">
        <w:rPr>
          <w:rFonts w:cs="Times New Roman"/>
          <w:sz w:val="28"/>
          <w:szCs w:val="28"/>
        </w:rPr>
        <w:t>55861,1</w:t>
      </w:r>
      <w:r w:rsidR="00FE7F53">
        <w:rPr>
          <w:rFonts w:cs="Times New Roman"/>
          <w:sz w:val="28"/>
          <w:szCs w:val="28"/>
        </w:rPr>
        <w:t xml:space="preserve"> </w:t>
      </w:r>
      <w:r w:rsidRPr="00D57B20">
        <w:rPr>
          <w:rFonts w:cs="Times New Roman"/>
          <w:sz w:val="28"/>
          <w:szCs w:val="28"/>
        </w:rPr>
        <w:t>тыс. руб.</w:t>
      </w:r>
    </w:p>
    <w:p w:rsidR="00D57B20" w:rsidRPr="00D57B20" w:rsidRDefault="00D57B20" w:rsidP="008A78F5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2023 –</w:t>
      </w:r>
      <w:r w:rsidR="00FE7F53">
        <w:rPr>
          <w:rFonts w:cs="Times New Roman"/>
          <w:sz w:val="28"/>
          <w:szCs w:val="28"/>
        </w:rPr>
        <w:t xml:space="preserve"> </w:t>
      </w:r>
      <w:r w:rsidR="00F92D63">
        <w:rPr>
          <w:rFonts w:cs="Times New Roman"/>
          <w:sz w:val="28"/>
          <w:szCs w:val="28"/>
        </w:rPr>
        <w:t xml:space="preserve">45526,2 </w:t>
      </w:r>
      <w:r w:rsidR="00FE7F53">
        <w:rPr>
          <w:rFonts w:cs="Times New Roman"/>
          <w:sz w:val="28"/>
          <w:szCs w:val="28"/>
        </w:rPr>
        <w:t xml:space="preserve"> </w:t>
      </w:r>
      <w:r w:rsidRPr="00D57B20">
        <w:rPr>
          <w:rFonts w:cs="Times New Roman"/>
          <w:sz w:val="28"/>
          <w:szCs w:val="28"/>
        </w:rPr>
        <w:t>тыс. руб.</w:t>
      </w:r>
    </w:p>
    <w:p w:rsidR="00D57B20" w:rsidRPr="00D57B20" w:rsidRDefault="00D57B20" w:rsidP="008A78F5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2024 –</w:t>
      </w:r>
      <w:r w:rsidR="00FE7F53">
        <w:rPr>
          <w:rFonts w:cs="Times New Roman"/>
          <w:sz w:val="28"/>
          <w:szCs w:val="28"/>
        </w:rPr>
        <w:t xml:space="preserve">  </w:t>
      </w:r>
      <w:r w:rsidR="00F92D63">
        <w:rPr>
          <w:rFonts w:cs="Times New Roman"/>
          <w:sz w:val="28"/>
          <w:szCs w:val="28"/>
        </w:rPr>
        <w:t xml:space="preserve">45414,00 </w:t>
      </w:r>
      <w:r w:rsidRPr="00D57B20">
        <w:rPr>
          <w:rFonts w:cs="Times New Roman"/>
          <w:sz w:val="28"/>
          <w:szCs w:val="28"/>
        </w:rPr>
        <w:t>тыс. руб.</w:t>
      </w:r>
      <w:r w:rsidR="0011280D">
        <w:rPr>
          <w:rFonts w:cs="Times New Roman"/>
          <w:sz w:val="28"/>
          <w:szCs w:val="28"/>
        </w:rPr>
        <w:t>»</w:t>
      </w:r>
      <w:r w:rsidR="00BC6F30">
        <w:rPr>
          <w:rFonts w:cs="Times New Roman"/>
          <w:sz w:val="28"/>
          <w:szCs w:val="28"/>
        </w:rPr>
        <w:t>;</w:t>
      </w:r>
    </w:p>
    <w:p w:rsidR="00D57B20" w:rsidRDefault="003B592E" w:rsidP="008A78F5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</w:t>
      </w:r>
      <w:r w:rsidR="00D57B20">
        <w:rPr>
          <w:rStyle w:val="FontStyle15"/>
          <w:sz w:val="28"/>
          <w:szCs w:val="28"/>
        </w:rPr>
        <w:t>1.</w:t>
      </w:r>
      <w:r>
        <w:rPr>
          <w:rStyle w:val="FontStyle15"/>
          <w:sz w:val="28"/>
          <w:szCs w:val="28"/>
        </w:rPr>
        <w:t>2</w:t>
      </w:r>
      <w:r w:rsidR="00D57B20">
        <w:rPr>
          <w:rStyle w:val="FontStyle15"/>
          <w:sz w:val="28"/>
          <w:szCs w:val="28"/>
        </w:rPr>
        <w:t xml:space="preserve">. </w:t>
      </w:r>
      <w:r w:rsidR="00301380">
        <w:rPr>
          <w:rStyle w:val="FontStyle15"/>
          <w:sz w:val="28"/>
          <w:szCs w:val="28"/>
        </w:rPr>
        <w:t>Раздел 4 муниципальной программы «Ресурсное обеспечение муниципальной программы» изложить в новой редакции. Приложение № 1.</w:t>
      </w:r>
      <w:r w:rsidR="00BC6F30">
        <w:rPr>
          <w:rStyle w:val="FontStyle15"/>
          <w:sz w:val="28"/>
          <w:szCs w:val="28"/>
        </w:rPr>
        <w:t>;</w:t>
      </w:r>
    </w:p>
    <w:p w:rsidR="00BA0792" w:rsidRDefault="00301380" w:rsidP="008A78F5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1.</w:t>
      </w:r>
      <w:r w:rsidR="003B592E">
        <w:rPr>
          <w:rStyle w:val="FontStyle15"/>
          <w:sz w:val="28"/>
          <w:szCs w:val="28"/>
        </w:rPr>
        <w:t>3</w:t>
      </w:r>
      <w:r>
        <w:rPr>
          <w:rStyle w:val="FontStyle15"/>
          <w:sz w:val="28"/>
          <w:szCs w:val="28"/>
        </w:rPr>
        <w:t xml:space="preserve">. </w:t>
      </w:r>
      <w:r w:rsidR="00BA0792">
        <w:rPr>
          <w:rStyle w:val="FontStyle15"/>
          <w:sz w:val="28"/>
          <w:szCs w:val="28"/>
        </w:rPr>
        <w:t>В п</w:t>
      </w:r>
      <w:r w:rsidR="005253EC">
        <w:rPr>
          <w:rStyle w:val="FontStyle15"/>
          <w:sz w:val="28"/>
          <w:szCs w:val="28"/>
        </w:rPr>
        <w:t>аспорт</w:t>
      </w:r>
      <w:r w:rsidR="00BA0792">
        <w:rPr>
          <w:rStyle w:val="FontStyle15"/>
          <w:sz w:val="28"/>
          <w:szCs w:val="28"/>
        </w:rPr>
        <w:t>е</w:t>
      </w:r>
      <w:r w:rsidR="005253EC">
        <w:rPr>
          <w:rStyle w:val="FontStyle15"/>
          <w:sz w:val="28"/>
          <w:szCs w:val="28"/>
        </w:rPr>
        <w:t xml:space="preserve"> подпрограммы «Библиотечно-информационное обслуживание населения муниципальным казенным учреждением «</w:t>
      </w:r>
      <w:proofErr w:type="spellStart"/>
      <w:r w:rsidR="005253EC">
        <w:rPr>
          <w:rStyle w:val="FontStyle15"/>
          <w:sz w:val="28"/>
          <w:szCs w:val="28"/>
        </w:rPr>
        <w:t>Юрьянская</w:t>
      </w:r>
      <w:proofErr w:type="spellEnd"/>
      <w:r w:rsidR="005253EC">
        <w:rPr>
          <w:rStyle w:val="FontStyle15"/>
          <w:sz w:val="28"/>
          <w:szCs w:val="28"/>
        </w:rPr>
        <w:t xml:space="preserve"> Централизованная библиотечная сист</w:t>
      </w:r>
      <w:r w:rsidR="00380B8A">
        <w:rPr>
          <w:rStyle w:val="FontStyle15"/>
          <w:sz w:val="28"/>
          <w:szCs w:val="28"/>
        </w:rPr>
        <w:t xml:space="preserve">ема» </w:t>
      </w:r>
      <w:r w:rsidR="00BA0792">
        <w:rPr>
          <w:rStyle w:val="FontStyle15"/>
          <w:sz w:val="28"/>
          <w:szCs w:val="28"/>
        </w:rPr>
        <w:t>пункт «Объемы ассигнований подпрограммы» изложить в следующей редакции:</w:t>
      </w:r>
    </w:p>
    <w:p w:rsidR="00BA0792" w:rsidRPr="00D57B20" w:rsidRDefault="00BA0792" w:rsidP="008A78F5">
      <w:pPr>
        <w:pStyle w:val="a5"/>
        <w:spacing w:line="336" w:lineRule="auto"/>
        <w:ind w:firstLine="0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 «</w:t>
      </w:r>
      <w:r>
        <w:rPr>
          <w:sz w:val="28"/>
          <w:szCs w:val="28"/>
        </w:rPr>
        <w:t>Общий объем финансирования</w:t>
      </w:r>
      <w:r w:rsidRPr="00D57B20">
        <w:rPr>
          <w:sz w:val="28"/>
          <w:szCs w:val="28"/>
        </w:rPr>
        <w:t xml:space="preserve">  –</w:t>
      </w:r>
      <w:r w:rsidR="00FE7F53">
        <w:rPr>
          <w:sz w:val="28"/>
          <w:szCs w:val="28"/>
        </w:rPr>
        <w:t xml:space="preserve">  </w:t>
      </w:r>
      <w:r w:rsidR="00A95A32">
        <w:rPr>
          <w:sz w:val="28"/>
          <w:szCs w:val="28"/>
        </w:rPr>
        <w:t>81312,116</w:t>
      </w:r>
      <w:r w:rsidR="00F92D63">
        <w:rPr>
          <w:sz w:val="28"/>
          <w:szCs w:val="28"/>
        </w:rPr>
        <w:t xml:space="preserve"> </w:t>
      </w:r>
      <w:r w:rsidRPr="00D57B20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</w:p>
    <w:p w:rsidR="00BA0792" w:rsidRDefault="00BA0792" w:rsidP="008A78F5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федеральный бюджет –</w:t>
      </w:r>
      <w:r w:rsidR="00FE7F53">
        <w:rPr>
          <w:sz w:val="28"/>
          <w:szCs w:val="28"/>
        </w:rPr>
        <w:t xml:space="preserve">  </w:t>
      </w:r>
      <w:r w:rsidR="001D08E7">
        <w:rPr>
          <w:sz w:val="28"/>
          <w:szCs w:val="28"/>
        </w:rPr>
        <w:t xml:space="preserve">5571,03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</w:p>
    <w:p w:rsidR="00BA0792" w:rsidRDefault="00BA0792" w:rsidP="008A78F5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областной бюджет –</w:t>
      </w:r>
      <w:r w:rsidR="00FE7F53">
        <w:rPr>
          <w:sz w:val="28"/>
          <w:szCs w:val="28"/>
        </w:rPr>
        <w:t xml:space="preserve">  </w:t>
      </w:r>
      <w:r w:rsidR="00A95A32">
        <w:rPr>
          <w:sz w:val="28"/>
          <w:szCs w:val="28"/>
        </w:rPr>
        <w:t>37240,99</w:t>
      </w:r>
      <w:r w:rsidR="00FE7F5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</w:p>
    <w:p w:rsidR="00BA0792" w:rsidRPr="00D57B20" w:rsidRDefault="00BA0792" w:rsidP="008A78F5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Pr="00D57B20">
        <w:rPr>
          <w:sz w:val="28"/>
          <w:szCs w:val="28"/>
        </w:rPr>
        <w:t>айонн</w:t>
      </w:r>
      <w:r w:rsidR="00155815">
        <w:rPr>
          <w:sz w:val="28"/>
          <w:szCs w:val="28"/>
        </w:rPr>
        <w:t>ый</w:t>
      </w:r>
      <w:r w:rsidRPr="00D57B20">
        <w:rPr>
          <w:sz w:val="28"/>
          <w:szCs w:val="28"/>
        </w:rPr>
        <w:t xml:space="preserve"> бюджет–</w:t>
      </w:r>
      <w:r w:rsidR="00FE7F53">
        <w:rPr>
          <w:sz w:val="28"/>
          <w:szCs w:val="28"/>
        </w:rPr>
        <w:t xml:space="preserve"> </w:t>
      </w:r>
      <w:r w:rsidR="00A95A32">
        <w:rPr>
          <w:sz w:val="28"/>
          <w:szCs w:val="28"/>
        </w:rPr>
        <w:t>38500,096</w:t>
      </w:r>
      <w:r w:rsidR="00FE7F53">
        <w:rPr>
          <w:sz w:val="28"/>
          <w:szCs w:val="28"/>
        </w:rPr>
        <w:t xml:space="preserve"> </w:t>
      </w:r>
      <w:r w:rsidRPr="00D57B20">
        <w:rPr>
          <w:sz w:val="28"/>
          <w:szCs w:val="28"/>
        </w:rPr>
        <w:t xml:space="preserve">тыс. руб. </w:t>
      </w:r>
    </w:p>
    <w:p w:rsidR="00BA0792" w:rsidRPr="00D57B20" w:rsidRDefault="00BA0792" w:rsidP="008A78F5">
      <w:pPr>
        <w:pStyle w:val="a5"/>
        <w:spacing w:line="336" w:lineRule="auto"/>
        <w:ind w:firstLine="709"/>
        <w:rPr>
          <w:sz w:val="28"/>
          <w:szCs w:val="28"/>
        </w:rPr>
      </w:pPr>
      <w:r w:rsidRPr="00D57B20">
        <w:rPr>
          <w:sz w:val="28"/>
          <w:szCs w:val="28"/>
        </w:rPr>
        <w:t>2021 –</w:t>
      </w:r>
      <w:r w:rsidR="00FE7F53">
        <w:rPr>
          <w:sz w:val="28"/>
          <w:szCs w:val="28"/>
        </w:rPr>
        <w:t xml:space="preserve">  </w:t>
      </w:r>
      <w:r w:rsidR="001D08E7">
        <w:rPr>
          <w:sz w:val="28"/>
          <w:szCs w:val="28"/>
        </w:rPr>
        <w:t xml:space="preserve">19496,716 </w:t>
      </w:r>
      <w:r w:rsidRPr="00D57B20">
        <w:rPr>
          <w:sz w:val="28"/>
          <w:szCs w:val="28"/>
        </w:rPr>
        <w:t xml:space="preserve">тыс. руб.  </w:t>
      </w:r>
    </w:p>
    <w:p w:rsidR="00BA0792" w:rsidRPr="00D57B20" w:rsidRDefault="00BA0792" w:rsidP="008A78F5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2022 –</w:t>
      </w:r>
      <w:r w:rsidR="00FE7F53">
        <w:rPr>
          <w:rFonts w:cs="Times New Roman"/>
          <w:sz w:val="28"/>
          <w:szCs w:val="28"/>
        </w:rPr>
        <w:t xml:space="preserve">  </w:t>
      </w:r>
      <w:r w:rsidR="008A6BB5">
        <w:rPr>
          <w:rFonts w:cs="Times New Roman"/>
          <w:sz w:val="28"/>
          <w:szCs w:val="28"/>
        </w:rPr>
        <w:t>26901,1</w:t>
      </w:r>
      <w:r w:rsidR="001D08E7">
        <w:rPr>
          <w:rFonts w:cs="Times New Roman"/>
          <w:sz w:val="28"/>
          <w:szCs w:val="28"/>
        </w:rPr>
        <w:t xml:space="preserve"> </w:t>
      </w:r>
      <w:r w:rsidRPr="00D57B20">
        <w:rPr>
          <w:rFonts w:cs="Times New Roman"/>
          <w:sz w:val="28"/>
          <w:szCs w:val="28"/>
        </w:rPr>
        <w:t>тыс. руб.</w:t>
      </w:r>
    </w:p>
    <w:p w:rsidR="00BA0792" w:rsidRPr="00D57B20" w:rsidRDefault="00BA0792" w:rsidP="008A78F5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2023 –</w:t>
      </w:r>
      <w:r w:rsidR="00FE7F53">
        <w:rPr>
          <w:rFonts w:cs="Times New Roman"/>
          <w:sz w:val="28"/>
          <w:szCs w:val="28"/>
        </w:rPr>
        <w:t xml:space="preserve">  </w:t>
      </w:r>
      <w:r w:rsidR="001D08E7">
        <w:rPr>
          <w:rFonts w:cs="Times New Roman"/>
          <w:sz w:val="28"/>
          <w:szCs w:val="28"/>
        </w:rPr>
        <w:t xml:space="preserve">17507,2 </w:t>
      </w:r>
      <w:r w:rsidRPr="00D57B20">
        <w:rPr>
          <w:rFonts w:cs="Times New Roman"/>
          <w:sz w:val="28"/>
          <w:szCs w:val="28"/>
        </w:rPr>
        <w:t>тыс. руб.</w:t>
      </w:r>
    </w:p>
    <w:p w:rsidR="00BA0792" w:rsidRPr="00D57B20" w:rsidRDefault="00BA0792" w:rsidP="008A78F5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2024 –</w:t>
      </w:r>
      <w:r w:rsidR="00FE7F53">
        <w:rPr>
          <w:rFonts w:cs="Times New Roman"/>
          <w:sz w:val="28"/>
          <w:szCs w:val="28"/>
        </w:rPr>
        <w:t xml:space="preserve">  </w:t>
      </w:r>
      <w:r w:rsidR="001D08E7">
        <w:rPr>
          <w:rFonts w:cs="Times New Roman"/>
          <w:sz w:val="28"/>
          <w:szCs w:val="28"/>
        </w:rPr>
        <w:t xml:space="preserve">17407,1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»;</w:t>
      </w:r>
    </w:p>
    <w:p w:rsidR="005253EC" w:rsidRDefault="00517AB9" w:rsidP="008A78F5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 1.</w:t>
      </w:r>
      <w:r w:rsidR="003B592E">
        <w:rPr>
          <w:rStyle w:val="FontStyle15"/>
          <w:sz w:val="28"/>
          <w:szCs w:val="28"/>
        </w:rPr>
        <w:t>4</w:t>
      </w:r>
      <w:r>
        <w:rPr>
          <w:rStyle w:val="FontStyle15"/>
          <w:sz w:val="28"/>
          <w:szCs w:val="28"/>
        </w:rPr>
        <w:t>.</w:t>
      </w:r>
      <w:r w:rsidR="00C46B4F">
        <w:rPr>
          <w:rStyle w:val="FontStyle15"/>
          <w:sz w:val="28"/>
          <w:szCs w:val="28"/>
        </w:rPr>
        <w:t xml:space="preserve"> </w:t>
      </w:r>
      <w:r w:rsidR="005253EC">
        <w:rPr>
          <w:rStyle w:val="FontStyle15"/>
          <w:sz w:val="28"/>
          <w:szCs w:val="28"/>
        </w:rPr>
        <w:t>В паспорте подпрограммы «</w:t>
      </w:r>
      <w:r w:rsidR="007F593A">
        <w:rPr>
          <w:rStyle w:val="FontStyle15"/>
          <w:sz w:val="28"/>
          <w:szCs w:val="28"/>
        </w:rPr>
        <w:t xml:space="preserve">Совершенствование информационно-методического и бухгалтерского обеспечения деятельности учреждений культуры </w:t>
      </w:r>
      <w:proofErr w:type="spellStart"/>
      <w:r w:rsidR="007F593A">
        <w:rPr>
          <w:rStyle w:val="FontStyle15"/>
          <w:sz w:val="28"/>
          <w:szCs w:val="28"/>
        </w:rPr>
        <w:t>Юрьянского</w:t>
      </w:r>
      <w:proofErr w:type="spellEnd"/>
      <w:r w:rsidR="007F593A">
        <w:rPr>
          <w:rStyle w:val="FontStyle15"/>
          <w:sz w:val="28"/>
          <w:szCs w:val="28"/>
        </w:rPr>
        <w:t xml:space="preserve"> района </w:t>
      </w:r>
      <w:r w:rsidR="005253EC">
        <w:rPr>
          <w:rStyle w:val="FontStyle15"/>
          <w:sz w:val="28"/>
          <w:szCs w:val="28"/>
        </w:rPr>
        <w:t xml:space="preserve">» </w:t>
      </w:r>
      <w:r w:rsidR="003B4A24">
        <w:rPr>
          <w:rStyle w:val="FontStyle15"/>
          <w:sz w:val="28"/>
          <w:szCs w:val="28"/>
        </w:rPr>
        <w:t xml:space="preserve">пункт «Объемы ассигнований подпрограммы» </w:t>
      </w:r>
      <w:r w:rsidR="005253EC">
        <w:rPr>
          <w:rStyle w:val="FontStyle15"/>
          <w:sz w:val="28"/>
          <w:szCs w:val="28"/>
        </w:rPr>
        <w:t xml:space="preserve">изложить в </w:t>
      </w:r>
      <w:r w:rsidR="00BA0792">
        <w:rPr>
          <w:rStyle w:val="FontStyle15"/>
          <w:sz w:val="28"/>
          <w:szCs w:val="28"/>
        </w:rPr>
        <w:t>следующей</w:t>
      </w:r>
      <w:r w:rsidR="005253EC">
        <w:rPr>
          <w:rStyle w:val="FontStyle15"/>
          <w:sz w:val="28"/>
          <w:szCs w:val="28"/>
        </w:rPr>
        <w:t xml:space="preserve"> редакции:</w:t>
      </w:r>
    </w:p>
    <w:p w:rsidR="005253EC" w:rsidRPr="00D57B20" w:rsidRDefault="005253EC" w:rsidP="008A78F5">
      <w:pPr>
        <w:pStyle w:val="a5"/>
        <w:spacing w:line="336" w:lineRule="auto"/>
        <w:ind w:firstLine="0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    «</w:t>
      </w:r>
      <w:r>
        <w:rPr>
          <w:sz w:val="28"/>
          <w:szCs w:val="28"/>
        </w:rPr>
        <w:t>Общий объем финансирования</w:t>
      </w:r>
      <w:r w:rsidRPr="00D57B20">
        <w:rPr>
          <w:sz w:val="28"/>
          <w:szCs w:val="28"/>
        </w:rPr>
        <w:t xml:space="preserve">  –</w:t>
      </w:r>
      <w:r w:rsidR="00FE7F53">
        <w:rPr>
          <w:sz w:val="28"/>
          <w:szCs w:val="28"/>
        </w:rPr>
        <w:t xml:space="preserve">  </w:t>
      </w:r>
      <w:r w:rsidR="008A6BB5">
        <w:rPr>
          <w:sz w:val="28"/>
          <w:szCs w:val="28"/>
        </w:rPr>
        <w:t xml:space="preserve">20212,5 </w:t>
      </w:r>
      <w:r w:rsidR="001D08E7">
        <w:rPr>
          <w:sz w:val="28"/>
          <w:szCs w:val="28"/>
        </w:rPr>
        <w:t xml:space="preserve"> </w:t>
      </w:r>
      <w:r w:rsidRPr="00D57B20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</w:p>
    <w:p w:rsidR="005253EC" w:rsidRPr="00D57B20" w:rsidRDefault="00017AC4" w:rsidP="008A78F5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Pr="00D57B20">
        <w:rPr>
          <w:sz w:val="28"/>
          <w:szCs w:val="28"/>
        </w:rPr>
        <w:t>айонн</w:t>
      </w:r>
      <w:r w:rsidR="00155815">
        <w:rPr>
          <w:sz w:val="28"/>
          <w:szCs w:val="28"/>
        </w:rPr>
        <w:t>ый</w:t>
      </w:r>
      <w:r w:rsidRPr="00D57B20">
        <w:rPr>
          <w:sz w:val="28"/>
          <w:szCs w:val="28"/>
        </w:rPr>
        <w:t xml:space="preserve"> бюджет</w:t>
      </w:r>
      <w:r w:rsidR="005253EC" w:rsidRPr="00D57B20">
        <w:rPr>
          <w:sz w:val="28"/>
          <w:szCs w:val="28"/>
        </w:rPr>
        <w:t>–</w:t>
      </w:r>
      <w:r w:rsidR="00FE7F53">
        <w:rPr>
          <w:sz w:val="28"/>
          <w:szCs w:val="28"/>
        </w:rPr>
        <w:t xml:space="preserve"> </w:t>
      </w:r>
      <w:r w:rsidR="008A6BB5">
        <w:rPr>
          <w:sz w:val="28"/>
          <w:szCs w:val="28"/>
        </w:rPr>
        <w:t>20212,5</w:t>
      </w:r>
      <w:r w:rsidR="001D08E7">
        <w:rPr>
          <w:sz w:val="28"/>
          <w:szCs w:val="28"/>
        </w:rPr>
        <w:t xml:space="preserve"> </w:t>
      </w:r>
      <w:r w:rsidR="005253EC" w:rsidRPr="00D57B20">
        <w:rPr>
          <w:sz w:val="28"/>
          <w:szCs w:val="28"/>
        </w:rPr>
        <w:t xml:space="preserve">тыс. руб. </w:t>
      </w:r>
    </w:p>
    <w:p w:rsidR="005253EC" w:rsidRPr="00D57B20" w:rsidRDefault="005253EC" w:rsidP="008A78F5">
      <w:pPr>
        <w:pStyle w:val="a5"/>
        <w:spacing w:line="336" w:lineRule="auto"/>
        <w:ind w:firstLine="709"/>
        <w:rPr>
          <w:sz w:val="28"/>
          <w:szCs w:val="28"/>
        </w:rPr>
      </w:pPr>
      <w:r w:rsidRPr="00D57B20">
        <w:rPr>
          <w:sz w:val="28"/>
          <w:szCs w:val="28"/>
        </w:rPr>
        <w:t>2021 –</w:t>
      </w:r>
      <w:r w:rsidR="00FE7F53">
        <w:rPr>
          <w:sz w:val="28"/>
          <w:szCs w:val="28"/>
        </w:rPr>
        <w:t xml:space="preserve">  </w:t>
      </w:r>
      <w:r w:rsidR="001D08E7">
        <w:rPr>
          <w:sz w:val="28"/>
          <w:szCs w:val="28"/>
        </w:rPr>
        <w:t xml:space="preserve">5246,7 </w:t>
      </w:r>
      <w:r w:rsidRPr="00D57B20">
        <w:rPr>
          <w:sz w:val="28"/>
          <w:szCs w:val="28"/>
        </w:rPr>
        <w:t xml:space="preserve">тыс. руб.  </w:t>
      </w:r>
    </w:p>
    <w:p w:rsidR="005253EC" w:rsidRPr="00D57B20" w:rsidRDefault="005253EC" w:rsidP="008A78F5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2022 –</w:t>
      </w:r>
      <w:r w:rsidR="00FE7F53">
        <w:rPr>
          <w:rFonts w:cs="Times New Roman"/>
          <w:sz w:val="28"/>
          <w:szCs w:val="28"/>
        </w:rPr>
        <w:t xml:space="preserve">  </w:t>
      </w:r>
      <w:r w:rsidR="008A6BB5">
        <w:rPr>
          <w:rFonts w:cs="Times New Roman"/>
          <w:sz w:val="28"/>
          <w:szCs w:val="28"/>
        </w:rPr>
        <w:t>5150,6</w:t>
      </w:r>
      <w:r w:rsidR="001D08E7">
        <w:rPr>
          <w:rFonts w:cs="Times New Roman"/>
          <w:sz w:val="28"/>
          <w:szCs w:val="28"/>
        </w:rPr>
        <w:t xml:space="preserve"> </w:t>
      </w:r>
      <w:r w:rsidRPr="00D57B20">
        <w:rPr>
          <w:rFonts w:cs="Times New Roman"/>
          <w:sz w:val="28"/>
          <w:szCs w:val="28"/>
        </w:rPr>
        <w:t>тыс. руб.</w:t>
      </w:r>
    </w:p>
    <w:p w:rsidR="005253EC" w:rsidRPr="00D57B20" w:rsidRDefault="005253EC" w:rsidP="008A78F5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2023 –</w:t>
      </w:r>
      <w:r w:rsidR="00FE7F53">
        <w:rPr>
          <w:rFonts w:cs="Times New Roman"/>
          <w:sz w:val="28"/>
          <w:szCs w:val="28"/>
        </w:rPr>
        <w:t xml:space="preserve"> </w:t>
      </w:r>
      <w:r w:rsidR="001D08E7">
        <w:rPr>
          <w:rFonts w:cs="Times New Roman"/>
          <w:sz w:val="28"/>
          <w:szCs w:val="28"/>
        </w:rPr>
        <w:t xml:space="preserve">4907,6 </w:t>
      </w:r>
      <w:r w:rsidR="00FE7F53">
        <w:rPr>
          <w:rFonts w:cs="Times New Roman"/>
          <w:sz w:val="28"/>
          <w:szCs w:val="28"/>
        </w:rPr>
        <w:t xml:space="preserve"> </w:t>
      </w:r>
      <w:r w:rsidRPr="00D57B20">
        <w:rPr>
          <w:rFonts w:cs="Times New Roman"/>
          <w:sz w:val="28"/>
          <w:szCs w:val="28"/>
        </w:rPr>
        <w:t>тыс. руб.</w:t>
      </w:r>
    </w:p>
    <w:p w:rsidR="005253EC" w:rsidRPr="00D57B20" w:rsidRDefault="005253EC" w:rsidP="008A78F5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2024 –</w:t>
      </w:r>
      <w:r w:rsidR="00FE7F53">
        <w:rPr>
          <w:rFonts w:cs="Times New Roman"/>
          <w:sz w:val="28"/>
          <w:szCs w:val="28"/>
        </w:rPr>
        <w:t xml:space="preserve"> </w:t>
      </w:r>
      <w:r w:rsidR="001D08E7">
        <w:rPr>
          <w:rFonts w:cs="Times New Roman"/>
          <w:sz w:val="28"/>
          <w:szCs w:val="28"/>
        </w:rPr>
        <w:t xml:space="preserve">4907,6 </w:t>
      </w:r>
      <w:r w:rsidRPr="00D57B20">
        <w:rPr>
          <w:rFonts w:cs="Times New Roman"/>
          <w:sz w:val="28"/>
          <w:szCs w:val="28"/>
        </w:rPr>
        <w:t>тыс. руб.</w:t>
      </w:r>
      <w:r w:rsidR="0011280D">
        <w:rPr>
          <w:rFonts w:cs="Times New Roman"/>
          <w:sz w:val="28"/>
          <w:szCs w:val="28"/>
        </w:rPr>
        <w:t>»;</w:t>
      </w:r>
    </w:p>
    <w:p w:rsidR="003B4A24" w:rsidRDefault="005253EC" w:rsidP="008A78F5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 1.</w:t>
      </w:r>
      <w:r w:rsidR="003B592E">
        <w:rPr>
          <w:rStyle w:val="FontStyle15"/>
          <w:sz w:val="28"/>
          <w:szCs w:val="28"/>
        </w:rPr>
        <w:t>5</w:t>
      </w:r>
      <w:r>
        <w:rPr>
          <w:rStyle w:val="FontStyle15"/>
          <w:sz w:val="28"/>
          <w:szCs w:val="28"/>
        </w:rPr>
        <w:t>. В паспорте подпрограммы «</w:t>
      </w:r>
      <w:r w:rsidR="007967C6">
        <w:rPr>
          <w:rStyle w:val="FontStyle15"/>
          <w:sz w:val="28"/>
          <w:szCs w:val="28"/>
        </w:rPr>
        <w:t>Дополнительное</w:t>
      </w:r>
      <w:r>
        <w:rPr>
          <w:rStyle w:val="FontStyle15"/>
          <w:sz w:val="28"/>
          <w:szCs w:val="28"/>
        </w:rPr>
        <w:t xml:space="preserve"> образование детей в школах искусств»</w:t>
      </w:r>
      <w:r w:rsidR="003B4A24">
        <w:rPr>
          <w:rStyle w:val="FontStyle15"/>
          <w:sz w:val="28"/>
          <w:szCs w:val="28"/>
        </w:rPr>
        <w:t xml:space="preserve"> пункт «Объемы ассигнований подпрограммы»</w:t>
      </w:r>
      <w:r w:rsidR="00BA0792">
        <w:rPr>
          <w:rStyle w:val="FontStyle15"/>
          <w:sz w:val="28"/>
          <w:szCs w:val="28"/>
        </w:rPr>
        <w:t xml:space="preserve"> </w:t>
      </w:r>
      <w:r w:rsidR="003B4A24">
        <w:rPr>
          <w:rStyle w:val="FontStyle15"/>
          <w:sz w:val="28"/>
          <w:szCs w:val="28"/>
        </w:rPr>
        <w:t xml:space="preserve">изложить в </w:t>
      </w:r>
      <w:r w:rsidR="008A78F5">
        <w:rPr>
          <w:rStyle w:val="FontStyle15"/>
          <w:sz w:val="28"/>
          <w:szCs w:val="28"/>
        </w:rPr>
        <w:t>следующей</w:t>
      </w:r>
      <w:r w:rsidR="003B4A24">
        <w:rPr>
          <w:rStyle w:val="FontStyle15"/>
          <w:sz w:val="28"/>
          <w:szCs w:val="28"/>
        </w:rPr>
        <w:t xml:space="preserve"> редакции:</w:t>
      </w:r>
    </w:p>
    <w:p w:rsidR="003B4A24" w:rsidRPr="00D57B20" w:rsidRDefault="003B4A24" w:rsidP="008A78F5">
      <w:pPr>
        <w:pStyle w:val="a5"/>
        <w:spacing w:line="336" w:lineRule="auto"/>
        <w:ind w:firstLine="0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      «</w:t>
      </w:r>
      <w:r>
        <w:rPr>
          <w:sz w:val="28"/>
          <w:szCs w:val="28"/>
        </w:rPr>
        <w:t>Общий объем финансирования</w:t>
      </w:r>
      <w:r w:rsidRPr="00D57B20">
        <w:rPr>
          <w:sz w:val="28"/>
          <w:szCs w:val="28"/>
        </w:rPr>
        <w:t xml:space="preserve">  –</w:t>
      </w:r>
      <w:r w:rsidR="00FE7F53">
        <w:rPr>
          <w:sz w:val="28"/>
          <w:szCs w:val="28"/>
        </w:rPr>
        <w:t xml:space="preserve">  </w:t>
      </w:r>
      <w:r w:rsidR="008A6BB5">
        <w:rPr>
          <w:sz w:val="28"/>
          <w:szCs w:val="28"/>
        </w:rPr>
        <w:t>84967,228</w:t>
      </w:r>
      <w:r w:rsidR="001D08E7">
        <w:rPr>
          <w:sz w:val="28"/>
          <w:szCs w:val="28"/>
        </w:rPr>
        <w:t xml:space="preserve"> </w:t>
      </w:r>
      <w:r w:rsidRPr="00D57B20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</w:p>
    <w:p w:rsidR="003B4A24" w:rsidRPr="00D57B20" w:rsidRDefault="003B4A24" w:rsidP="008A78F5">
      <w:pPr>
        <w:pStyle w:val="a5"/>
        <w:spacing w:line="336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областной бюджет –</w:t>
      </w:r>
      <w:r w:rsidR="008A6BB5">
        <w:rPr>
          <w:sz w:val="28"/>
          <w:szCs w:val="28"/>
        </w:rPr>
        <w:t xml:space="preserve"> </w:t>
      </w:r>
      <w:r w:rsidR="003631A9">
        <w:rPr>
          <w:sz w:val="28"/>
          <w:szCs w:val="28"/>
        </w:rPr>
        <w:t>23359,00</w:t>
      </w:r>
      <w:r w:rsidR="00FE7F53">
        <w:rPr>
          <w:sz w:val="28"/>
          <w:szCs w:val="28"/>
        </w:rPr>
        <w:t xml:space="preserve"> </w:t>
      </w:r>
      <w:r w:rsidRPr="00D57B20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</w:p>
    <w:p w:rsidR="003B4A24" w:rsidRPr="00D57B20" w:rsidRDefault="00155815" w:rsidP="008A78F5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017AC4">
        <w:rPr>
          <w:sz w:val="28"/>
          <w:szCs w:val="28"/>
        </w:rPr>
        <w:t xml:space="preserve"> р</w:t>
      </w:r>
      <w:r w:rsidR="00017AC4" w:rsidRPr="00D57B20">
        <w:rPr>
          <w:sz w:val="28"/>
          <w:szCs w:val="28"/>
        </w:rPr>
        <w:t>айонн</w:t>
      </w:r>
      <w:r>
        <w:rPr>
          <w:sz w:val="28"/>
          <w:szCs w:val="28"/>
        </w:rPr>
        <w:t>ый</w:t>
      </w:r>
      <w:r w:rsidR="00017AC4" w:rsidRPr="00D57B20">
        <w:rPr>
          <w:sz w:val="28"/>
          <w:szCs w:val="28"/>
        </w:rPr>
        <w:t xml:space="preserve"> бюджет</w:t>
      </w:r>
      <w:r w:rsidR="003B4A24" w:rsidRPr="00D57B20">
        <w:rPr>
          <w:sz w:val="28"/>
          <w:szCs w:val="28"/>
        </w:rPr>
        <w:t>–</w:t>
      </w:r>
      <w:r w:rsidR="00FE7F53">
        <w:rPr>
          <w:sz w:val="28"/>
          <w:szCs w:val="28"/>
        </w:rPr>
        <w:t xml:space="preserve">  </w:t>
      </w:r>
      <w:r w:rsidR="008A6BB5">
        <w:rPr>
          <w:sz w:val="28"/>
          <w:szCs w:val="28"/>
        </w:rPr>
        <w:t>61608,228</w:t>
      </w:r>
      <w:r w:rsidR="001D08E7">
        <w:rPr>
          <w:sz w:val="28"/>
          <w:szCs w:val="28"/>
        </w:rPr>
        <w:t xml:space="preserve"> </w:t>
      </w:r>
      <w:r w:rsidR="003B4A24" w:rsidRPr="00D57B20">
        <w:rPr>
          <w:sz w:val="28"/>
          <w:szCs w:val="28"/>
        </w:rPr>
        <w:t xml:space="preserve">тыс. руб. </w:t>
      </w:r>
    </w:p>
    <w:p w:rsidR="003B4A24" w:rsidRPr="00D57B20" w:rsidRDefault="007C627C" w:rsidP="008A78F5">
      <w:pPr>
        <w:pStyle w:val="a5"/>
        <w:spacing w:line="33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B4A24" w:rsidRPr="00D57B20">
        <w:rPr>
          <w:sz w:val="28"/>
          <w:szCs w:val="28"/>
        </w:rPr>
        <w:t>2021 –</w:t>
      </w:r>
      <w:r w:rsidR="00FE7F53">
        <w:rPr>
          <w:sz w:val="28"/>
          <w:szCs w:val="28"/>
        </w:rPr>
        <w:t xml:space="preserve">  </w:t>
      </w:r>
      <w:r w:rsidR="001D08E7">
        <w:rPr>
          <w:sz w:val="28"/>
          <w:szCs w:val="28"/>
        </w:rPr>
        <w:t xml:space="preserve">21368,128 </w:t>
      </w:r>
      <w:r w:rsidR="003B4A24" w:rsidRPr="00D57B20">
        <w:rPr>
          <w:sz w:val="28"/>
          <w:szCs w:val="28"/>
        </w:rPr>
        <w:t xml:space="preserve">тыс. руб.  </w:t>
      </w:r>
    </w:p>
    <w:p w:rsidR="003B4A24" w:rsidRPr="00D57B20" w:rsidRDefault="007C627C" w:rsidP="008A78F5">
      <w:pPr>
        <w:spacing w:line="336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</w:t>
      </w:r>
      <w:r w:rsidR="003B4A24" w:rsidRPr="00D57B20">
        <w:rPr>
          <w:rFonts w:cs="Times New Roman"/>
          <w:sz w:val="28"/>
          <w:szCs w:val="28"/>
        </w:rPr>
        <w:t>2022 –</w:t>
      </w:r>
      <w:r>
        <w:rPr>
          <w:rFonts w:cs="Times New Roman"/>
          <w:sz w:val="28"/>
          <w:szCs w:val="28"/>
        </w:rPr>
        <w:t xml:space="preserve"> </w:t>
      </w:r>
      <w:r w:rsidR="00FE7F53">
        <w:rPr>
          <w:rFonts w:cs="Times New Roman"/>
          <w:sz w:val="28"/>
          <w:szCs w:val="28"/>
        </w:rPr>
        <w:t xml:space="preserve"> </w:t>
      </w:r>
      <w:r w:rsidR="008A6BB5">
        <w:rPr>
          <w:rFonts w:cs="Times New Roman"/>
          <w:sz w:val="28"/>
          <w:szCs w:val="28"/>
        </w:rPr>
        <w:t>21588,4</w:t>
      </w:r>
      <w:r w:rsidR="001D08E7">
        <w:rPr>
          <w:rFonts w:cs="Times New Roman"/>
          <w:sz w:val="28"/>
          <w:szCs w:val="28"/>
        </w:rPr>
        <w:t xml:space="preserve"> </w:t>
      </w:r>
      <w:r w:rsidR="003B4A24" w:rsidRPr="00D57B20">
        <w:rPr>
          <w:rFonts w:cs="Times New Roman"/>
          <w:sz w:val="28"/>
          <w:szCs w:val="28"/>
        </w:rPr>
        <w:t>тыс. руб.</w:t>
      </w:r>
    </w:p>
    <w:p w:rsidR="003B4A24" w:rsidRPr="00D57B20" w:rsidRDefault="007C627C" w:rsidP="008A78F5">
      <w:pPr>
        <w:spacing w:line="336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</w:t>
      </w:r>
      <w:r w:rsidR="003B4A24" w:rsidRPr="00D57B20">
        <w:rPr>
          <w:rFonts w:cs="Times New Roman"/>
          <w:sz w:val="28"/>
          <w:szCs w:val="28"/>
        </w:rPr>
        <w:t>2023 –</w:t>
      </w:r>
      <w:r w:rsidR="00FE7F53">
        <w:rPr>
          <w:rFonts w:cs="Times New Roman"/>
          <w:sz w:val="28"/>
          <w:szCs w:val="28"/>
        </w:rPr>
        <w:t xml:space="preserve">  </w:t>
      </w:r>
      <w:r w:rsidR="001D08E7">
        <w:rPr>
          <w:rFonts w:cs="Times New Roman"/>
          <w:sz w:val="28"/>
          <w:szCs w:val="28"/>
        </w:rPr>
        <w:t xml:space="preserve">21011,00 </w:t>
      </w:r>
      <w:r w:rsidR="003B4A24" w:rsidRPr="00D57B20">
        <w:rPr>
          <w:rFonts w:cs="Times New Roman"/>
          <w:sz w:val="28"/>
          <w:szCs w:val="28"/>
        </w:rPr>
        <w:t>тыс. руб.</w:t>
      </w:r>
    </w:p>
    <w:p w:rsidR="003B4A24" w:rsidRDefault="007C627C" w:rsidP="008A78F5">
      <w:pPr>
        <w:spacing w:line="336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</w:t>
      </w:r>
      <w:r w:rsidR="003B4A24" w:rsidRPr="00D57B20">
        <w:rPr>
          <w:rFonts w:cs="Times New Roman"/>
          <w:sz w:val="28"/>
          <w:szCs w:val="28"/>
        </w:rPr>
        <w:t>2024 –</w:t>
      </w:r>
      <w:r w:rsidR="00FE7F53">
        <w:rPr>
          <w:rFonts w:cs="Times New Roman"/>
          <w:sz w:val="28"/>
          <w:szCs w:val="28"/>
        </w:rPr>
        <w:t xml:space="preserve">  </w:t>
      </w:r>
      <w:r w:rsidR="001D08E7">
        <w:rPr>
          <w:rFonts w:cs="Times New Roman"/>
          <w:sz w:val="28"/>
          <w:szCs w:val="28"/>
        </w:rPr>
        <w:t xml:space="preserve">20999,7 </w:t>
      </w:r>
      <w:r w:rsidR="003B4A24" w:rsidRPr="00D57B20">
        <w:rPr>
          <w:rFonts w:cs="Times New Roman"/>
          <w:sz w:val="28"/>
          <w:szCs w:val="28"/>
        </w:rPr>
        <w:t>тыс. руб.</w:t>
      </w:r>
      <w:r w:rsidR="0011280D">
        <w:rPr>
          <w:rFonts w:cs="Times New Roman"/>
          <w:sz w:val="28"/>
          <w:szCs w:val="28"/>
        </w:rPr>
        <w:t>»;</w:t>
      </w:r>
    </w:p>
    <w:p w:rsidR="007F593A" w:rsidRDefault="007F593A" w:rsidP="007F593A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1.6. В паспорте подпрограммы «Совершенствование управления в области культуры и молодежной политики пункт «Объемы ассигнований подпрограммы» изложить в следующей редакции:</w:t>
      </w:r>
    </w:p>
    <w:p w:rsidR="007F593A" w:rsidRPr="00D57B20" w:rsidRDefault="007F593A" w:rsidP="007F593A">
      <w:pPr>
        <w:pStyle w:val="a5"/>
        <w:spacing w:line="336" w:lineRule="auto"/>
        <w:ind w:firstLine="0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  </w:t>
      </w:r>
      <w:r w:rsidR="007C627C">
        <w:rPr>
          <w:rStyle w:val="FontStyle15"/>
          <w:sz w:val="28"/>
          <w:szCs w:val="28"/>
        </w:rPr>
        <w:t xml:space="preserve">  </w:t>
      </w:r>
      <w:r>
        <w:rPr>
          <w:rStyle w:val="FontStyle15"/>
          <w:sz w:val="28"/>
          <w:szCs w:val="28"/>
        </w:rPr>
        <w:t xml:space="preserve"> «</w:t>
      </w:r>
      <w:r>
        <w:rPr>
          <w:sz w:val="28"/>
          <w:szCs w:val="28"/>
        </w:rPr>
        <w:t>Общий объем финансирования</w:t>
      </w:r>
      <w:r w:rsidRPr="00D57B20">
        <w:rPr>
          <w:sz w:val="28"/>
          <w:szCs w:val="28"/>
        </w:rPr>
        <w:t xml:space="preserve">  –</w:t>
      </w:r>
      <w:r w:rsidR="00FE7F53">
        <w:rPr>
          <w:sz w:val="28"/>
          <w:szCs w:val="28"/>
        </w:rPr>
        <w:t xml:space="preserve">  </w:t>
      </w:r>
      <w:r w:rsidR="008A6BB5">
        <w:rPr>
          <w:sz w:val="28"/>
          <w:szCs w:val="28"/>
        </w:rPr>
        <w:t>8066,2</w:t>
      </w:r>
      <w:r w:rsidR="001D08E7">
        <w:rPr>
          <w:sz w:val="28"/>
          <w:szCs w:val="28"/>
        </w:rPr>
        <w:t xml:space="preserve"> </w:t>
      </w:r>
      <w:r w:rsidRPr="00D57B20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</w:p>
    <w:p w:rsidR="007F593A" w:rsidRPr="00D57B20" w:rsidRDefault="007F593A" w:rsidP="001D08E7">
      <w:pPr>
        <w:pStyle w:val="a5"/>
        <w:spacing w:line="336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C627C">
        <w:rPr>
          <w:sz w:val="28"/>
          <w:szCs w:val="28"/>
        </w:rPr>
        <w:t xml:space="preserve">  </w:t>
      </w:r>
      <w:r>
        <w:rPr>
          <w:sz w:val="28"/>
          <w:szCs w:val="28"/>
        </w:rPr>
        <w:t>р</w:t>
      </w:r>
      <w:r w:rsidRPr="00D57B20">
        <w:rPr>
          <w:sz w:val="28"/>
          <w:szCs w:val="28"/>
        </w:rPr>
        <w:t>айонн</w:t>
      </w:r>
      <w:r w:rsidR="007C627C">
        <w:rPr>
          <w:sz w:val="28"/>
          <w:szCs w:val="28"/>
        </w:rPr>
        <w:t>ый</w:t>
      </w:r>
      <w:r w:rsidRPr="00D57B20">
        <w:rPr>
          <w:sz w:val="28"/>
          <w:szCs w:val="28"/>
        </w:rPr>
        <w:t xml:space="preserve"> бюджет</w:t>
      </w:r>
      <w:r w:rsidR="007C627C">
        <w:rPr>
          <w:sz w:val="28"/>
          <w:szCs w:val="28"/>
        </w:rPr>
        <w:t xml:space="preserve"> </w:t>
      </w:r>
      <w:r w:rsidRPr="00D57B20">
        <w:rPr>
          <w:sz w:val="28"/>
          <w:szCs w:val="28"/>
        </w:rPr>
        <w:t>–</w:t>
      </w:r>
      <w:r w:rsidR="00FE7F53">
        <w:rPr>
          <w:sz w:val="28"/>
          <w:szCs w:val="28"/>
        </w:rPr>
        <w:t xml:space="preserve">  </w:t>
      </w:r>
      <w:r w:rsidR="008A6BB5">
        <w:rPr>
          <w:sz w:val="28"/>
          <w:szCs w:val="28"/>
        </w:rPr>
        <w:t>8066,2</w:t>
      </w:r>
      <w:r w:rsidR="001D08E7">
        <w:rPr>
          <w:sz w:val="28"/>
          <w:szCs w:val="28"/>
        </w:rPr>
        <w:t xml:space="preserve"> </w:t>
      </w:r>
      <w:r w:rsidRPr="00D57B20">
        <w:rPr>
          <w:sz w:val="28"/>
          <w:szCs w:val="28"/>
        </w:rPr>
        <w:t xml:space="preserve">тыс. руб. </w:t>
      </w:r>
    </w:p>
    <w:p w:rsidR="007F593A" w:rsidRPr="00D57B20" w:rsidRDefault="007C627C" w:rsidP="007F593A">
      <w:pPr>
        <w:pStyle w:val="a5"/>
        <w:spacing w:line="33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F593A" w:rsidRPr="00D57B20">
        <w:rPr>
          <w:sz w:val="28"/>
          <w:szCs w:val="28"/>
        </w:rPr>
        <w:t>2021 –</w:t>
      </w:r>
      <w:r w:rsidR="00FE7F53">
        <w:rPr>
          <w:sz w:val="28"/>
          <w:szCs w:val="28"/>
        </w:rPr>
        <w:t xml:space="preserve">   </w:t>
      </w:r>
      <w:r w:rsidR="001D08E7">
        <w:rPr>
          <w:sz w:val="28"/>
          <w:szCs w:val="28"/>
        </w:rPr>
        <w:t xml:space="preserve">1885,5 </w:t>
      </w:r>
      <w:r w:rsidR="007F593A" w:rsidRPr="00D57B20">
        <w:rPr>
          <w:sz w:val="28"/>
          <w:szCs w:val="28"/>
        </w:rPr>
        <w:t xml:space="preserve">тыс. руб.  </w:t>
      </w:r>
    </w:p>
    <w:p w:rsidR="007F593A" w:rsidRPr="00D57B20" w:rsidRDefault="007C627C" w:rsidP="007F593A">
      <w:pPr>
        <w:spacing w:line="336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="007F593A" w:rsidRPr="00D57B20">
        <w:rPr>
          <w:rFonts w:cs="Times New Roman"/>
          <w:sz w:val="28"/>
          <w:szCs w:val="28"/>
        </w:rPr>
        <w:t>2022 –</w:t>
      </w:r>
      <w:r w:rsidR="00FE7F53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 xml:space="preserve">  </w:t>
      </w:r>
      <w:r w:rsidR="008A6BB5">
        <w:rPr>
          <w:rFonts w:cs="Times New Roman"/>
          <w:sz w:val="28"/>
          <w:szCs w:val="28"/>
        </w:rPr>
        <w:t>2133,7</w:t>
      </w:r>
      <w:r w:rsidR="001D08E7">
        <w:rPr>
          <w:rFonts w:cs="Times New Roman"/>
          <w:sz w:val="28"/>
          <w:szCs w:val="28"/>
        </w:rPr>
        <w:t xml:space="preserve"> </w:t>
      </w:r>
      <w:r w:rsidR="007F593A" w:rsidRPr="00D57B20">
        <w:rPr>
          <w:rFonts w:cs="Times New Roman"/>
          <w:sz w:val="28"/>
          <w:szCs w:val="28"/>
        </w:rPr>
        <w:t>тыс. руб.</w:t>
      </w:r>
    </w:p>
    <w:p w:rsidR="007F593A" w:rsidRPr="00D57B20" w:rsidRDefault="007C627C" w:rsidP="007F593A">
      <w:pPr>
        <w:spacing w:line="336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="007F593A" w:rsidRPr="00D57B20">
        <w:rPr>
          <w:rFonts w:cs="Times New Roman"/>
          <w:sz w:val="28"/>
          <w:szCs w:val="28"/>
        </w:rPr>
        <w:t>2023 –</w:t>
      </w:r>
      <w:r>
        <w:rPr>
          <w:rFonts w:cs="Times New Roman"/>
          <w:sz w:val="28"/>
          <w:szCs w:val="28"/>
        </w:rPr>
        <w:t xml:space="preserve">  </w:t>
      </w:r>
      <w:r w:rsidR="00FE7F53">
        <w:rPr>
          <w:rFonts w:cs="Times New Roman"/>
          <w:sz w:val="28"/>
          <w:szCs w:val="28"/>
        </w:rPr>
        <w:t xml:space="preserve"> </w:t>
      </w:r>
      <w:r w:rsidR="001D08E7">
        <w:rPr>
          <w:rFonts w:cs="Times New Roman"/>
          <w:sz w:val="28"/>
          <w:szCs w:val="28"/>
        </w:rPr>
        <w:t>2023,9</w:t>
      </w:r>
      <w:r w:rsidR="00FE7F53">
        <w:rPr>
          <w:rFonts w:cs="Times New Roman"/>
          <w:sz w:val="28"/>
          <w:szCs w:val="28"/>
        </w:rPr>
        <w:t xml:space="preserve"> </w:t>
      </w:r>
      <w:r w:rsidR="007F593A" w:rsidRPr="00D57B20">
        <w:rPr>
          <w:rFonts w:cs="Times New Roman"/>
          <w:sz w:val="28"/>
          <w:szCs w:val="28"/>
        </w:rPr>
        <w:t>тыс. руб.</w:t>
      </w:r>
    </w:p>
    <w:p w:rsidR="007F593A" w:rsidRDefault="007C627C" w:rsidP="007F593A">
      <w:pPr>
        <w:spacing w:line="336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="007F593A" w:rsidRPr="00D57B20">
        <w:rPr>
          <w:rFonts w:cs="Times New Roman"/>
          <w:sz w:val="28"/>
          <w:szCs w:val="28"/>
        </w:rPr>
        <w:t>2024 –</w:t>
      </w:r>
      <w:r>
        <w:rPr>
          <w:rFonts w:cs="Times New Roman"/>
          <w:sz w:val="28"/>
          <w:szCs w:val="28"/>
        </w:rPr>
        <w:t xml:space="preserve">  </w:t>
      </w:r>
      <w:r w:rsidR="00FE7F53">
        <w:rPr>
          <w:rFonts w:cs="Times New Roman"/>
          <w:sz w:val="28"/>
          <w:szCs w:val="28"/>
        </w:rPr>
        <w:t xml:space="preserve"> </w:t>
      </w:r>
      <w:r w:rsidR="001D08E7">
        <w:rPr>
          <w:rFonts w:cs="Times New Roman"/>
          <w:sz w:val="28"/>
          <w:szCs w:val="28"/>
        </w:rPr>
        <w:t>2023,1</w:t>
      </w:r>
      <w:r w:rsidR="00FE7F53">
        <w:rPr>
          <w:rFonts w:cs="Times New Roman"/>
          <w:sz w:val="28"/>
          <w:szCs w:val="28"/>
        </w:rPr>
        <w:t xml:space="preserve"> </w:t>
      </w:r>
      <w:r w:rsidR="007F593A" w:rsidRPr="00D57B20">
        <w:rPr>
          <w:rFonts w:cs="Times New Roman"/>
          <w:sz w:val="28"/>
          <w:szCs w:val="28"/>
        </w:rPr>
        <w:t>тыс. руб.</w:t>
      </w:r>
      <w:r w:rsidR="007F593A">
        <w:rPr>
          <w:rFonts w:cs="Times New Roman"/>
          <w:sz w:val="28"/>
          <w:szCs w:val="28"/>
        </w:rPr>
        <w:t>»;</w:t>
      </w:r>
    </w:p>
    <w:p w:rsidR="00E5234F" w:rsidRDefault="003B4A24" w:rsidP="008A78F5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1.</w:t>
      </w:r>
      <w:r w:rsidR="007F593A">
        <w:rPr>
          <w:rStyle w:val="FontStyle15"/>
          <w:sz w:val="28"/>
          <w:szCs w:val="28"/>
        </w:rPr>
        <w:t>7</w:t>
      </w:r>
      <w:r>
        <w:rPr>
          <w:rStyle w:val="FontStyle15"/>
          <w:sz w:val="28"/>
          <w:szCs w:val="28"/>
        </w:rPr>
        <w:t>.</w:t>
      </w:r>
      <w:r w:rsidR="00C46B4F">
        <w:rPr>
          <w:rStyle w:val="FontStyle15"/>
          <w:sz w:val="28"/>
          <w:szCs w:val="28"/>
        </w:rPr>
        <w:t xml:space="preserve"> </w:t>
      </w:r>
      <w:r w:rsidR="00155815">
        <w:rPr>
          <w:rStyle w:val="FontStyle15"/>
          <w:sz w:val="28"/>
          <w:szCs w:val="28"/>
        </w:rPr>
        <w:t>В р</w:t>
      </w:r>
      <w:r w:rsidR="005765B5">
        <w:rPr>
          <w:rStyle w:val="FontStyle15"/>
          <w:sz w:val="28"/>
          <w:szCs w:val="28"/>
        </w:rPr>
        <w:t>аздел</w:t>
      </w:r>
      <w:r w:rsidR="00155815">
        <w:rPr>
          <w:rStyle w:val="FontStyle15"/>
          <w:sz w:val="28"/>
          <w:szCs w:val="28"/>
        </w:rPr>
        <w:t>е</w:t>
      </w:r>
      <w:r w:rsidR="005765B5">
        <w:rPr>
          <w:rStyle w:val="FontStyle15"/>
          <w:sz w:val="28"/>
          <w:szCs w:val="28"/>
        </w:rPr>
        <w:t xml:space="preserve"> 4 подпрограммы «Ресурсное обеспечение подпрограммы «Библиотечно-информационное обслуживание населения муниципальным казенным учреждением «</w:t>
      </w:r>
      <w:proofErr w:type="spellStart"/>
      <w:r w:rsidR="005765B5">
        <w:rPr>
          <w:rStyle w:val="FontStyle15"/>
          <w:sz w:val="28"/>
          <w:szCs w:val="28"/>
        </w:rPr>
        <w:t>Юрьянская</w:t>
      </w:r>
      <w:proofErr w:type="spellEnd"/>
      <w:r w:rsidR="005765B5">
        <w:rPr>
          <w:rStyle w:val="FontStyle15"/>
          <w:sz w:val="28"/>
          <w:szCs w:val="28"/>
        </w:rPr>
        <w:t xml:space="preserve"> Централизованная библиотечная система»» </w:t>
      </w:r>
      <w:r w:rsidR="008A78F5">
        <w:rPr>
          <w:rStyle w:val="FontStyle15"/>
          <w:sz w:val="28"/>
          <w:szCs w:val="28"/>
        </w:rPr>
        <w:t xml:space="preserve">приложение № 4 «Ресурсное обеспечение подпрограммы </w:t>
      </w:r>
      <w:proofErr w:type="spellStart"/>
      <w:r w:rsidR="008A78F5">
        <w:rPr>
          <w:rStyle w:val="FontStyle15"/>
          <w:sz w:val="28"/>
          <w:szCs w:val="28"/>
        </w:rPr>
        <w:t>Библиотечно</w:t>
      </w:r>
      <w:proofErr w:type="spellEnd"/>
      <w:r w:rsidR="008A78F5">
        <w:rPr>
          <w:rStyle w:val="FontStyle15"/>
          <w:sz w:val="28"/>
          <w:szCs w:val="28"/>
        </w:rPr>
        <w:t xml:space="preserve"> - информационное обслуживание населения муниципальным казенным учреждениям «</w:t>
      </w:r>
      <w:proofErr w:type="spellStart"/>
      <w:r w:rsidR="008A78F5">
        <w:rPr>
          <w:rStyle w:val="FontStyle15"/>
          <w:sz w:val="28"/>
          <w:szCs w:val="28"/>
        </w:rPr>
        <w:t>Юрьянская</w:t>
      </w:r>
      <w:proofErr w:type="spellEnd"/>
      <w:r w:rsidR="008A78F5">
        <w:rPr>
          <w:rStyle w:val="FontStyle15"/>
          <w:sz w:val="28"/>
          <w:szCs w:val="28"/>
        </w:rPr>
        <w:t xml:space="preserve"> Централизованная библиотечная система»» </w:t>
      </w:r>
      <w:r w:rsidR="005765B5">
        <w:rPr>
          <w:rStyle w:val="FontStyle15"/>
          <w:sz w:val="28"/>
          <w:szCs w:val="28"/>
        </w:rPr>
        <w:t xml:space="preserve">изложить в </w:t>
      </w:r>
      <w:r w:rsidR="00155815">
        <w:rPr>
          <w:rStyle w:val="FontStyle15"/>
          <w:sz w:val="28"/>
          <w:szCs w:val="28"/>
        </w:rPr>
        <w:t>новой</w:t>
      </w:r>
      <w:r w:rsidR="005765B5">
        <w:rPr>
          <w:rStyle w:val="FontStyle15"/>
          <w:sz w:val="28"/>
          <w:szCs w:val="28"/>
        </w:rPr>
        <w:t xml:space="preserve"> редакции. </w:t>
      </w:r>
      <w:r w:rsidR="00E5234F">
        <w:rPr>
          <w:sz w:val="28"/>
          <w:szCs w:val="28"/>
        </w:rPr>
        <w:t xml:space="preserve">Приложение № </w:t>
      </w:r>
      <w:r w:rsidR="008A78F5">
        <w:rPr>
          <w:sz w:val="28"/>
          <w:szCs w:val="28"/>
        </w:rPr>
        <w:t>2</w:t>
      </w:r>
      <w:r w:rsidR="00E5234F">
        <w:rPr>
          <w:sz w:val="28"/>
          <w:szCs w:val="28"/>
        </w:rPr>
        <w:t>;</w:t>
      </w:r>
    </w:p>
    <w:p w:rsidR="00E5234F" w:rsidRDefault="00277FE9" w:rsidP="008A78F5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</w:t>
      </w:r>
      <w:r w:rsidR="003C5E89">
        <w:rPr>
          <w:rStyle w:val="FontStyle15"/>
          <w:sz w:val="28"/>
          <w:szCs w:val="28"/>
        </w:rPr>
        <w:t>1.</w:t>
      </w:r>
      <w:r w:rsidR="007F593A">
        <w:rPr>
          <w:rStyle w:val="FontStyle15"/>
          <w:sz w:val="28"/>
          <w:szCs w:val="28"/>
        </w:rPr>
        <w:t>8</w:t>
      </w:r>
      <w:r w:rsidR="003C5E89">
        <w:rPr>
          <w:rStyle w:val="FontStyle15"/>
          <w:sz w:val="28"/>
          <w:szCs w:val="28"/>
        </w:rPr>
        <w:t>.</w:t>
      </w:r>
      <w:r w:rsidR="005765B5">
        <w:rPr>
          <w:rStyle w:val="FontStyle15"/>
          <w:sz w:val="28"/>
          <w:szCs w:val="28"/>
        </w:rPr>
        <w:t xml:space="preserve"> </w:t>
      </w:r>
      <w:r w:rsidR="00155815">
        <w:rPr>
          <w:rStyle w:val="FontStyle15"/>
          <w:sz w:val="28"/>
          <w:szCs w:val="28"/>
        </w:rPr>
        <w:t>В р</w:t>
      </w:r>
      <w:r w:rsidR="005765B5">
        <w:rPr>
          <w:rStyle w:val="FontStyle15"/>
          <w:sz w:val="28"/>
          <w:szCs w:val="28"/>
        </w:rPr>
        <w:t>аздел</w:t>
      </w:r>
      <w:r w:rsidR="00155815">
        <w:rPr>
          <w:rStyle w:val="FontStyle15"/>
          <w:sz w:val="28"/>
          <w:szCs w:val="28"/>
        </w:rPr>
        <w:t>е</w:t>
      </w:r>
      <w:r w:rsidR="005765B5">
        <w:rPr>
          <w:rStyle w:val="FontStyle15"/>
          <w:sz w:val="28"/>
          <w:szCs w:val="28"/>
        </w:rPr>
        <w:t xml:space="preserve"> 4 подпрограммы «</w:t>
      </w:r>
      <w:r w:rsidR="007F593A">
        <w:rPr>
          <w:rStyle w:val="FontStyle15"/>
          <w:sz w:val="28"/>
          <w:szCs w:val="28"/>
        </w:rPr>
        <w:t xml:space="preserve">Совершенствование информационно-методического и бухгалтерского обеспечения деятельности учреждений культуры </w:t>
      </w:r>
      <w:proofErr w:type="spellStart"/>
      <w:r w:rsidR="007F593A">
        <w:rPr>
          <w:rStyle w:val="FontStyle15"/>
          <w:sz w:val="28"/>
          <w:szCs w:val="28"/>
        </w:rPr>
        <w:t>Юрьянского</w:t>
      </w:r>
      <w:proofErr w:type="spellEnd"/>
      <w:r w:rsidR="007F593A">
        <w:rPr>
          <w:rStyle w:val="FontStyle15"/>
          <w:sz w:val="28"/>
          <w:szCs w:val="28"/>
        </w:rPr>
        <w:t xml:space="preserve"> района</w:t>
      </w:r>
      <w:r w:rsidR="005765B5">
        <w:rPr>
          <w:rStyle w:val="FontStyle15"/>
          <w:sz w:val="28"/>
          <w:szCs w:val="28"/>
        </w:rPr>
        <w:t xml:space="preserve">» </w:t>
      </w:r>
      <w:r w:rsidR="008A78F5">
        <w:rPr>
          <w:rStyle w:val="FontStyle15"/>
          <w:sz w:val="28"/>
          <w:szCs w:val="28"/>
        </w:rPr>
        <w:t>приложение № 7</w:t>
      </w:r>
      <w:r w:rsidR="00155815">
        <w:rPr>
          <w:rStyle w:val="FontStyle15"/>
          <w:sz w:val="28"/>
          <w:szCs w:val="28"/>
        </w:rPr>
        <w:t xml:space="preserve"> «Ресурсное обеспечение подпрограммы</w:t>
      </w:r>
      <w:r w:rsidR="008A78F5">
        <w:rPr>
          <w:rStyle w:val="FontStyle15"/>
          <w:sz w:val="28"/>
          <w:szCs w:val="28"/>
        </w:rPr>
        <w:t xml:space="preserve"> «</w:t>
      </w:r>
      <w:r w:rsidR="007F593A">
        <w:rPr>
          <w:rStyle w:val="FontStyle15"/>
          <w:sz w:val="28"/>
          <w:szCs w:val="28"/>
        </w:rPr>
        <w:t xml:space="preserve">Совершенствование информационно-методического и бухгалтерского обеспечения деятельности учреждений культуры </w:t>
      </w:r>
      <w:proofErr w:type="spellStart"/>
      <w:r w:rsidR="007F593A">
        <w:rPr>
          <w:rStyle w:val="FontStyle15"/>
          <w:sz w:val="28"/>
          <w:szCs w:val="28"/>
        </w:rPr>
        <w:t>Юрьянского</w:t>
      </w:r>
      <w:proofErr w:type="spellEnd"/>
      <w:r w:rsidR="007F593A">
        <w:rPr>
          <w:rStyle w:val="FontStyle15"/>
          <w:sz w:val="28"/>
          <w:szCs w:val="28"/>
        </w:rPr>
        <w:t xml:space="preserve"> района</w:t>
      </w:r>
      <w:r w:rsidR="008A78F5">
        <w:rPr>
          <w:rStyle w:val="FontStyle15"/>
          <w:sz w:val="28"/>
          <w:szCs w:val="28"/>
        </w:rPr>
        <w:t xml:space="preserve">» </w:t>
      </w:r>
      <w:r w:rsidR="005765B5">
        <w:rPr>
          <w:rStyle w:val="FontStyle15"/>
          <w:sz w:val="28"/>
          <w:szCs w:val="28"/>
        </w:rPr>
        <w:t xml:space="preserve">изложить в </w:t>
      </w:r>
      <w:r w:rsidR="00155815">
        <w:rPr>
          <w:rStyle w:val="FontStyle15"/>
          <w:sz w:val="28"/>
          <w:szCs w:val="28"/>
        </w:rPr>
        <w:t>новой</w:t>
      </w:r>
      <w:r w:rsidR="005765B5">
        <w:rPr>
          <w:rStyle w:val="FontStyle15"/>
          <w:sz w:val="28"/>
          <w:szCs w:val="28"/>
        </w:rPr>
        <w:t xml:space="preserve"> редакции.</w:t>
      </w:r>
      <w:r w:rsidR="00E5234F">
        <w:rPr>
          <w:rStyle w:val="FontStyle15"/>
          <w:sz w:val="28"/>
          <w:szCs w:val="28"/>
        </w:rPr>
        <w:t xml:space="preserve"> Приложение № </w:t>
      </w:r>
      <w:r w:rsidR="008A78F5">
        <w:rPr>
          <w:rStyle w:val="FontStyle15"/>
          <w:sz w:val="28"/>
          <w:szCs w:val="28"/>
        </w:rPr>
        <w:t>3</w:t>
      </w:r>
      <w:r w:rsidR="00E5234F">
        <w:rPr>
          <w:rStyle w:val="FontStyle15"/>
          <w:sz w:val="28"/>
          <w:szCs w:val="28"/>
        </w:rPr>
        <w:t>;</w:t>
      </w:r>
    </w:p>
    <w:p w:rsidR="00E5234F" w:rsidRDefault="00277FE9" w:rsidP="008A78F5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</w:t>
      </w:r>
      <w:r w:rsidR="005765B5">
        <w:rPr>
          <w:rStyle w:val="FontStyle15"/>
          <w:sz w:val="28"/>
          <w:szCs w:val="28"/>
        </w:rPr>
        <w:t>1.</w:t>
      </w:r>
      <w:r w:rsidR="007F593A">
        <w:rPr>
          <w:rStyle w:val="FontStyle15"/>
          <w:sz w:val="28"/>
          <w:szCs w:val="28"/>
        </w:rPr>
        <w:t>9</w:t>
      </w:r>
      <w:r w:rsidR="005765B5">
        <w:rPr>
          <w:rStyle w:val="FontStyle15"/>
          <w:sz w:val="28"/>
          <w:szCs w:val="28"/>
        </w:rPr>
        <w:t>.</w:t>
      </w:r>
      <w:r w:rsidR="00155815">
        <w:rPr>
          <w:rStyle w:val="FontStyle15"/>
          <w:sz w:val="28"/>
          <w:szCs w:val="28"/>
        </w:rPr>
        <w:t xml:space="preserve"> В</w:t>
      </w:r>
      <w:r w:rsidR="005765B5">
        <w:rPr>
          <w:rStyle w:val="FontStyle15"/>
          <w:sz w:val="28"/>
          <w:szCs w:val="28"/>
        </w:rPr>
        <w:t xml:space="preserve"> </w:t>
      </w:r>
      <w:r w:rsidR="00155815">
        <w:rPr>
          <w:rStyle w:val="FontStyle15"/>
          <w:sz w:val="28"/>
          <w:szCs w:val="28"/>
        </w:rPr>
        <w:t>р</w:t>
      </w:r>
      <w:r w:rsidR="005765B5">
        <w:rPr>
          <w:rStyle w:val="FontStyle15"/>
          <w:sz w:val="28"/>
          <w:szCs w:val="28"/>
        </w:rPr>
        <w:t>аздел</w:t>
      </w:r>
      <w:r w:rsidR="00155815">
        <w:rPr>
          <w:rStyle w:val="FontStyle15"/>
          <w:sz w:val="28"/>
          <w:szCs w:val="28"/>
        </w:rPr>
        <w:t>е</w:t>
      </w:r>
      <w:r w:rsidR="005765B5">
        <w:rPr>
          <w:rStyle w:val="FontStyle15"/>
          <w:sz w:val="28"/>
          <w:szCs w:val="28"/>
        </w:rPr>
        <w:t xml:space="preserve"> 4 подпрограммы «Ресурсное обеспечение подпрограммы «Дополнительное образование детей в школах искусств» </w:t>
      </w:r>
      <w:r w:rsidR="008A78F5">
        <w:rPr>
          <w:rStyle w:val="FontStyle15"/>
          <w:sz w:val="28"/>
          <w:szCs w:val="28"/>
        </w:rPr>
        <w:t xml:space="preserve">приложение № 8 «Ресурсное обеспечение подпрограммы «Дополнительное образование детей в школах искусств»» </w:t>
      </w:r>
      <w:r w:rsidR="005765B5">
        <w:rPr>
          <w:rStyle w:val="FontStyle15"/>
          <w:sz w:val="28"/>
          <w:szCs w:val="28"/>
        </w:rPr>
        <w:t xml:space="preserve">изложить в </w:t>
      </w:r>
      <w:r w:rsidR="00155815">
        <w:rPr>
          <w:rStyle w:val="FontStyle15"/>
          <w:sz w:val="28"/>
          <w:szCs w:val="28"/>
        </w:rPr>
        <w:t>новой</w:t>
      </w:r>
      <w:r w:rsidR="005765B5">
        <w:rPr>
          <w:rStyle w:val="FontStyle15"/>
          <w:sz w:val="28"/>
          <w:szCs w:val="28"/>
        </w:rPr>
        <w:t xml:space="preserve"> редакции.</w:t>
      </w:r>
      <w:r w:rsidR="00C46B4F">
        <w:rPr>
          <w:rStyle w:val="FontStyle15"/>
          <w:sz w:val="28"/>
          <w:szCs w:val="28"/>
        </w:rPr>
        <w:t xml:space="preserve"> </w:t>
      </w:r>
      <w:r w:rsidR="00E5234F">
        <w:rPr>
          <w:rStyle w:val="FontStyle15"/>
          <w:sz w:val="28"/>
          <w:szCs w:val="28"/>
        </w:rPr>
        <w:t xml:space="preserve">Приложение № </w:t>
      </w:r>
      <w:r w:rsidR="008A78F5">
        <w:rPr>
          <w:rStyle w:val="FontStyle15"/>
          <w:sz w:val="28"/>
          <w:szCs w:val="28"/>
        </w:rPr>
        <w:t>4</w:t>
      </w:r>
      <w:r w:rsidR="00E5234F">
        <w:rPr>
          <w:rStyle w:val="FontStyle15"/>
          <w:sz w:val="28"/>
          <w:szCs w:val="28"/>
        </w:rPr>
        <w:t>;</w:t>
      </w:r>
    </w:p>
    <w:p w:rsidR="007F593A" w:rsidRDefault="007F593A" w:rsidP="008A78F5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1.10.</w:t>
      </w:r>
      <w:r w:rsidR="00155815">
        <w:rPr>
          <w:rStyle w:val="FontStyle15"/>
          <w:sz w:val="28"/>
          <w:szCs w:val="28"/>
        </w:rPr>
        <w:t xml:space="preserve"> В</w:t>
      </w:r>
      <w:r w:rsidRPr="007F593A">
        <w:rPr>
          <w:rStyle w:val="FontStyle15"/>
          <w:sz w:val="28"/>
          <w:szCs w:val="28"/>
        </w:rPr>
        <w:t xml:space="preserve"> </w:t>
      </w:r>
      <w:r w:rsidR="00155815">
        <w:rPr>
          <w:rStyle w:val="FontStyle15"/>
          <w:sz w:val="28"/>
          <w:szCs w:val="28"/>
        </w:rPr>
        <w:t>р</w:t>
      </w:r>
      <w:r>
        <w:rPr>
          <w:rStyle w:val="FontStyle15"/>
          <w:sz w:val="28"/>
          <w:szCs w:val="28"/>
        </w:rPr>
        <w:t>аздел</w:t>
      </w:r>
      <w:r w:rsidR="00155815">
        <w:rPr>
          <w:rStyle w:val="FontStyle15"/>
          <w:sz w:val="28"/>
          <w:szCs w:val="28"/>
        </w:rPr>
        <w:t>е</w:t>
      </w:r>
      <w:r>
        <w:rPr>
          <w:rStyle w:val="FontStyle15"/>
          <w:sz w:val="28"/>
          <w:szCs w:val="28"/>
        </w:rPr>
        <w:t xml:space="preserve"> 4 подпрограммы «Совершенствование управления в области культуры и молодежной политики» приложение № 8 </w:t>
      </w:r>
      <w:r w:rsidR="00155815">
        <w:rPr>
          <w:rStyle w:val="FontStyle15"/>
          <w:sz w:val="28"/>
          <w:szCs w:val="28"/>
        </w:rPr>
        <w:t xml:space="preserve">«Ресурсное обеспечение подпрограммы </w:t>
      </w:r>
      <w:r>
        <w:rPr>
          <w:rStyle w:val="FontStyle15"/>
          <w:sz w:val="28"/>
          <w:szCs w:val="28"/>
        </w:rPr>
        <w:t xml:space="preserve">«Совершенствование управления в области </w:t>
      </w:r>
      <w:r>
        <w:rPr>
          <w:rStyle w:val="FontStyle15"/>
          <w:sz w:val="28"/>
          <w:szCs w:val="28"/>
        </w:rPr>
        <w:lastRenderedPageBreak/>
        <w:t xml:space="preserve">культуры и молодежной политики» изложить в </w:t>
      </w:r>
      <w:r w:rsidR="00155815">
        <w:rPr>
          <w:rStyle w:val="FontStyle15"/>
          <w:sz w:val="28"/>
          <w:szCs w:val="28"/>
        </w:rPr>
        <w:t>новой</w:t>
      </w:r>
      <w:r>
        <w:rPr>
          <w:rStyle w:val="FontStyle15"/>
          <w:sz w:val="28"/>
          <w:szCs w:val="28"/>
        </w:rPr>
        <w:t xml:space="preserve"> редакции. Приложение № </w:t>
      </w:r>
      <w:r w:rsidR="00155815">
        <w:rPr>
          <w:rStyle w:val="FontStyle15"/>
          <w:sz w:val="28"/>
          <w:szCs w:val="28"/>
        </w:rPr>
        <w:t>5</w:t>
      </w:r>
      <w:r w:rsidR="007C627C">
        <w:rPr>
          <w:rStyle w:val="FontStyle15"/>
          <w:sz w:val="28"/>
          <w:szCs w:val="28"/>
        </w:rPr>
        <w:t>.</w:t>
      </w:r>
    </w:p>
    <w:p w:rsidR="00EB66D4" w:rsidRDefault="00277FE9" w:rsidP="008A78F5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</w:t>
      </w:r>
      <w:r w:rsidR="00517AB9">
        <w:rPr>
          <w:rStyle w:val="FontStyle15"/>
          <w:sz w:val="28"/>
          <w:szCs w:val="28"/>
        </w:rPr>
        <w:t>2</w:t>
      </w:r>
      <w:r w:rsidR="005765B5">
        <w:rPr>
          <w:rStyle w:val="FontStyle15"/>
          <w:sz w:val="28"/>
          <w:szCs w:val="28"/>
        </w:rPr>
        <w:t xml:space="preserve">. Постановление вступает в законную силу со дня его опубликования в Информационном бюллетене муниципальных правовых актов органов местного самоуправления </w:t>
      </w:r>
      <w:proofErr w:type="spellStart"/>
      <w:r w:rsidR="005765B5">
        <w:rPr>
          <w:rStyle w:val="FontStyle15"/>
          <w:sz w:val="28"/>
          <w:szCs w:val="28"/>
        </w:rPr>
        <w:t>Юрьянского</w:t>
      </w:r>
      <w:proofErr w:type="spellEnd"/>
      <w:r w:rsidR="005765B5">
        <w:rPr>
          <w:rStyle w:val="FontStyle15"/>
          <w:sz w:val="28"/>
          <w:szCs w:val="28"/>
        </w:rPr>
        <w:t xml:space="preserve"> района Кировской области</w:t>
      </w:r>
      <w:r w:rsidR="00C754EF">
        <w:rPr>
          <w:rStyle w:val="FontStyle15"/>
          <w:sz w:val="28"/>
          <w:szCs w:val="28"/>
        </w:rPr>
        <w:t>.</w:t>
      </w:r>
    </w:p>
    <w:p w:rsidR="008A78F5" w:rsidRDefault="00277FE9" w:rsidP="007C627C">
      <w:pPr>
        <w:spacing w:line="336" w:lineRule="auto"/>
        <w:ind w:firstLine="426"/>
        <w:rPr>
          <w:sz w:val="72"/>
          <w:szCs w:val="72"/>
        </w:rPr>
      </w:pPr>
      <w:r>
        <w:rPr>
          <w:rStyle w:val="FontStyle15"/>
          <w:sz w:val="28"/>
          <w:szCs w:val="28"/>
        </w:rPr>
        <w:t xml:space="preserve">     </w:t>
      </w:r>
      <w:r w:rsidR="00E62C90">
        <w:rPr>
          <w:rStyle w:val="FontStyle15"/>
          <w:sz w:val="28"/>
          <w:szCs w:val="28"/>
        </w:rPr>
        <w:t xml:space="preserve">3. </w:t>
      </w:r>
      <w:proofErr w:type="gramStart"/>
      <w:r w:rsidR="00C754EF">
        <w:rPr>
          <w:sz w:val="28"/>
          <w:szCs w:val="28"/>
        </w:rPr>
        <w:t>Контроль за</w:t>
      </w:r>
      <w:proofErr w:type="gramEnd"/>
      <w:r w:rsidR="00C754EF">
        <w:rPr>
          <w:sz w:val="28"/>
          <w:szCs w:val="28"/>
        </w:rPr>
        <w:t xml:space="preserve"> исполнением постановления возложить на </w:t>
      </w:r>
      <w:r w:rsidR="008A0EB4">
        <w:rPr>
          <w:sz w:val="28"/>
          <w:szCs w:val="28"/>
        </w:rPr>
        <w:t xml:space="preserve">начальника управления культуры и молодежной политики Н.Ю. </w:t>
      </w:r>
      <w:proofErr w:type="spellStart"/>
      <w:r w:rsidR="008A0EB4">
        <w:rPr>
          <w:sz w:val="28"/>
          <w:szCs w:val="28"/>
        </w:rPr>
        <w:t>Колпащикову</w:t>
      </w:r>
      <w:proofErr w:type="spellEnd"/>
      <w:r w:rsidR="008A0EB4">
        <w:rPr>
          <w:sz w:val="28"/>
          <w:szCs w:val="28"/>
        </w:rPr>
        <w:t>.</w:t>
      </w:r>
    </w:p>
    <w:p w:rsidR="007C627C" w:rsidRPr="007C627C" w:rsidRDefault="007C627C" w:rsidP="007C627C">
      <w:pPr>
        <w:spacing w:line="240" w:lineRule="auto"/>
        <w:ind w:firstLine="426"/>
        <w:rPr>
          <w:sz w:val="72"/>
          <w:szCs w:val="72"/>
        </w:rPr>
      </w:pPr>
    </w:p>
    <w:p w:rsidR="00C754EF" w:rsidRPr="00FD1963" w:rsidRDefault="00C754EF" w:rsidP="002C5E38">
      <w:pPr>
        <w:spacing w:line="240" w:lineRule="auto"/>
        <w:ind w:firstLine="0"/>
        <w:jc w:val="left"/>
        <w:rPr>
          <w:rFonts w:cs="Times New Roman"/>
          <w:sz w:val="28"/>
          <w:szCs w:val="28"/>
        </w:rPr>
      </w:pPr>
      <w:r w:rsidRPr="00FD1963">
        <w:rPr>
          <w:sz w:val="28"/>
          <w:szCs w:val="28"/>
        </w:rPr>
        <w:t xml:space="preserve">Глава </w:t>
      </w:r>
      <w:proofErr w:type="spellStart"/>
      <w:r w:rsidRPr="00FD1963">
        <w:rPr>
          <w:sz w:val="28"/>
          <w:szCs w:val="28"/>
        </w:rPr>
        <w:t>Юрьянского</w:t>
      </w:r>
      <w:proofErr w:type="spellEnd"/>
      <w:r w:rsidRPr="00FD1963">
        <w:rPr>
          <w:sz w:val="28"/>
          <w:szCs w:val="28"/>
        </w:rPr>
        <w:t xml:space="preserve"> района</w:t>
      </w:r>
    </w:p>
    <w:p w:rsidR="00155815" w:rsidRDefault="00C754EF" w:rsidP="002C5E38">
      <w:pPr>
        <w:spacing w:line="240" w:lineRule="auto"/>
        <w:ind w:firstLine="0"/>
        <w:jc w:val="left"/>
        <w:rPr>
          <w:sz w:val="36"/>
          <w:szCs w:val="36"/>
        </w:rPr>
      </w:pPr>
      <w:r w:rsidRPr="005F05A2">
        <w:rPr>
          <w:sz w:val="28"/>
          <w:szCs w:val="28"/>
        </w:rPr>
        <w:t xml:space="preserve">Кировской области   </w:t>
      </w:r>
      <w:r w:rsidR="00942EC8">
        <w:rPr>
          <w:sz w:val="28"/>
          <w:szCs w:val="28"/>
        </w:rPr>
        <w:t xml:space="preserve">  </w:t>
      </w:r>
      <w:r w:rsidR="008B3BBE">
        <w:rPr>
          <w:sz w:val="28"/>
          <w:szCs w:val="28"/>
        </w:rPr>
        <w:t xml:space="preserve">  </w:t>
      </w:r>
      <w:r w:rsidR="009824D1">
        <w:rPr>
          <w:sz w:val="28"/>
          <w:szCs w:val="28"/>
        </w:rPr>
        <w:t xml:space="preserve">И.Ю. </w:t>
      </w:r>
      <w:proofErr w:type="spellStart"/>
      <w:r w:rsidR="009824D1">
        <w:rPr>
          <w:sz w:val="28"/>
          <w:szCs w:val="28"/>
        </w:rPr>
        <w:t>Шулаев</w:t>
      </w:r>
      <w:proofErr w:type="spellEnd"/>
    </w:p>
    <w:p w:rsidR="000E5EE1" w:rsidRDefault="000E5EE1">
      <w:pPr>
        <w:widowControl/>
        <w:suppressAutoHyphens w:val="0"/>
        <w:autoSpaceDE/>
        <w:spacing w:after="200" w:line="276" w:lineRule="auto"/>
        <w:ind w:firstLine="0"/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br w:type="page"/>
      </w:r>
    </w:p>
    <w:p w:rsidR="00301380" w:rsidRDefault="00DB4703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                                </w:t>
      </w:r>
      <w:r w:rsidR="000E5EE1">
        <w:rPr>
          <w:rFonts w:cs="Times New Roman"/>
          <w:sz w:val="28"/>
          <w:szCs w:val="28"/>
        </w:rPr>
        <w:t xml:space="preserve">                                       </w:t>
      </w:r>
      <w:r w:rsidR="00301380" w:rsidRPr="00301380">
        <w:rPr>
          <w:rFonts w:cs="Times New Roman"/>
          <w:sz w:val="28"/>
          <w:szCs w:val="28"/>
        </w:rPr>
        <w:t xml:space="preserve">Приложение № 1 </w:t>
      </w:r>
    </w:p>
    <w:p w:rsidR="00301380" w:rsidRDefault="00301380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               к постановлению администрации</w:t>
      </w:r>
    </w:p>
    <w:p w:rsidR="00301380" w:rsidRDefault="00DB4703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</w:t>
      </w:r>
      <w:r w:rsidR="00661151">
        <w:rPr>
          <w:rFonts w:cs="Times New Roman"/>
          <w:sz w:val="28"/>
          <w:szCs w:val="28"/>
        </w:rPr>
        <w:t xml:space="preserve">                     </w:t>
      </w:r>
      <w:proofErr w:type="spellStart"/>
      <w:r w:rsidR="00301380" w:rsidRPr="00301380">
        <w:rPr>
          <w:rFonts w:cs="Times New Roman"/>
          <w:sz w:val="28"/>
          <w:szCs w:val="28"/>
        </w:rPr>
        <w:t>Юрьянского</w:t>
      </w:r>
      <w:proofErr w:type="spellEnd"/>
      <w:r w:rsidR="00301380" w:rsidRPr="00301380">
        <w:rPr>
          <w:rFonts w:cs="Times New Roman"/>
          <w:sz w:val="28"/>
          <w:szCs w:val="28"/>
        </w:rPr>
        <w:t xml:space="preserve"> района</w:t>
      </w:r>
    </w:p>
    <w:p w:rsidR="00301380" w:rsidRDefault="00DB4703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</w:t>
      </w:r>
      <w:r w:rsidR="00661151">
        <w:rPr>
          <w:rFonts w:cs="Times New Roman"/>
          <w:sz w:val="28"/>
          <w:szCs w:val="28"/>
        </w:rPr>
        <w:t xml:space="preserve">                       </w:t>
      </w:r>
      <w:r w:rsidR="00301380" w:rsidRPr="00301380">
        <w:rPr>
          <w:rFonts w:cs="Times New Roman"/>
          <w:sz w:val="28"/>
          <w:szCs w:val="28"/>
        </w:rPr>
        <w:t xml:space="preserve"> Кировской области </w:t>
      </w:r>
    </w:p>
    <w:p w:rsidR="00456E46" w:rsidRDefault="00456E46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</w:t>
      </w:r>
      <w:r w:rsidR="00661151">
        <w:rPr>
          <w:rFonts w:cs="Times New Roman"/>
          <w:sz w:val="28"/>
          <w:szCs w:val="28"/>
        </w:rPr>
        <w:t xml:space="preserve">              </w:t>
      </w:r>
      <w:r>
        <w:rPr>
          <w:rFonts w:cs="Times New Roman"/>
          <w:sz w:val="28"/>
          <w:szCs w:val="28"/>
        </w:rPr>
        <w:t xml:space="preserve">от </w:t>
      </w:r>
      <w:r w:rsidR="000E5EE1">
        <w:rPr>
          <w:rFonts w:cs="Times New Roman"/>
          <w:sz w:val="28"/>
          <w:szCs w:val="28"/>
        </w:rPr>
        <w:t>13.12.2022 № 232</w:t>
      </w:r>
    </w:p>
    <w:p w:rsidR="00301380" w:rsidRDefault="00301380" w:rsidP="00661151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C754EF" w:rsidRPr="00C61403" w:rsidRDefault="00C754EF" w:rsidP="00C754EF">
      <w:pPr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  <w:r w:rsidRPr="00C61403">
        <w:rPr>
          <w:rFonts w:cs="Times New Roman"/>
          <w:b/>
          <w:sz w:val="28"/>
          <w:szCs w:val="28"/>
        </w:rPr>
        <w:t>4. Ресурсное обеспечение муниципальной программы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127"/>
        <w:gridCol w:w="1559"/>
        <w:gridCol w:w="1417"/>
        <w:gridCol w:w="1276"/>
        <w:gridCol w:w="1134"/>
        <w:gridCol w:w="1276"/>
      </w:tblGrid>
      <w:tr w:rsidR="003A64F4" w:rsidRPr="00C61403" w:rsidTr="000E5EE1">
        <w:trPr>
          <w:trHeight w:val="106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F4" w:rsidRPr="00C61403" w:rsidRDefault="003A64F4" w:rsidP="000E5EE1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Статус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F4" w:rsidRPr="00C61403" w:rsidRDefault="003A64F4" w:rsidP="000E5EE1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Наименование подпрограммы,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A64F4" w:rsidRPr="00C61403" w:rsidRDefault="003A64F4" w:rsidP="000E5EE1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E1" w:rsidRDefault="003A64F4" w:rsidP="000E5EE1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2021</w:t>
            </w:r>
          </w:p>
          <w:p w:rsidR="003A64F4" w:rsidRPr="00C61403" w:rsidRDefault="003A64F4" w:rsidP="000E5EE1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год</w:t>
            </w:r>
          </w:p>
          <w:p w:rsidR="003A64F4" w:rsidRPr="00C61403" w:rsidRDefault="003A64F4" w:rsidP="000E5EE1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 w:rsidRPr="00C61403"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 w:rsidRPr="00C61403">
              <w:rPr>
                <w:rFonts w:cs="Times New Roman"/>
                <w:sz w:val="28"/>
                <w:szCs w:val="28"/>
              </w:rPr>
              <w:t>.р</w:t>
            </w:r>
            <w:proofErr w:type="gramEnd"/>
            <w:r w:rsidRPr="00C61403">
              <w:rPr>
                <w:rFonts w:cs="Times New Roman"/>
                <w:sz w:val="28"/>
                <w:szCs w:val="28"/>
              </w:rPr>
              <w:t>уб</w:t>
            </w:r>
            <w:proofErr w:type="spellEnd"/>
            <w:r w:rsidRPr="00C61403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5EE1" w:rsidRDefault="003A64F4" w:rsidP="000E5EE1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2022</w:t>
            </w:r>
          </w:p>
          <w:p w:rsidR="003A64F4" w:rsidRPr="00C61403" w:rsidRDefault="003A64F4" w:rsidP="000E5EE1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год</w:t>
            </w:r>
          </w:p>
          <w:p w:rsidR="003A64F4" w:rsidRPr="00C61403" w:rsidRDefault="003A64F4" w:rsidP="000E5EE1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 w:rsidRPr="00C61403"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 w:rsidRPr="00C61403">
              <w:rPr>
                <w:rFonts w:cs="Times New Roman"/>
                <w:sz w:val="28"/>
                <w:szCs w:val="28"/>
              </w:rPr>
              <w:t>.р</w:t>
            </w:r>
            <w:proofErr w:type="gramEnd"/>
            <w:r w:rsidRPr="00C61403">
              <w:rPr>
                <w:rFonts w:cs="Times New Roman"/>
                <w:sz w:val="28"/>
                <w:szCs w:val="28"/>
              </w:rPr>
              <w:t>уб</w:t>
            </w:r>
            <w:proofErr w:type="spellEnd"/>
            <w:r w:rsidRPr="00C61403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C61403" w:rsidRDefault="003A64F4" w:rsidP="000E5EE1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2023 год</w:t>
            </w:r>
          </w:p>
          <w:p w:rsidR="003A64F4" w:rsidRPr="00C61403" w:rsidRDefault="000E5EE1" w:rsidP="000E5EE1">
            <w:pPr>
              <w:spacing w:line="240" w:lineRule="auto"/>
              <w:ind w:right="-108" w:firstLine="0"/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</w:t>
            </w:r>
            <w:r w:rsidR="003A64F4" w:rsidRPr="00C61403">
              <w:rPr>
                <w:rFonts w:cs="Times New Roman"/>
                <w:sz w:val="28"/>
                <w:szCs w:val="28"/>
              </w:rPr>
              <w:t>б</w:t>
            </w:r>
            <w:proofErr w:type="spellEnd"/>
            <w:r w:rsidR="003A64F4" w:rsidRPr="00C61403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5EE1" w:rsidRDefault="003A64F4" w:rsidP="000E5EE1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2024</w:t>
            </w:r>
          </w:p>
          <w:p w:rsidR="003A64F4" w:rsidRPr="00C61403" w:rsidRDefault="003A64F4" w:rsidP="000E5EE1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год</w:t>
            </w:r>
          </w:p>
          <w:p w:rsidR="003A64F4" w:rsidRPr="00C61403" w:rsidRDefault="000E5EE1" w:rsidP="000E5EE1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</w:t>
            </w:r>
            <w:r w:rsidR="003A64F4" w:rsidRPr="00C61403">
              <w:rPr>
                <w:rFonts w:cs="Times New Roman"/>
                <w:sz w:val="28"/>
                <w:szCs w:val="28"/>
              </w:rPr>
              <w:t>р</w:t>
            </w:r>
            <w:proofErr w:type="gramEnd"/>
            <w:r w:rsidR="003A64F4" w:rsidRPr="00C61403">
              <w:rPr>
                <w:rFonts w:cs="Times New Roman"/>
                <w:sz w:val="28"/>
                <w:szCs w:val="28"/>
              </w:rPr>
              <w:t>уб</w:t>
            </w:r>
            <w:proofErr w:type="spellEnd"/>
            <w:r w:rsidR="003A64F4" w:rsidRPr="00C61403">
              <w:rPr>
                <w:rFonts w:cs="Times New Roman"/>
                <w:sz w:val="28"/>
                <w:szCs w:val="28"/>
              </w:rPr>
              <w:t>.</w:t>
            </w:r>
          </w:p>
        </w:tc>
      </w:tr>
      <w:tr w:rsidR="003A64F4" w:rsidRPr="00C61403" w:rsidTr="000E5EE1">
        <w:trPr>
          <w:trHeight w:val="178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C61403" w:rsidRDefault="003A64F4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proofErr w:type="spellStart"/>
            <w:proofErr w:type="gramStart"/>
            <w:r w:rsidRPr="00C61403">
              <w:rPr>
                <w:rFonts w:cs="Times New Roman"/>
                <w:sz w:val="28"/>
                <w:szCs w:val="28"/>
              </w:rPr>
              <w:t>Муни</w:t>
            </w:r>
            <w:r w:rsidR="000E5EE1">
              <w:rPr>
                <w:rFonts w:cs="Times New Roman"/>
                <w:sz w:val="28"/>
                <w:szCs w:val="28"/>
              </w:rPr>
              <w:t>-</w:t>
            </w:r>
            <w:r w:rsidRPr="00C61403">
              <w:rPr>
                <w:rFonts w:cs="Times New Roman"/>
                <w:sz w:val="28"/>
                <w:szCs w:val="28"/>
              </w:rPr>
              <w:t>ципальная</w:t>
            </w:r>
            <w:proofErr w:type="spellEnd"/>
            <w:proofErr w:type="gramEnd"/>
            <w:r w:rsidRPr="00C61403">
              <w:rPr>
                <w:rFonts w:cs="Times New Roman"/>
                <w:sz w:val="28"/>
                <w:szCs w:val="28"/>
              </w:rPr>
              <w:t xml:space="preserve"> программа</w:t>
            </w:r>
          </w:p>
          <w:p w:rsidR="003A64F4" w:rsidRPr="00C61403" w:rsidRDefault="003A64F4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0E5EE1" w:rsidRDefault="003A64F4" w:rsidP="000E5EE1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 xml:space="preserve">«Развитие культуры, спорта и молодежной политики в </w:t>
            </w:r>
            <w:proofErr w:type="spellStart"/>
            <w:r w:rsidRPr="00C61403">
              <w:rPr>
                <w:rFonts w:cs="Times New Roman"/>
                <w:sz w:val="28"/>
                <w:szCs w:val="28"/>
              </w:rPr>
              <w:t>Юрьянском</w:t>
            </w:r>
            <w:proofErr w:type="spellEnd"/>
            <w:r w:rsidRPr="00C61403">
              <w:rPr>
                <w:rFonts w:cs="Times New Roman"/>
                <w:sz w:val="28"/>
                <w:szCs w:val="28"/>
              </w:rPr>
              <w:t xml:space="preserve"> районе»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A64F4" w:rsidRPr="008D7BA0" w:rsidRDefault="003A64F4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8D7BA0">
              <w:rPr>
                <w:rFonts w:cs="Times New Roman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64F4" w:rsidRPr="00C61403" w:rsidRDefault="00063091" w:rsidP="002F1EB1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48</w:t>
            </w:r>
            <w:r w:rsidR="002F1EB1">
              <w:rPr>
                <w:rFonts w:cs="Times New Roman"/>
                <w:sz w:val="28"/>
                <w:szCs w:val="28"/>
              </w:rPr>
              <w:t>1</w:t>
            </w:r>
            <w:r>
              <w:rPr>
                <w:rFonts w:cs="Times New Roman"/>
                <w:sz w:val="28"/>
                <w:szCs w:val="28"/>
              </w:rPr>
              <w:t>26,544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AD08DE" w:rsidRDefault="009D05B1" w:rsidP="00FB57F1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  <w:lang w:val="en-US"/>
              </w:rPr>
            </w:pPr>
            <w:r>
              <w:rPr>
                <w:rFonts w:cs="Times New Roman"/>
                <w:sz w:val="28"/>
                <w:szCs w:val="28"/>
              </w:rPr>
              <w:t>55861,1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C61403" w:rsidRDefault="003A64F4" w:rsidP="00F11D51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45526,2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C61403" w:rsidRDefault="003A64F4" w:rsidP="00E62C90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45414,</w:t>
            </w:r>
            <w:r w:rsidR="00E62C90"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3A64F4" w:rsidRPr="00C61403" w:rsidTr="000E5EE1">
        <w:trPr>
          <w:trHeight w:val="537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C61403" w:rsidRDefault="003A64F4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C61403" w:rsidRDefault="003A64F4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8D7BA0" w:rsidRDefault="003A64F4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8D7BA0">
              <w:rPr>
                <w:rFonts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4F4" w:rsidRPr="00C61403" w:rsidRDefault="003A64F4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262,03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C61403" w:rsidRDefault="00C829A5" w:rsidP="00357FA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5309,0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C61403" w:rsidRDefault="00042118" w:rsidP="00042118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C61403" w:rsidRDefault="00042118" w:rsidP="00042118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-</w:t>
            </w:r>
          </w:p>
        </w:tc>
      </w:tr>
      <w:tr w:rsidR="003A64F4" w:rsidRPr="00C61403" w:rsidTr="000E5EE1">
        <w:trPr>
          <w:trHeight w:val="322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C61403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C61403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3B30CF" w:rsidRDefault="003A64F4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3B30CF">
              <w:rPr>
                <w:rFonts w:cs="Times New Roman"/>
                <w:kern w:val="28"/>
                <w:sz w:val="26"/>
                <w:szCs w:val="26"/>
              </w:rPr>
              <w:t>Областной</w:t>
            </w:r>
          </w:p>
          <w:p w:rsidR="003A64F4" w:rsidRPr="008D7BA0" w:rsidRDefault="003A64F4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3B30CF">
              <w:rPr>
                <w:rFonts w:cs="Times New Roman"/>
                <w:sz w:val="26"/>
                <w:szCs w:val="26"/>
              </w:rPr>
              <w:t>бюджет</w:t>
            </w:r>
            <w:r w:rsidRPr="008D7BA0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4F4" w:rsidRPr="00C61403" w:rsidRDefault="00F52522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17221,19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F076CE" w:rsidRDefault="00AD2363" w:rsidP="00F9135B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17378,8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C61403" w:rsidRDefault="00042118" w:rsidP="00042118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13000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C61403" w:rsidRDefault="00042118" w:rsidP="00042118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13000</w:t>
            </w:r>
          </w:p>
        </w:tc>
      </w:tr>
      <w:tr w:rsidR="003A64F4" w:rsidRPr="00C61403" w:rsidTr="000E5EE1">
        <w:trPr>
          <w:trHeight w:val="294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A64F4" w:rsidRPr="00C61403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A64F4" w:rsidRPr="00C61403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8D7BA0" w:rsidRDefault="003A64F4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8D7BA0">
              <w:rPr>
                <w:rFonts w:cs="Times New Roman"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4F4" w:rsidRPr="00C61403" w:rsidRDefault="006F0199" w:rsidP="002F1EB1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  <w:r w:rsidR="002F1EB1">
              <w:rPr>
                <w:rFonts w:cs="Times New Roman"/>
                <w:sz w:val="28"/>
                <w:szCs w:val="28"/>
              </w:rPr>
              <w:t>06</w:t>
            </w:r>
            <w:r>
              <w:rPr>
                <w:rFonts w:cs="Times New Roman"/>
                <w:sz w:val="28"/>
                <w:szCs w:val="28"/>
              </w:rPr>
              <w:t>43,324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C61403" w:rsidRDefault="00AD2363" w:rsidP="00C40361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33173,3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C61403" w:rsidRDefault="00042118" w:rsidP="00042118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32526,2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C61403" w:rsidRDefault="00042118" w:rsidP="00DA69EF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32414,</w:t>
            </w:r>
            <w:r w:rsidR="00DA69EF"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3A64F4" w:rsidRPr="00C61403" w:rsidTr="000E5EE1">
        <w:trPr>
          <w:trHeight w:val="10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A64F4" w:rsidRPr="00C61403" w:rsidRDefault="003A64F4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подпрограмма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A64F4" w:rsidRPr="00C61403" w:rsidRDefault="003A64F4" w:rsidP="003B30CF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«Развитие физической культуры и спорта</w:t>
            </w:r>
          </w:p>
          <w:p w:rsidR="003A64F4" w:rsidRPr="00C61403" w:rsidRDefault="003A64F4" w:rsidP="003B30CF">
            <w:pPr>
              <w:spacing w:line="240" w:lineRule="auto"/>
              <w:ind w:firstLine="0"/>
              <w:jc w:val="left"/>
              <w:rPr>
                <w:rFonts w:cs="Times New Roman"/>
                <w:b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 xml:space="preserve">в </w:t>
            </w:r>
            <w:proofErr w:type="spellStart"/>
            <w:r w:rsidRPr="00C61403">
              <w:rPr>
                <w:rFonts w:cs="Times New Roman"/>
                <w:sz w:val="28"/>
                <w:szCs w:val="28"/>
              </w:rPr>
              <w:t>Юрьянском</w:t>
            </w:r>
            <w:proofErr w:type="spellEnd"/>
            <w:r w:rsidRPr="00C61403">
              <w:rPr>
                <w:rFonts w:cs="Times New Roman"/>
                <w:sz w:val="28"/>
                <w:szCs w:val="28"/>
              </w:rPr>
              <w:t xml:space="preserve"> </w:t>
            </w:r>
            <w:r w:rsidRPr="00DE7E7C">
              <w:rPr>
                <w:rFonts w:cs="Times New Roman"/>
                <w:kern w:val="28"/>
                <w:sz w:val="28"/>
                <w:szCs w:val="28"/>
              </w:rPr>
              <w:t>районе</w:t>
            </w:r>
            <w:r w:rsidRPr="00C61403">
              <w:rPr>
                <w:rFonts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F4" w:rsidRPr="008D7BA0" w:rsidRDefault="003A64F4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8D7BA0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4F4" w:rsidRPr="00C61403" w:rsidRDefault="003A64F4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108,5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C61403" w:rsidRDefault="003A64F4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68,5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C61403" w:rsidRDefault="003A64F4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68,5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C61403" w:rsidRDefault="003A64F4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68,5</w:t>
            </w:r>
          </w:p>
        </w:tc>
      </w:tr>
      <w:tr w:rsidR="003A64F4" w:rsidRPr="00C61403" w:rsidTr="000E5EE1">
        <w:trPr>
          <w:trHeight w:val="460"/>
        </w:trPr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64F4" w:rsidRPr="00C61403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64F4" w:rsidRPr="00C61403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64F4" w:rsidRPr="008D7BA0" w:rsidRDefault="003A64F4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8D7BA0">
              <w:rPr>
                <w:rFonts w:cs="Times New Roman"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64F4" w:rsidRPr="00C61403" w:rsidRDefault="003A64F4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108,5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C61403" w:rsidRDefault="003A64F4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68,5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C61403" w:rsidRDefault="003A64F4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68,5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C61403" w:rsidRDefault="003A64F4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68,5</w:t>
            </w:r>
          </w:p>
        </w:tc>
      </w:tr>
      <w:tr w:rsidR="003A64F4" w:rsidRPr="00C61403" w:rsidTr="000E5EE1">
        <w:trPr>
          <w:trHeight w:val="430"/>
        </w:trPr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64F4" w:rsidRPr="00C61403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64F4" w:rsidRPr="00C61403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64F4" w:rsidRPr="008D7BA0" w:rsidRDefault="003A64F4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8D7BA0">
              <w:rPr>
                <w:rFonts w:cs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64F4" w:rsidRPr="00C61403" w:rsidRDefault="00865966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C61403" w:rsidRDefault="00865966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C61403" w:rsidRDefault="00865966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C61403" w:rsidRDefault="00865966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</w:t>
            </w:r>
          </w:p>
        </w:tc>
      </w:tr>
      <w:tr w:rsidR="003A64F4" w:rsidRPr="00C61403" w:rsidTr="000E5EE1">
        <w:trPr>
          <w:trHeight w:val="220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C61403" w:rsidRDefault="003A64F4" w:rsidP="005253EC">
            <w:pPr>
              <w:spacing w:line="240" w:lineRule="auto"/>
              <w:ind w:firstLine="0"/>
              <w:rPr>
                <w:rFonts w:cs="Times New Roman"/>
                <w:bCs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подпрограмма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C61403" w:rsidRDefault="003A64F4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bCs/>
                <w:sz w:val="28"/>
                <w:szCs w:val="28"/>
              </w:rPr>
              <w:t>«</w:t>
            </w:r>
            <w:r w:rsidRPr="00C61403">
              <w:rPr>
                <w:rFonts w:cs="Times New Roman"/>
                <w:sz w:val="28"/>
                <w:szCs w:val="28"/>
              </w:rPr>
              <w:t xml:space="preserve">Молодежь </w:t>
            </w:r>
            <w:proofErr w:type="spellStart"/>
            <w:r w:rsidRPr="00C61403">
              <w:rPr>
                <w:rFonts w:cs="Times New Roman"/>
                <w:sz w:val="28"/>
                <w:szCs w:val="28"/>
              </w:rPr>
              <w:t>Юрьянского</w:t>
            </w:r>
            <w:proofErr w:type="spellEnd"/>
            <w:r w:rsidRPr="00C61403">
              <w:rPr>
                <w:rFonts w:cs="Times New Roman"/>
                <w:sz w:val="28"/>
                <w:szCs w:val="28"/>
              </w:rPr>
              <w:t xml:space="preserve"> района»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F4" w:rsidRPr="008D7BA0" w:rsidRDefault="003A64F4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8D7BA0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4F4" w:rsidRPr="00C61403" w:rsidRDefault="003A64F4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C61403" w:rsidRDefault="009D05B1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C61403" w:rsidRDefault="005B7F31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8</w:t>
            </w:r>
            <w:r w:rsidR="003A64F4" w:rsidRPr="00C61403">
              <w:rPr>
                <w:rFonts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C61403" w:rsidRDefault="005B7F31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8</w:t>
            </w:r>
            <w:r w:rsidR="003A64F4" w:rsidRPr="00C61403">
              <w:rPr>
                <w:rFonts w:cs="Times New Roman"/>
                <w:sz w:val="28"/>
                <w:szCs w:val="28"/>
              </w:rPr>
              <w:t>,0</w:t>
            </w:r>
          </w:p>
        </w:tc>
      </w:tr>
      <w:tr w:rsidR="003A64F4" w:rsidRPr="00C61403" w:rsidTr="000E5EE1">
        <w:trPr>
          <w:trHeight w:val="406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C61403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C61403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F4" w:rsidRPr="008D7BA0" w:rsidRDefault="003A64F4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8D7BA0">
              <w:rPr>
                <w:rFonts w:cs="Times New Roman"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4F4" w:rsidRPr="00C61403" w:rsidRDefault="003A64F4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C61403" w:rsidRDefault="009D05B1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C61403" w:rsidRDefault="005B7F31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8</w:t>
            </w:r>
            <w:r w:rsidR="003A64F4" w:rsidRPr="00C61403">
              <w:rPr>
                <w:rFonts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C61403" w:rsidRDefault="005B7F31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8</w:t>
            </w:r>
            <w:r w:rsidR="003A64F4" w:rsidRPr="00C61403">
              <w:rPr>
                <w:rFonts w:cs="Times New Roman"/>
                <w:sz w:val="28"/>
                <w:szCs w:val="28"/>
              </w:rPr>
              <w:t>,0</w:t>
            </w:r>
          </w:p>
        </w:tc>
      </w:tr>
      <w:tr w:rsidR="003A64F4" w:rsidRPr="00C61403" w:rsidTr="000E5EE1">
        <w:trPr>
          <w:trHeight w:val="298"/>
        </w:trPr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C61403" w:rsidRDefault="003A64F4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подпрограмма</w:t>
            </w:r>
          </w:p>
        </w:tc>
        <w:tc>
          <w:tcPr>
            <w:tcW w:w="212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30CF" w:rsidRPr="000E5EE1" w:rsidRDefault="003A64F4" w:rsidP="003B30CF">
            <w:pPr>
              <w:tabs>
                <w:tab w:val="left" w:pos="-98"/>
              </w:tabs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3B30CF">
              <w:rPr>
                <w:rFonts w:cs="Times New Roman"/>
                <w:sz w:val="26"/>
                <w:szCs w:val="26"/>
              </w:rPr>
              <w:t>«</w:t>
            </w:r>
            <w:proofErr w:type="gramStart"/>
            <w:r w:rsidRPr="003B30CF">
              <w:rPr>
                <w:rFonts w:cs="Times New Roman"/>
                <w:sz w:val="26"/>
                <w:szCs w:val="26"/>
              </w:rPr>
              <w:t>Совершенство</w:t>
            </w:r>
            <w:r w:rsidR="003B30CF">
              <w:rPr>
                <w:rFonts w:cs="Times New Roman"/>
                <w:sz w:val="26"/>
                <w:szCs w:val="26"/>
              </w:rPr>
              <w:t>-</w:t>
            </w:r>
            <w:proofErr w:type="spellStart"/>
            <w:r w:rsidRPr="003B30CF">
              <w:rPr>
                <w:rFonts w:cs="Times New Roman"/>
                <w:sz w:val="26"/>
                <w:szCs w:val="26"/>
              </w:rPr>
              <w:t>вание</w:t>
            </w:r>
            <w:proofErr w:type="spellEnd"/>
            <w:proofErr w:type="gramEnd"/>
            <w:r w:rsidRPr="003B30CF">
              <w:rPr>
                <w:rFonts w:cs="Times New Roman"/>
                <w:sz w:val="26"/>
                <w:szCs w:val="26"/>
              </w:rPr>
              <w:t xml:space="preserve"> информационно-методического и бухгалтерского обеспечения деятельности учреждений культуры </w:t>
            </w:r>
            <w:proofErr w:type="spellStart"/>
            <w:r w:rsidRPr="003B30CF">
              <w:rPr>
                <w:rFonts w:cs="Times New Roman"/>
                <w:sz w:val="26"/>
                <w:szCs w:val="26"/>
              </w:rPr>
              <w:t>Юрьянского</w:t>
            </w:r>
            <w:proofErr w:type="spellEnd"/>
            <w:r w:rsidRPr="003B30CF">
              <w:rPr>
                <w:rFonts w:cs="Times New Roman"/>
                <w:sz w:val="26"/>
                <w:szCs w:val="26"/>
              </w:rPr>
              <w:t xml:space="preserve"> района»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F4" w:rsidRPr="008D7BA0" w:rsidRDefault="003A64F4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8D7BA0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3A64F4" w:rsidRPr="00C61403" w:rsidRDefault="00F52522" w:rsidP="00F52522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5246,7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F4" w:rsidRPr="00C61403" w:rsidRDefault="009D05B1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5150,6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F4" w:rsidRPr="00C61403" w:rsidRDefault="005B7F31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4907,6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F4" w:rsidRPr="00C61403" w:rsidRDefault="005B7F31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4907,6</w:t>
            </w:r>
          </w:p>
        </w:tc>
      </w:tr>
      <w:tr w:rsidR="003A64F4" w:rsidRPr="00C61403" w:rsidTr="000E5EE1">
        <w:trPr>
          <w:trHeight w:val="607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C61403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C61403" w:rsidRDefault="003A64F4" w:rsidP="005253EC">
            <w:pPr>
              <w:widowControl/>
              <w:numPr>
                <w:ilvl w:val="0"/>
                <w:numId w:val="1"/>
              </w:numPr>
              <w:tabs>
                <w:tab w:val="left" w:pos="-98"/>
              </w:tabs>
              <w:autoSpaceDE/>
              <w:snapToGrid w:val="0"/>
              <w:spacing w:line="240" w:lineRule="auto"/>
              <w:ind w:left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F4" w:rsidRPr="008D7BA0" w:rsidRDefault="003A64F4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8D7BA0">
              <w:rPr>
                <w:rFonts w:cs="Times New Roman"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64F4" w:rsidRPr="00C61403" w:rsidRDefault="00F52522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5246,7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F4" w:rsidRPr="00C61403" w:rsidRDefault="009D05B1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5150,6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F4" w:rsidRPr="00C61403" w:rsidRDefault="005B7F31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4907,6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F4" w:rsidRPr="00C61403" w:rsidRDefault="005B7F31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4907,6</w:t>
            </w:r>
          </w:p>
        </w:tc>
      </w:tr>
      <w:tr w:rsidR="003A64F4" w:rsidRPr="00C61403" w:rsidTr="000E5EE1">
        <w:trPr>
          <w:trHeight w:val="263"/>
        </w:trPr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A64F4" w:rsidRPr="00C61403" w:rsidRDefault="009D5430" w:rsidP="002820A0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П</w:t>
            </w:r>
            <w:r w:rsidR="003A64F4" w:rsidRPr="00C61403">
              <w:rPr>
                <w:rFonts w:cs="Times New Roman"/>
                <w:sz w:val="28"/>
                <w:szCs w:val="28"/>
              </w:rPr>
              <w:t>одпрограмма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A64F4" w:rsidRPr="003B30CF" w:rsidRDefault="003A64F4" w:rsidP="003B30CF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3B30CF">
              <w:rPr>
                <w:rFonts w:cs="Times New Roman"/>
              </w:rPr>
              <w:t>«</w:t>
            </w:r>
            <w:proofErr w:type="spellStart"/>
            <w:r w:rsidRPr="003B30CF">
              <w:rPr>
                <w:rFonts w:cs="Times New Roman"/>
                <w:sz w:val="26"/>
                <w:szCs w:val="26"/>
              </w:rPr>
              <w:t>Библиотечно</w:t>
            </w:r>
            <w:proofErr w:type="spellEnd"/>
            <w:r w:rsidRPr="003B30CF">
              <w:rPr>
                <w:rFonts w:cs="Times New Roman"/>
                <w:sz w:val="26"/>
                <w:szCs w:val="26"/>
              </w:rPr>
              <w:t xml:space="preserve"> -</w:t>
            </w:r>
            <w:r w:rsidRPr="003B30CF">
              <w:rPr>
                <w:rFonts w:cs="Times New Roman"/>
              </w:rPr>
              <w:t xml:space="preserve"> информационное</w:t>
            </w:r>
          </w:p>
          <w:p w:rsidR="003A64F4" w:rsidRPr="003B30CF" w:rsidRDefault="003A64F4" w:rsidP="003B30CF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3B30CF">
              <w:rPr>
                <w:rFonts w:cs="Times New Roman"/>
                <w:sz w:val="26"/>
                <w:szCs w:val="26"/>
              </w:rPr>
              <w:t>обслуживание населения</w:t>
            </w:r>
          </w:p>
          <w:p w:rsidR="003A64F4" w:rsidRPr="003B30CF" w:rsidRDefault="003A64F4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3B30CF">
              <w:rPr>
                <w:rFonts w:cs="Times New Roman"/>
                <w:sz w:val="26"/>
                <w:szCs w:val="26"/>
              </w:rPr>
              <w:t>муниципальным казённым учреждением «</w:t>
            </w:r>
            <w:proofErr w:type="spellStart"/>
            <w:r w:rsidRPr="003B30CF">
              <w:rPr>
                <w:rFonts w:cs="Times New Roman"/>
                <w:sz w:val="26"/>
                <w:szCs w:val="26"/>
              </w:rPr>
              <w:t>Юрьянская</w:t>
            </w:r>
            <w:proofErr w:type="spellEnd"/>
            <w:r w:rsidRPr="003B30CF">
              <w:rPr>
                <w:rFonts w:cs="Times New Roman"/>
                <w:sz w:val="26"/>
                <w:szCs w:val="26"/>
              </w:rPr>
              <w:t xml:space="preserve"> Централизованная библиотечная система»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64F4" w:rsidRPr="008D7BA0" w:rsidRDefault="003A64F4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8D7BA0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3A64F4" w:rsidRPr="00C61403" w:rsidRDefault="002F1EB1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19496,716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764" w:rsidRPr="00C61403" w:rsidRDefault="009D05B1" w:rsidP="006F00C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26901,1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F4" w:rsidRPr="00C61403" w:rsidRDefault="005B7F31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17507,2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F4" w:rsidRPr="00C61403" w:rsidRDefault="005B7F31" w:rsidP="00E62C90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17407,</w:t>
            </w:r>
            <w:r w:rsidR="00E62C90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3A64F4" w:rsidRPr="00C61403" w:rsidTr="000E5EE1">
        <w:trPr>
          <w:trHeight w:val="556"/>
        </w:trPr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A64F4" w:rsidRPr="00C61403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A64F4" w:rsidRPr="00C61403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F4" w:rsidRPr="008D7BA0" w:rsidRDefault="003A64F4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8D7BA0">
              <w:rPr>
                <w:rFonts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4F4" w:rsidRPr="00C61403" w:rsidRDefault="003A64F4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262,03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3527CF" w:rsidRDefault="00865966" w:rsidP="00A75BDB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530</w:t>
            </w:r>
            <w:r w:rsidR="00A75BDB">
              <w:rPr>
                <w:rFonts w:cs="Times New Roman"/>
                <w:sz w:val="28"/>
                <w:szCs w:val="28"/>
              </w:rPr>
              <w:t>9</w:t>
            </w:r>
            <w:r>
              <w:rPr>
                <w:rFonts w:cs="Times New Roman"/>
                <w:sz w:val="28"/>
                <w:szCs w:val="28"/>
              </w:rPr>
              <w:t>,</w:t>
            </w:r>
            <w:r w:rsidR="00A75BDB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865966" w:rsidRDefault="00865966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86596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865966" w:rsidRDefault="00865966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865966">
              <w:rPr>
                <w:rFonts w:cs="Times New Roman"/>
                <w:sz w:val="28"/>
                <w:szCs w:val="28"/>
              </w:rPr>
              <w:t>-</w:t>
            </w:r>
          </w:p>
        </w:tc>
      </w:tr>
      <w:tr w:rsidR="003A64F4" w:rsidRPr="00C61403" w:rsidTr="000E5EE1">
        <w:trPr>
          <w:trHeight w:val="430"/>
        </w:trPr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A64F4" w:rsidRPr="00C61403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A64F4" w:rsidRPr="00C61403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64F4" w:rsidRPr="008D7BA0" w:rsidRDefault="003A64F4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8D7BA0">
              <w:rPr>
                <w:rFonts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64F4" w:rsidRPr="00C61403" w:rsidRDefault="00F52522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10466,39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C61403" w:rsidRDefault="004D4764" w:rsidP="00F9135B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  <w:r w:rsidR="00F9135B">
              <w:rPr>
                <w:rFonts w:cs="Times New Roman"/>
                <w:sz w:val="28"/>
                <w:szCs w:val="28"/>
              </w:rPr>
              <w:t>774</w:t>
            </w:r>
            <w:r>
              <w:rPr>
                <w:rFonts w:cs="Times New Roman"/>
                <w:sz w:val="28"/>
                <w:szCs w:val="28"/>
              </w:rPr>
              <w:t>,</w:t>
            </w:r>
            <w:r w:rsidR="00F9135B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C61403" w:rsidRDefault="00864085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8000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C61403" w:rsidRDefault="00864085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8000</w:t>
            </w:r>
          </w:p>
        </w:tc>
      </w:tr>
      <w:tr w:rsidR="003A64F4" w:rsidRPr="00C61403" w:rsidTr="000E5EE1">
        <w:trPr>
          <w:trHeight w:val="252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C61403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C61403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F4" w:rsidRPr="008D7BA0" w:rsidRDefault="003A64F4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8D7BA0">
              <w:rPr>
                <w:rFonts w:cs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4F4" w:rsidRPr="00C61403" w:rsidRDefault="002F1EB1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8768,296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C61403" w:rsidRDefault="00AD2363" w:rsidP="00DB3F2B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10817,5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C61403" w:rsidRDefault="00864085" w:rsidP="00A20230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950</w:t>
            </w:r>
            <w:r w:rsidR="00A20230" w:rsidRPr="00C61403">
              <w:rPr>
                <w:rFonts w:cs="Times New Roman"/>
                <w:sz w:val="28"/>
                <w:szCs w:val="28"/>
              </w:rPr>
              <w:t>7</w:t>
            </w:r>
            <w:r w:rsidRPr="00C61403">
              <w:rPr>
                <w:rFonts w:cs="Times New Roman"/>
                <w:sz w:val="28"/>
                <w:szCs w:val="28"/>
              </w:rPr>
              <w:t>,</w:t>
            </w:r>
            <w:r w:rsidR="00A20230" w:rsidRPr="00C61403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C61403" w:rsidRDefault="00A20230" w:rsidP="00E62C90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9407,</w:t>
            </w:r>
            <w:r w:rsidR="00E62C90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3A64F4" w:rsidRPr="00C61403" w:rsidTr="000E5EE1">
        <w:trPr>
          <w:trHeight w:val="199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A64F4" w:rsidRPr="00C61403" w:rsidRDefault="003A64F4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lastRenderedPageBreak/>
              <w:t>подпрограмма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A64F4" w:rsidRPr="00C61403" w:rsidRDefault="000E5EE1" w:rsidP="003B30CF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«Дополнитель-</w:t>
            </w:r>
            <w:bookmarkStart w:id="0" w:name="_GoBack"/>
            <w:bookmarkEnd w:id="0"/>
            <w:r w:rsidR="003A64F4" w:rsidRPr="00C61403">
              <w:rPr>
                <w:rFonts w:cs="Times New Roman"/>
                <w:sz w:val="28"/>
                <w:szCs w:val="28"/>
              </w:rPr>
              <w:t>ное образование детей</w:t>
            </w:r>
          </w:p>
          <w:p w:rsidR="003A64F4" w:rsidRPr="00C61403" w:rsidRDefault="003A64F4" w:rsidP="003B30CF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 xml:space="preserve">в школах искусств»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F4" w:rsidRPr="008D7BA0" w:rsidRDefault="003A64F4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8D7BA0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4F4" w:rsidRPr="00C61403" w:rsidRDefault="002F1EB1" w:rsidP="00F52522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21368,128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C61403" w:rsidRDefault="009D05B1" w:rsidP="00C40361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21588,4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C61403" w:rsidRDefault="00704352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21011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C61403" w:rsidRDefault="00704352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20999,7</w:t>
            </w:r>
          </w:p>
        </w:tc>
      </w:tr>
      <w:tr w:rsidR="000F7BD6" w:rsidRPr="00C61403" w:rsidTr="000E5EE1">
        <w:trPr>
          <w:trHeight w:val="418"/>
        </w:trPr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F7BD6" w:rsidRPr="00C61403" w:rsidRDefault="000F7BD6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F7BD6" w:rsidRPr="00C61403" w:rsidRDefault="000F7BD6" w:rsidP="003B30CF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F7BD6" w:rsidRPr="008D7BA0" w:rsidRDefault="000F7BD6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8D7BA0">
              <w:rPr>
                <w:rFonts w:cs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7BD6" w:rsidRPr="00C61403" w:rsidRDefault="000F7BD6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6754,8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F7BD6" w:rsidRPr="00C61403" w:rsidRDefault="009D05B1" w:rsidP="004D4764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6604,2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F7BD6" w:rsidRPr="00C61403" w:rsidRDefault="000F7BD6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5000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F7BD6" w:rsidRPr="00C61403" w:rsidRDefault="000F7BD6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5000</w:t>
            </w:r>
          </w:p>
        </w:tc>
      </w:tr>
      <w:tr w:rsidR="000F7BD6" w:rsidRPr="00C61403" w:rsidTr="000E5EE1">
        <w:trPr>
          <w:trHeight w:val="510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F7BD6" w:rsidRPr="00C61403" w:rsidRDefault="000F7BD6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7BD6" w:rsidRPr="00C61403" w:rsidRDefault="000F7BD6" w:rsidP="003B30CF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D6" w:rsidRPr="008D7BA0" w:rsidRDefault="000F7BD6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8D7BA0">
              <w:rPr>
                <w:rFonts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BD6" w:rsidRPr="00C61403" w:rsidRDefault="002F1EB1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14613,328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F7BD6" w:rsidRPr="00C61403" w:rsidRDefault="00AD2363" w:rsidP="00F076C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14984,2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F7BD6" w:rsidRPr="00C61403" w:rsidRDefault="000F7BD6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16011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F7BD6" w:rsidRPr="00C61403" w:rsidRDefault="000F7BD6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15999,7</w:t>
            </w:r>
          </w:p>
        </w:tc>
      </w:tr>
      <w:tr w:rsidR="003A64F4" w:rsidRPr="00C61403" w:rsidTr="000E5EE1">
        <w:trPr>
          <w:trHeight w:val="278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3A64F4" w:rsidRPr="00C61403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Отдельное мероприятие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A64F4" w:rsidRPr="00C61403" w:rsidRDefault="003A64F4" w:rsidP="003B30CF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«Сов</w:t>
            </w:r>
            <w:r w:rsidRPr="003B30CF">
              <w:rPr>
                <w:rFonts w:cs="Times New Roman"/>
                <w:sz w:val="27"/>
                <w:szCs w:val="27"/>
              </w:rPr>
              <w:t>ершенст</w:t>
            </w:r>
            <w:r w:rsidRPr="00C61403">
              <w:rPr>
                <w:rFonts w:cs="Times New Roman"/>
                <w:sz w:val="28"/>
                <w:szCs w:val="28"/>
              </w:rPr>
              <w:t>вование управления в области культуры и молодежной политики»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64F4" w:rsidRPr="008D7BA0" w:rsidRDefault="003A64F4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8D7BA0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64F4" w:rsidRPr="00C61403" w:rsidRDefault="002F1EB1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1885,5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C61403" w:rsidRDefault="009D05B1" w:rsidP="00FB57F1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2133,7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C61403" w:rsidRDefault="000F7BD6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2023,9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C61403" w:rsidRDefault="000F7BD6" w:rsidP="00A20230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2023,</w:t>
            </w:r>
            <w:r w:rsidR="00A20230" w:rsidRPr="00C61403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3A64F4" w:rsidRPr="00C61403" w:rsidTr="000E5EE1">
        <w:trPr>
          <w:trHeight w:val="440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A64F4" w:rsidRPr="00C61403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A64F4" w:rsidRPr="00C61403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64F4" w:rsidRPr="008D7BA0" w:rsidRDefault="003A64F4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8D7BA0">
              <w:rPr>
                <w:rFonts w:cs="Times New Roman"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64F4" w:rsidRPr="00C61403" w:rsidRDefault="002F1EB1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1885,5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C61403" w:rsidRDefault="009D05B1" w:rsidP="00FB57F1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C61403" w:rsidRDefault="000F7BD6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2023,9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C61403" w:rsidRDefault="000F7BD6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61403">
              <w:rPr>
                <w:rFonts w:cs="Times New Roman"/>
                <w:sz w:val="28"/>
                <w:szCs w:val="28"/>
              </w:rPr>
              <w:t>2023,</w:t>
            </w:r>
            <w:r w:rsidR="00A20230" w:rsidRPr="00C61403">
              <w:rPr>
                <w:rFonts w:cs="Times New Roman"/>
                <w:sz w:val="28"/>
                <w:szCs w:val="28"/>
              </w:rPr>
              <w:t>1</w:t>
            </w:r>
          </w:p>
          <w:p w:rsidR="000F7BD6" w:rsidRPr="00C61403" w:rsidRDefault="000F7BD6" w:rsidP="005253E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</w:tbl>
    <w:p w:rsidR="00C754EF" w:rsidRPr="00C61403" w:rsidRDefault="00C754EF" w:rsidP="00D40A82">
      <w:pPr>
        <w:ind w:firstLine="0"/>
        <w:rPr>
          <w:rFonts w:cs="Times New Roman"/>
          <w:color w:val="FF0000"/>
          <w:sz w:val="28"/>
          <w:szCs w:val="28"/>
        </w:rPr>
      </w:pPr>
    </w:p>
    <w:sectPr w:rsidR="00C754EF" w:rsidRPr="00C61403" w:rsidSect="007C627C">
      <w:pgSz w:w="11906" w:h="16838"/>
      <w:pgMar w:top="709" w:right="851" w:bottom="567" w:left="1418" w:header="709" w:footer="720" w:gutter="0"/>
      <w:pgNumType w:start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7E1" w:rsidRPr="00102CDD" w:rsidRDefault="006407E1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endnote>
  <w:endnote w:type="continuationSeparator" w:id="0">
    <w:p w:rsidR="006407E1" w:rsidRPr="00102CDD" w:rsidRDefault="006407E1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7E1" w:rsidRPr="00102CDD" w:rsidRDefault="006407E1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footnote>
  <w:footnote w:type="continuationSeparator" w:id="0">
    <w:p w:rsidR="006407E1" w:rsidRPr="00102CDD" w:rsidRDefault="006407E1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  <w:color w:val="auto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5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6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7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8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9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</w:rPr>
    </w:lvl>
  </w:abstractNum>
  <w:abstractNum w:abstractNumId="1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1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1484"/>
        </w:tabs>
        <w:ind w:left="1484" w:hanging="360"/>
      </w:pPr>
      <w:rPr>
        <w:rFonts w:ascii="Symbol" w:hAnsi="Symbol" w:cs="Symbol"/>
      </w:rPr>
    </w:lvl>
  </w:abstractNum>
  <w:abstractNum w:abstractNumId="12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3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  <w:color w:val="auto"/>
      </w:rPr>
    </w:lvl>
  </w:abstractNum>
  <w:abstractNum w:abstractNumId="14">
    <w:nsid w:val="00000017"/>
    <w:multiLevelType w:val="singleLevel"/>
    <w:tmpl w:val="00000017"/>
    <w:name w:val="WW8Num23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5">
    <w:nsid w:val="007D5817"/>
    <w:multiLevelType w:val="multilevel"/>
    <w:tmpl w:val="2E36585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713" w:hanging="720"/>
      </w:pPr>
    </w:lvl>
    <w:lvl w:ilvl="2">
      <w:start w:val="2"/>
      <w:numFmt w:val="decimal"/>
      <w:isLgl/>
      <w:lvlText w:val="%1.%2.%3."/>
      <w:lvlJc w:val="left"/>
      <w:pPr>
        <w:ind w:left="1680" w:hanging="720"/>
      </w:pPr>
    </w:lvl>
    <w:lvl w:ilvl="3">
      <w:start w:val="1"/>
      <w:numFmt w:val="decimal"/>
      <w:isLgl/>
      <w:lvlText w:val="%1.%2.%3.%4."/>
      <w:lvlJc w:val="left"/>
      <w:pPr>
        <w:ind w:left="2340" w:hanging="1080"/>
      </w:pPr>
    </w:lvl>
    <w:lvl w:ilvl="4">
      <w:start w:val="1"/>
      <w:numFmt w:val="decimal"/>
      <w:isLgl/>
      <w:lvlText w:val="%1.%2.%3.%4.%5."/>
      <w:lvlJc w:val="left"/>
      <w:pPr>
        <w:ind w:left="2640" w:hanging="1080"/>
      </w:pPr>
    </w:lvl>
    <w:lvl w:ilvl="5">
      <w:start w:val="1"/>
      <w:numFmt w:val="decimal"/>
      <w:isLgl/>
      <w:lvlText w:val="%1.%2.%3.%4.%5.%6."/>
      <w:lvlJc w:val="left"/>
      <w:pPr>
        <w:ind w:left="33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2160"/>
      </w:pPr>
    </w:lvl>
  </w:abstractNum>
  <w:abstractNum w:abstractNumId="16">
    <w:nsid w:val="05BD4628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12E346DA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FCC15FA"/>
    <w:multiLevelType w:val="hybridMultilevel"/>
    <w:tmpl w:val="8444BD46"/>
    <w:lvl w:ilvl="0" w:tplc="42960934">
      <w:start w:val="2022"/>
      <w:numFmt w:val="decimal"/>
      <w:lvlText w:val="%1"/>
      <w:lvlJc w:val="left"/>
      <w:pPr>
        <w:ind w:left="1025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>
    <w:nsid w:val="23BB69C4"/>
    <w:multiLevelType w:val="hybridMultilevel"/>
    <w:tmpl w:val="7238643A"/>
    <w:lvl w:ilvl="0" w:tplc="8DE0660C">
      <w:start w:val="3"/>
      <w:numFmt w:val="decimal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20">
    <w:nsid w:val="46377A4A"/>
    <w:multiLevelType w:val="multilevel"/>
    <w:tmpl w:val="E1C2549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39" w:hanging="2160"/>
      </w:pPr>
      <w:rPr>
        <w:rFonts w:hint="default"/>
      </w:rPr>
    </w:lvl>
  </w:abstractNum>
  <w:abstractNum w:abstractNumId="21">
    <w:nsid w:val="54DE0A3D"/>
    <w:multiLevelType w:val="multilevel"/>
    <w:tmpl w:val="0720D19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2">
    <w:nsid w:val="62B34569"/>
    <w:multiLevelType w:val="multilevel"/>
    <w:tmpl w:val="FFAAC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68EA1B86"/>
    <w:multiLevelType w:val="multilevel"/>
    <w:tmpl w:val="42B80BC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15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9"/>
  </w:num>
  <w:num w:numId="7">
    <w:abstractNumId w:val="17"/>
  </w:num>
  <w:num w:numId="8">
    <w:abstractNumId w:val="10"/>
  </w:num>
  <w:num w:numId="9">
    <w:abstractNumId w:val="2"/>
  </w:num>
  <w:num w:numId="10">
    <w:abstractNumId w:val="13"/>
  </w:num>
  <w:num w:numId="11">
    <w:abstractNumId w:val="22"/>
  </w:num>
  <w:num w:numId="12">
    <w:abstractNumId w:val="20"/>
  </w:num>
  <w:num w:numId="13">
    <w:abstractNumId w:val="23"/>
  </w:num>
  <w:num w:numId="1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6515"/>
    <w:rsid w:val="000022E3"/>
    <w:rsid w:val="00003E15"/>
    <w:rsid w:val="000050E9"/>
    <w:rsid w:val="00006140"/>
    <w:rsid w:val="0001040F"/>
    <w:rsid w:val="00010BA2"/>
    <w:rsid w:val="00016BC4"/>
    <w:rsid w:val="00017AC4"/>
    <w:rsid w:val="00021ED2"/>
    <w:rsid w:val="000224B9"/>
    <w:rsid w:val="00027BD8"/>
    <w:rsid w:val="00031D3C"/>
    <w:rsid w:val="00032337"/>
    <w:rsid w:val="0003507E"/>
    <w:rsid w:val="00036DD3"/>
    <w:rsid w:val="00041EE8"/>
    <w:rsid w:val="00042045"/>
    <w:rsid w:val="00042118"/>
    <w:rsid w:val="00046E67"/>
    <w:rsid w:val="00046FA0"/>
    <w:rsid w:val="00052939"/>
    <w:rsid w:val="00052D19"/>
    <w:rsid w:val="000536E8"/>
    <w:rsid w:val="00055C51"/>
    <w:rsid w:val="000601A5"/>
    <w:rsid w:val="00063091"/>
    <w:rsid w:val="0006375A"/>
    <w:rsid w:val="00064FF0"/>
    <w:rsid w:val="00066F88"/>
    <w:rsid w:val="0007109C"/>
    <w:rsid w:val="0007248C"/>
    <w:rsid w:val="00073812"/>
    <w:rsid w:val="00075425"/>
    <w:rsid w:val="0007760F"/>
    <w:rsid w:val="00077629"/>
    <w:rsid w:val="000827A6"/>
    <w:rsid w:val="00084695"/>
    <w:rsid w:val="00084B7B"/>
    <w:rsid w:val="00092839"/>
    <w:rsid w:val="00094607"/>
    <w:rsid w:val="00096CD0"/>
    <w:rsid w:val="000A0C8F"/>
    <w:rsid w:val="000A4CA3"/>
    <w:rsid w:val="000A67E5"/>
    <w:rsid w:val="000A720E"/>
    <w:rsid w:val="000A77FB"/>
    <w:rsid w:val="000B089E"/>
    <w:rsid w:val="000B58C4"/>
    <w:rsid w:val="000C2B66"/>
    <w:rsid w:val="000C2CAC"/>
    <w:rsid w:val="000C5337"/>
    <w:rsid w:val="000D15CE"/>
    <w:rsid w:val="000D47F2"/>
    <w:rsid w:val="000D58B4"/>
    <w:rsid w:val="000D6C13"/>
    <w:rsid w:val="000E2213"/>
    <w:rsid w:val="000E40DF"/>
    <w:rsid w:val="000E5EE1"/>
    <w:rsid w:val="000F160E"/>
    <w:rsid w:val="000F314C"/>
    <w:rsid w:val="000F51D7"/>
    <w:rsid w:val="000F5803"/>
    <w:rsid w:val="000F6CA5"/>
    <w:rsid w:val="000F7BD6"/>
    <w:rsid w:val="0010162A"/>
    <w:rsid w:val="001020A7"/>
    <w:rsid w:val="0010282F"/>
    <w:rsid w:val="00102CDD"/>
    <w:rsid w:val="00104E93"/>
    <w:rsid w:val="001053E9"/>
    <w:rsid w:val="00107684"/>
    <w:rsid w:val="00110209"/>
    <w:rsid w:val="0011280D"/>
    <w:rsid w:val="0011317B"/>
    <w:rsid w:val="001175FF"/>
    <w:rsid w:val="00117B5E"/>
    <w:rsid w:val="00117C49"/>
    <w:rsid w:val="00121C58"/>
    <w:rsid w:val="00122C07"/>
    <w:rsid w:val="001333CE"/>
    <w:rsid w:val="00133A3A"/>
    <w:rsid w:val="00133BE9"/>
    <w:rsid w:val="00140002"/>
    <w:rsid w:val="00140CE0"/>
    <w:rsid w:val="00141CEE"/>
    <w:rsid w:val="00142304"/>
    <w:rsid w:val="0014281C"/>
    <w:rsid w:val="00150485"/>
    <w:rsid w:val="001523DF"/>
    <w:rsid w:val="001525DD"/>
    <w:rsid w:val="00152854"/>
    <w:rsid w:val="001532C1"/>
    <w:rsid w:val="00153B1F"/>
    <w:rsid w:val="00155815"/>
    <w:rsid w:val="00155FA9"/>
    <w:rsid w:val="00161DAD"/>
    <w:rsid w:val="001642BB"/>
    <w:rsid w:val="00167AA4"/>
    <w:rsid w:val="001712AE"/>
    <w:rsid w:val="00172C8D"/>
    <w:rsid w:val="001731C3"/>
    <w:rsid w:val="0017358C"/>
    <w:rsid w:val="00180535"/>
    <w:rsid w:val="00181D02"/>
    <w:rsid w:val="00182F38"/>
    <w:rsid w:val="00187DEF"/>
    <w:rsid w:val="0019002B"/>
    <w:rsid w:val="00190356"/>
    <w:rsid w:val="001929C0"/>
    <w:rsid w:val="00194905"/>
    <w:rsid w:val="0019631F"/>
    <w:rsid w:val="00196EAC"/>
    <w:rsid w:val="001A222F"/>
    <w:rsid w:val="001A2557"/>
    <w:rsid w:val="001A2EAB"/>
    <w:rsid w:val="001A68AF"/>
    <w:rsid w:val="001B41A8"/>
    <w:rsid w:val="001B472D"/>
    <w:rsid w:val="001B733A"/>
    <w:rsid w:val="001C1880"/>
    <w:rsid w:val="001C1CE7"/>
    <w:rsid w:val="001C5AE8"/>
    <w:rsid w:val="001C6C65"/>
    <w:rsid w:val="001C6DBF"/>
    <w:rsid w:val="001D08E7"/>
    <w:rsid w:val="001D255A"/>
    <w:rsid w:val="001D584D"/>
    <w:rsid w:val="001D63EB"/>
    <w:rsid w:val="001D75BF"/>
    <w:rsid w:val="001E044E"/>
    <w:rsid w:val="001E0C9E"/>
    <w:rsid w:val="001E381A"/>
    <w:rsid w:val="001E4170"/>
    <w:rsid w:val="001E4D6B"/>
    <w:rsid w:val="001E71FA"/>
    <w:rsid w:val="001E7BE8"/>
    <w:rsid w:val="001F1C04"/>
    <w:rsid w:val="001F69CB"/>
    <w:rsid w:val="001F790F"/>
    <w:rsid w:val="00200E12"/>
    <w:rsid w:val="0020509E"/>
    <w:rsid w:val="0020659B"/>
    <w:rsid w:val="002072C0"/>
    <w:rsid w:val="002078F4"/>
    <w:rsid w:val="00212144"/>
    <w:rsid w:val="00213532"/>
    <w:rsid w:val="0021415C"/>
    <w:rsid w:val="00217488"/>
    <w:rsid w:val="00217ABE"/>
    <w:rsid w:val="0022065F"/>
    <w:rsid w:val="00221C01"/>
    <w:rsid w:val="0022484F"/>
    <w:rsid w:val="00226AF8"/>
    <w:rsid w:val="002275E5"/>
    <w:rsid w:val="00232102"/>
    <w:rsid w:val="00232D4D"/>
    <w:rsid w:val="00232E9F"/>
    <w:rsid w:val="00234B0B"/>
    <w:rsid w:val="002378C7"/>
    <w:rsid w:val="002466C6"/>
    <w:rsid w:val="00250D41"/>
    <w:rsid w:val="00254083"/>
    <w:rsid w:val="00254408"/>
    <w:rsid w:val="00255A0C"/>
    <w:rsid w:val="002574C3"/>
    <w:rsid w:val="002632F1"/>
    <w:rsid w:val="00265702"/>
    <w:rsid w:val="00265F8A"/>
    <w:rsid w:val="00270999"/>
    <w:rsid w:val="002747DB"/>
    <w:rsid w:val="00274EAD"/>
    <w:rsid w:val="00277FE9"/>
    <w:rsid w:val="002820A0"/>
    <w:rsid w:val="0028214C"/>
    <w:rsid w:val="00282539"/>
    <w:rsid w:val="00283706"/>
    <w:rsid w:val="002866B1"/>
    <w:rsid w:val="002876C4"/>
    <w:rsid w:val="00295C7B"/>
    <w:rsid w:val="002963E4"/>
    <w:rsid w:val="002A03C0"/>
    <w:rsid w:val="002A3EB4"/>
    <w:rsid w:val="002B0CB9"/>
    <w:rsid w:val="002B4B07"/>
    <w:rsid w:val="002B7CDD"/>
    <w:rsid w:val="002C13ED"/>
    <w:rsid w:val="002C3926"/>
    <w:rsid w:val="002C57B0"/>
    <w:rsid w:val="002C5E29"/>
    <w:rsid w:val="002C5E38"/>
    <w:rsid w:val="002D1130"/>
    <w:rsid w:val="002D6199"/>
    <w:rsid w:val="002E1F64"/>
    <w:rsid w:val="002E7536"/>
    <w:rsid w:val="002F1EB1"/>
    <w:rsid w:val="002F3EA9"/>
    <w:rsid w:val="002F76B2"/>
    <w:rsid w:val="00300A2E"/>
    <w:rsid w:val="00300D56"/>
    <w:rsid w:val="00301380"/>
    <w:rsid w:val="003023E9"/>
    <w:rsid w:val="00302FCA"/>
    <w:rsid w:val="00310B7D"/>
    <w:rsid w:val="00311275"/>
    <w:rsid w:val="00315DF2"/>
    <w:rsid w:val="00316DC6"/>
    <w:rsid w:val="00316FB9"/>
    <w:rsid w:val="003171A4"/>
    <w:rsid w:val="00317831"/>
    <w:rsid w:val="00317CC1"/>
    <w:rsid w:val="00323E28"/>
    <w:rsid w:val="00325408"/>
    <w:rsid w:val="00326BF8"/>
    <w:rsid w:val="00331FC3"/>
    <w:rsid w:val="003332F0"/>
    <w:rsid w:val="0034079B"/>
    <w:rsid w:val="003412A1"/>
    <w:rsid w:val="0034248D"/>
    <w:rsid w:val="00342984"/>
    <w:rsid w:val="00347E3B"/>
    <w:rsid w:val="0035208B"/>
    <w:rsid w:val="003527CF"/>
    <w:rsid w:val="00355E8E"/>
    <w:rsid w:val="00356107"/>
    <w:rsid w:val="0035642C"/>
    <w:rsid w:val="00357FA7"/>
    <w:rsid w:val="00362362"/>
    <w:rsid w:val="003631A9"/>
    <w:rsid w:val="00370748"/>
    <w:rsid w:val="003716E9"/>
    <w:rsid w:val="00372E9D"/>
    <w:rsid w:val="003732D3"/>
    <w:rsid w:val="003743DC"/>
    <w:rsid w:val="00380B8A"/>
    <w:rsid w:val="00382B48"/>
    <w:rsid w:val="00386EC8"/>
    <w:rsid w:val="003903E2"/>
    <w:rsid w:val="0039237E"/>
    <w:rsid w:val="003934CE"/>
    <w:rsid w:val="00393E4E"/>
    <w:rsid w:val="00397053"/>
    <w:rsid w:val="00397918"/>
    <w:rsid w:val="00397CAF"/>
    <w:rsid w:val="003A09EF"/>
    <w:rsid w:val="003A3B89"/>
    <w:rsid w:val="003A4970"/>
    <w:rsid w:val="003A4E4A"/>
    <w:rsid w:val="003A5C2D"/>
    <w:rsid w:val="003A5E3E"/>
    <w:rsid w:val="003A64F4"/>
    <w:rsid w:val="003B0C56"/>
    <w:rsid w:val="003B2D9C"/>
    <w:rsid w:val="003B30CF"/>
    <w:rsid w:val="003B3E1A"/>
    <w:rsid w:val="003B4A24"/>
    <w:rsid w:val="003B592E"/>
    <w:rsid w:val="003B7703"/>
    <w:rsid w:val="003B7ECE"/>
    <w:rsid w:val="003C0639"/>
    <w:rsid w:val="003C11D7"/>
    <w:rsid w:val="003C1ADD"/>
    <w:rsid w:val="003C48B7"/>
    <w:rsid w:val="003C5E89"/>
    <w:rsid w:val="003C706A"/>
    <w:rsid w:val="003D0C45"/>
    <w:rsid w:val="003D0D4D"/>
    <w:rsid w:val="003D0F4F"/>
    <w:rsid w:val="003D12F9"/>
    <w:rsid w:val="003D13BE"/>
    <w:rsid w:val="003D4FAC"/>
    <w:rsid w:val="003E3CD2"/>
    <w:rsid w:val="003E496E"/>
    <w:rsid w:val="003E508B"/>
    <w:rsid w:val="003E5889"/>
    <w:rsid w:val="003F0CE8"/>
    <w:rsid w:val="003F204D"/>
    <w:rsid w:val="003F437B"/>
    <w:rsid w:val="003F52AE"/>
    <w:rsid w:val="003F605D"/>
    <w:rsid w:val="003F74A7"/>
    <w:rsid w:val="00404977"/>
    <w:rsid w:val="00412B2F"/>
    <w:rsid w:val="00414669"/>
    <w:rsid w:val="0041564D"/>
    <w:rsid w:val="00417B20"/>
    <w:rsid w:val="00420374"/>
    <w:rsid w:val="00420AD1"/>
    <w:rsid w:val="00420B28"/>
    <w:rsid w:val="00420D4D"/>
    <w:rsid w:val="004213D8"/>
    <w:rsid w:val="00430AD3"/>
    <w:rsid w:val="00431125"/>
    <w:rsid w:val="00433EC0"/>
    <w:rsid w:val="0043447C"/>
    <w:rsid w:val="00434E9B"/>
    <w:rsid w:val="0043620E"/>
    <w:rsid w:val="00441857"/>
    <w:rsid w:val="0044477D"/>
    <w:rsid w:val="00445F16"/>
    <w:rsid w:val="00446013"/>
    <w:rsid w:val="00450CEC"/>
    <w:rsid w:val="00454E2F"/>
    <w:rsid w:val="0045599C"/>
    <w:rsid w:val="00456E46"/>
    <w:rsid w:val="0046012F"/>
    <w:rsid w:val="00462E8C"/>
    <w:rsid w:val="00463AB8"/>
    <w:rsid w:val="00464DC0"/>
    <w:rsid w:val="00467273"/>
    <w:rsid w:val="004678DC"/>
    <w:rsid w:val="00470E25"/>
    <w:rsid w:val="00470E68"/>
    <w:rsid w:val="00472009"/>
    <w:rsid w:val="004746B1"/>
    <w:rsid w:val="004748E4"/>
    <w:rsid w:val="004779F9"/>
    <w:rsid w:val="0048019C"/>
    <w:rsid w:val="00480AF8"/>
    <w:rsid w:val="00481502"/>
    <w:rsid w:val="00485881"/>
    <w:rsid w:val="004900F6"/>
    <w:rsid w:val="00492871"/>
    <w:rsid w:val="00494CA8"/>
    <w:rsid w:val="00496C55"/>
    <w:rsid w:val="004A05D3"/>
    <w:rsid w:val="004A51AE"/>
    <w:rsid w:val="004A5EEF"/>
    <w:rsid w:val="004B3060"/>
    <w:rsid w:val="004B307F"/>
    <w:rsid w:val="004B31B7"/>
    <w:rsid w:val="004B5C90"/>
    <w:rsid w:val="004C14C5"/>
    <w:rsid w:val="004C195A"/>
    <w:rsid w:val="004C7FCE"/>
    <w:rsid w:val="004D4764"/>
    <w:rsid w:val="004D5AF8"/>
    <w:rsid w:val="004D6A99"/>
    <w:rsid w:val="004D7309"/>
    <w:rsid w:val="004D7416"/>
    <w:rsid w:val="004D7A4C"/>
    <w:rsid w:val="004E17F0"/>
    <w:rsid w:val="004E50A0"/>
    <w:rsid w:val="004E5136"/>
    <w:rsid w:val="004E5323"/>
    <w:rsid w:val="004F0BE1"/>
    <w:rsid w:val="004F2166"/>
    <w:rsid w:val="004F3877"/>
    <w:rsid w:val="004F47A1"/>
    <w:rsid w:val="005021E2"/>
    <w:rsid w:val="00505F3A"/>
    <w:rsid w:val="00506080"/>
    <w:rsid w:val="005115BF"/>
    <w:rsid w:val="005130B9"/>
    <w:rsid w:val="005172BD"/>
    <w:rsid w:val="00517AB9"/>
    <w:rsid w:val="00522064"/>
    <w:rsid w:val="005230E0"/>
    <w:rsid w:val="005243C8"/>
    <w:rsid w:val="005253EC"/>
    <w:rsid w:val="00525AB5"/>
    <w:rsid w:val="0052694B"/>
    <w:rsid w:val="0053118A"/>
    <w:rsid w:val="005375A9"/>
    <w:rsid w:val="00542D0D"/>
    <w:rsid w:val="00542D3E"/>
    <w:rsid w:val="00545309"/>
    <w:rsid w:val="00545855"/>
    <w:rsid w:val="005469C9"/>
    <w:rsid w:val="0055249B"/>
    <w:rsid w:val="0055339A"/>
    <w:rsid w:val="00555479"/>
    <w:rsid w:val="00560EA9"/>
    <w:rsid w:val="00567885"/>
    <w:rsid w:val="00572C71"/>
    <w:rsid w:val="00575148"/>
    <w:rsid w:val="005765B5"/>
    <w:rsid w:val="005800F5"/>
    <w:rsid w:val="005802BB"/>
    <w:rsid w:val="00583B7C"/>
    <w:rsid w:val="00583E3F"/>
    <w:rsid w:val="005864EB"/>
    <w:rsid w:val="00595964"/>
    <w:rsid w:val="005A082F"/>
    <w:rsid w:val="005A16FD"/>
    <w:rsid w:val="005A2029"/>
    <w:rsid w:val="005A2292"/>
    <w:rsid w:val="005A46C0"/>
    <w:rsid w:val="005A50FC"/>
    <w:rsid w:val="005B0FEE"/>
    <w:rsid w:val="005B2492"/>
    <w:rsid w:val="005B3CF5"/>
    <w:rsid w:val="005B62C6"/>
    <w:rsid w:val="005B7F31"/>
    <w:rsid w:val="005C0BFF"/>
    <w:rsid w:val="005C2CE6"/>
    <w:rsid w:val="005C3280"/>
    <w:rsid w:val="005C423D"/>
    <w:rsid w:val="005C4372"/>
    <w:rsid w:val="005C59C6"/>
    <w:rsid w:val="005D03CF"/>
    <w:rsid w:val="005D1FF8"/>
    <w:rsid w:val="005D2D54"/>
    <w:rsid w:val="005D3CB0"/>
    <w:rsid w:val="005D407E"/>
    <w:rsid w:val="005D5B0A"/>
    <w:rsid w:val="005D651C"/>
    <w:rsid w:val="005D6EFE"/>
    <w:rsid w:val="005D70B2"/>
    <w:rsid w:val="005E02FA"/>
    <w:rsid w:val="005E1B57"/>
    <w:rsid w:val="005E2041"/>
    <w:rsid w:val="005E4D77"/>
    <w:rsid w:val="005E5274"/>
    <w:rsid w:val="005E5DD8"/>
    <w:rsid w:val="005E6CF8"/>
    <w:rsid w:val="005F01F2"/>
    <w:rsid w:val="005F05A2"/>
    <w:rsid w:val="005F28F2"/>
    <w:rsid w:val="005F2A6C"/>
    <w:rsid w:val="006017CB"/>
    <w:rsid w:val="00601B2A"/>
    <w:rsid w:val="00602331"/>
    <w:rsid w:val="00605A11"/>
    <w:rsid w:val="0060675F"/>
    <w:rsid w:val="00606773"/>
    <w:rsid w:val="00606BFE"/>
    <w:rsid w:val="0060759E"/>
    <w:rsid w:val="00613E35"/>
    <w:rsid w:val="0061484B"/>
    <w:rsid w:val="00616840"/>
    <w:rsid w:val="0061766E"/>
    <w:rsid w:val="00620E6A"/>
    <w:rsid w:val="006244CE"/>
    <w:rsid w:val="00630F34"/>
    <w:rsid w:val="00632C51"/>
    <w:rsid w:val="00634BF8"/>
    <w:rsid w:val="006366BC"/>
    <w:rsid w:val="00636BC2"/>
    <w:rsid w:val="0064023C"/>
    <w:rsid w:val="006407E1"/>
    <w:rsid w:val="0064084E"/>
    <w:rsid w:val="00641341"/>
    <w:rsid w:val="0064316F"/>
    <w:rsid w:val="00647187"/>
    <w:rsid w:val="006554AC"/>
    <w:rsid w:val="00660D61"/>
    <w:rsid w:val="00661151"/>
    <w:rsid w:val="006624B0"/>
    <w:rsid w:val="00664B4B"/>
    <w:rsid w:val="00665C6A"/>
    <w:rsid w:val="006660E5"/>
    <w:rsid w:val="0066664D"/>
    <w:rsid w:val="0067265A"/>
    <w:rsid w:val="00673C64"/>
    <w:rsid w:val="00677085"/>
    <w:rsid w:val="00677927"/>
    <w:rsid w:val="00680E14"/>
    <w:rsid w:val="0068167A"/>
    <w:rsid w:val="00682012"/>
    <w:rsid w:val="006829B5"/>
    <w:rsid w:val="00684844"/>
    <w:rsid w:val="00687426"/>
    <w:rsid w:val="00687C3F"/>
    <w:rsid w:val="00697815"/>
    <w:rsid w:val="006A0777"/>
    <w:rsid w:val="006A7320"/>
    <w:rsid w:val="006A79C5"/>
    <w:rsid w:val="006B091E"/>
    <w:rsid w:val="006B1D1D"/>
    <w:rsid w:val="006B402B"/>
    <w:rsid w:val="006B5789"/>
    <w:rsid w:val="006C13B0"/>
    <w:rsid w:val="006C3E05"/>
    <w:rsid w:val="006C5374"/>
    <w:rsid w:val="006C6887"/>
    <w:rsid w:val="006D0969"/>
    <w:rsid w:val="006D10EF"/>
    <w:rsid w:val="006D3A44"/>
    <w:rsid w:val="006D5B9F"/>
    <w:rsid w:val="006E0FBD"/>
    <w:rsid w:val="006E518C"/>
    <w:rsid w:val="006E5369"/>
    <w:rsid w:val="006E5C1E"/>
    <w:rsid w:val="006E66FB"/>
    <w:rsid w:val="006F00C7"/>
    <w:rsid w:val="006F0199"/>
    <w:rsid w:val="006F113A"/>
    <w:rsid w:val="006F2EA3"/>
    <w:rsid w:val="006F5DDE"/>
    <w:rsid w:val="00704352"/>
    <w:rsid w:val="007059D5"/>
    <w:rsid w:val="00707492"/>
    <w:rsid w:val="0071119E"/>
    <w:rsid w:val="00712B13"/>
    <w:rsid w:val="007135DC"/>
    <w:rsid w:val="00722692"/>
    <w:rsid w:val="00724A97"/>
    <w:rsid w:val="0073347E"/>
    <w:rsid w:val="0073359B"/>
    <w:rsid w:val="0073653C"/>
    <w:rsid w:val="00741CBE"/>
    <w:rsid w:val="007420C6"/>
    <w:rsid w:val="007421D8"/>
    <w:rsid w:val="007424FA"/>
    <w:rsid w:val="00745F01"/>
    <w:rsid w:val="007462E8"/>
    <w:rsid w:val="00746BD0"/>
    <w:rsid w:val="00747950"/>
    <w:rsid w:val="00752FD1"/>
    <w:rsid w:val="00754530"/>
    <w:rsid w:val="00754D64"/>
    <w:rsid w:val="007560EE"/>
    <w:rsid w:val="00756756"/>
    <w:rsid w:val="0075709A"/>
    <w:rsid w:val="00761407"/>
    <w:rsid w:val="007662A1"/>
    <w:rsid w:val="007667BA"/>
    <w:rsid w:val="007671A0"/>
    <w:rsid w:val="00770BC3"/>
    <w:rsid w:val="00771AAF"/>
    <w:rsid w:val="00774886"/>
    <w:rsid w:val="007829DE"/>
    <w:rsid w:val="00784CF7"/>
    <w:rsid w:val="00786168"/>
    <w:rsid w:val="00790DF6"/>
    <w:rsid w:val="00791F16"/>
    <w:rsid w:val="007937AC"/>
    <w:rsid w:val="0079530B"/>
    <w:rsid w:val="007967C6"/>
    <w:rsid w:val="007976A8"/>
    <w:rsid w:val="007976BF"/>
    <w:rsid w:val="007A65BF"/>
    <w:rsid w:val="007A6A1F"/>
    <w:rsid w:val="007B121B"/>
    <w:rsid w:val="007B5204"/>
    <w:rsid w:val="007C627C"/>
    <w:rsid w:val="007D2128"/>
    <w:rsid w:val="007D4E9E"/>
    <w:rsid w:val="007D6F69"/>
    <w:rsid w:val="007E0E2A"/>
    <w:rsid w:val="007E25E3"/>
    <w:rsid w:val="007E3A2A"/>
    <w:rsid w:val="007E5578"/>
    <w:rsid w:val="007F1367"/>
    <w:rsid w:val="007F1FF5"/>
    <w:rsid w:val="007F22F4"/>
    <w:rsid w:val="007F306D"/>
    <w:rsid w:val="007F30A7"/>
    <w:rsid w:val="007F3904"/>
    <w:rsid w:val="007F5012"/>
    <w:rsid w:val="007F593A"/>
    <w:rsid w:val="007F5EF4"/>
    <w:rsid w:val="007F678A"/>
    <w:rsid w:val="008008DA"/>
    <w:rsid w:val="008012DE"/>
    <w:rsid w:val="00805512"/>
    <w:rsid w:val="00805E34"/>
    <w:rsid w:val="008112B0"/>
    <w:rsid w:val="00812232"/>
    <w:rsid w:val="0081242F"/>
    <w:rsid w:val="008126F7"/>
    <w:rsid w:val="00824E87"/>
    <w:rsid w:val="008301B4"/>
    <w:rsid w:val="008319F4"/>
    <w:rsid w:val="00832338"/>
    <w:rsid w:val="00837E9C"/>
    <w:rsid w:val="0084286C"/>
    <w:rsid w:val="00843CE8"/>
    <w:rsid w:val="00845DF1"/>
    <w:rsid w:val="0084777F"/>
    <w:rsid w:val="00847B00"/>
    <w:rsid w:val="00851C6A"/>
    <w:rsid w:val="00853D20"/>
    <w:rsid w:val="00855340"/>
    <w:rsid w:val="008556B1"/>
    <w:rsid w:val="008610A3"/>
    <w:rsid w:val="00862E6A"/>
    <w:rsid w:val="00864085"/>
    <w:rsid w:val="00864DD2"/>
    <w:rsid w:val="00864F85"/>
    <w:rsid w:val="008650DD"/>
    <w:rsid w:val="00865966"/>
    <w:rsid w:val="008725E3"/>
    <w:rsid w:val="0087614B"/>
    <w:rsid w:val="00885EBF"/>
    <w:rsid w:val="008865CC"/>
    <w:rsid w:val="008923F8"/>
    <w:rsid w:val="00895089"/>
    <w:rsid w:val="00896ED5"/>
    <w:rsid w:val="008A0EB4"/>
    <w:rsid w:val="008A617E"/>
    <w:rsid w:val="008A6BB5"/>
    <w:rsid w:val="008A78F5"/>
    <w:rsid w:val="008A7C75"/>
    <w:rsid w:val="008B1157"/>
    <w:rsid w:val="008B188E"/>
    <w:rsid w:val="008B2D02"/>
    <w:rsid w:val="008B3BBE"/>
    <w:rsid w:val="008B4EEA"/>
    <w:rsid w:val="008B53C7"/>
    <w:rsid w:val="008B53D8"/>
    <w:rsid w:val="008B69CF"/>
    <w:rsid w:val="008B767C"/>
    <w:rsid w:val="008C3067"/>
    <w:rsid w:val="008C49BC"/>
    <w:rsid w:val="008C6324"/>
    <w:rsid w:val="008C6416"/>
    <w:rsid w:val="008C70B2"/>
    <w:rsid w:val="008D04AE"/>
    <w:rsid w:val="008D132D"/>
    <w:rsid w:val="008D2ED3"/>
    <w:rsid w:val="008D4B39"/>
    <w:rsid w:val="008D6E96"/>
    <w:rsid w:val="008D7BA0"/>
    <w:rsid w:val="008E0E30"/>
    <w:rsid w:val="008E1F05"/>
    <w:rsid w:val="008E2D26"/>
    <w:rsid w:val="008E32F9"/>
    <w:rsid w:val="008E38F1"/>
    <w:rsid w:val="008E3C8B"/>
    <w:rsid w:val="008E5C98"/>
    <w:rsid w:val="008E79FB"/>
    <w:rsid w:val="008F48C5"/>
    <w:rsid w:val="008F6751"/>
    <w:rsid w:val="008F7ECF"/>
    <w:rsid w:val="0090313D"/>
    <w:rsid w:val="00903243"/>
    <w:rsid w:val="009036CF"/>
    <w:rsid w:val="00904C1B"/>
    <w:rsid w:val="0090572F"/>
    <w:rsid w:val="00906C48"/>
    <w:rsid w:val="00907741"/>
    <w:rsid w:val="00911828"/>
    <w:rsid w:val="00916BAC"/>
    <w:rsid w:val="00916D4F"/>
    <w:rsid w:val="009227FB"/>
    <w:rsid w:val="009239C2"/>
    <w:rsid w:val="00924A97"/>
    <w:rsid w:val="009306CF"/>
    <w:rsid w:val="00930878"/>
    <w:rsid w:val="009312A8"/>
    <w:rsid w:val="00932573"/>
    <w:rsid w:val="00934A50"/>
    <w:rsid w:val="00937926"/>
    <w:rsid w:val="00942EC8"/>
    <w:rsid w:val="0094354D"/>
    <w:rsid w:val="00943DA3"/>
    <w:rsid w:val="00943EAF"/>
    <w:rsid w:val="0094446B"/>
    <w:rsid w:val="00947CCB"/>
    <w:rsid w:val="00950EFD"/>
    <w:rsid w:val="009609DE"/>
    <w:rsid w:val="00963F5D"/>
    <w:rsid w:val="0096732C"/>
    <w:rsid w:val="00967447"/>
    <w:rsid w:val="00974557"/>
    <w:rsid w:val="00977E5F"/>
    <w:rsid w:val="00980E31"/>
    <w:rsid w:val="00981FBC"/>
    <w:rsid w:val="009824D1"/>
    <w:rsid w:val="009844D5"/>
    <w:rsid w:val="00985F72"/>
    <w:rsid w:val="0098694C"/>
    <w:rsid w:val="00987589"/>
    <w:rsid w:val="00993F3F"/>
    <w:rsid w:val="0099630F"/>
    <w:rsid w:val="00996515"/>
    <w:rsid w:val="0099717F"/>
    <w:rsid w:val="009A05B3"/>
    <w:rsid w:val="009A2D04"/>
    <w:rsid w:val="009A2DD9"/>
    <w:rsid w:val="009A46C2"/>
    <w:rsid w:val="009A5070"/>
    <w:rsid w:val="009A6B03"/>
    <w:rsid w:val="009B0292"/>
    <w:rsid w:val="009B3B6E"/>
    <w:rsid w:val="009B3F72"/>
    <w:rsid w:val="009B47A1"/>
    <w:rsid w:val="009B4907"/>
    <w:rsid w:val="009B61F8"/>
    <w:rsid w:val="009B7542"/>
    <w:rsid w:val="009C035F"/>
    <w:rsid w:val="009C266D"/>
    <w:rsid w:val="009D05B1"/>
    <w:rsid w:val="009D2238"/>
    <w:rsid w:val="009D26B9"/>
    <w:rsid w:val="009D40CC"/>
    <w:rsid w:val="009D5430"/>
    <w:rsid w:val="009D6508"/>
    <w:rsid w:val="009E0A43"/>
    <w:rsid w:val="009E2550"/>
    <w:rsid w:val="009E3C21"/>
    <w:rsid w:val="009E4B9C"/>
    <w:rsid w:val="009E4BFC"/>
    <w:rsid w:val="009E7B91"/>
    <w:rsid w:val="009F2744"/>
    <w:rsid w:val="009F3090"/>
    <w:rsid w:val="009F3462"/>
    <w:rsid w:val="009F45D9"/>
    <w:rsid w:val="009F4E47"/>
    <w:rsid w:val="009F7752"/>
    <w:rsid w:val="00A11611"/>
    <w:rsid w:val="00A1392E"/>
    <w:rsid w:val="00A14E0C"/>
    <w:rsid w:val="00A17650"/>
    <w:rsid w:val="00A20230"/>
    <w:rsid w:val="00A20C0B"/>
    <w:rsid w:val="00A214B6"/>
    <w:rsid w:val="00A21C75"/>
    <w:rsid w:val="00A23606"/>
    <w:rsid w:val="00A23F59"/>
    <w:rsid w:val="00A25033"/>
    <w:rsid w:val="00A253A8"/>
    <w:rsid w:val="00A2797D"/>
    <w:rsid w:val="00A30D10"/>
    <w:rsid w:val="00A31B5C"/>
    <w:rsid w:val="00A340BB"/>
    <w:rsid w:val="00A356B3"/>
    <w:rsid w:val="00A362E1"/>
    <w:rsid w:val="00A378DD"/>
    <w:rsid w:val="00A37AEF"/>
    <w:rsid w:val="00A37C4E"/>
    <w:rsid w:val="00A37DDD"/>
    <w:rsid w:val="00A37E94"/>
    <w:rsid w:val="00A42F3E"/>
    <w:rsid w:val="00A43412"/>
    <w:rsid w:val="00A45D19"/>
    <w:rsid w:val="00A52BA9"/>
    <w:rsid w:val="00A5571E"/>
    <w:rsid w:val="00A61A02"/>
    <w:rsid w:val="00A64312"/>
    <w:rsid w:val="00A65283"/>
    <w:rsid w:val="00A65ED3"/>
    <w:rsid w:val="00A65FE2"/>
    <w:rsid w:val="00A71E3C"/>
    <w:rsid w:val="00A7568A"/>
    <w:rsid w:val="00A75BDB"/>
    <w:rsid w:val="00A76E95"/>
    <w:rsid w:val="00A823BE"/>
    <w:rsid w:val="00A845AF"/>
    <w:rsid w:val="00A86313"/>
    <w:rsid w:val="00A86FEB"/>
    <w:rsid w:val="00A91801"/>
    <w:rsid w:val="00A91DAB"/>
    <w:rsid w:val="00A929FE"/>
    <w:rsid w:val="00A92FA2"/>
    <w:rsid w:val="00A945D5"/>
    <w:rsid w:val="00A95A32"/>
    <w:rsid w:val="00A9694D"/>
    <w:rsid w:val="00A97274"/>
    <w:rsid w:val="00A9791E"/>
    <w:rsid w:val="00AA08DE"/>
    <w:rsid w:val="00AA22DF"/>
    <w:rsid w:val="00AA447C"/>
    <w:rsid w:val="00AA5103"/>
    <w:rsid w:val="00AB079A"/>
    <w:rsid w:val="00AB1F22"/>
    <w:rsid w:val="00AB3197"/>
    <w:rsid w:val="00AB3C0D"/>
    <w:rsid w:val="00AB4696"/>
    <w:rsid w:val="00AB5824"/>
    <w:rsid w:val="00AB7D68"/>
    <w:rsid w:val="00AC1C6A"/>
    <w:rsid w:val="00AC2723"/>
    <w:rsid w:val="00AC33DD"/>
    <w:rsid w:val="00AC3608"/>
    <w:rsid w:val="00AC382A"/>
    <w:rsid w:val="00AD08DE"/>
    <w:rsid w:val="00AD2363"/>
    <w:rsid w:val="00AD48A0"/>
    <w:rsid w:val="00AD49F2"/>
    <w:rsid w:val="00AD7350"/>
    <w:rsid w:val="00AD7710"/>
    <w:rsid w:val="00AE2A97"/>
    <w:rsid w:val="00AE2E4C"/>
    <w:rsid w:val="00AE4689"/>
    <w:rsid w:val="00AE4932"/>
    <w:rsid w:val="00AE7343"/>
    <w:rsid w:val="00AF1818"/>
    <w:rsid w:val="00AF1F76"/>
    <w:rsid w:val="00AF2904"/>
    <w:rsid w:val="00AF47C9"/>
    <w:rsid w:val="00AF54D7"/>
    <w:rsid w:val="00AF7DA5"/>
    <w:rsid w:val="00B01B2E"/>
    <w:rsid w:val="00B01B6A"/>
    <w:rsid w:val="00B0249E"/>
    <w:rsid w:val="00B024D3"/>
    <w:rsid w:val="00B02653"/>
    <w:rsid w:val="00B03F46"/>
    <w:rsid w:val="00B0572A"/>
    <w:rsid w:val="00B0748B"/>
    <w:rsid w:val="00B13A10"/>
    <w:rsid w:val="00B14CE9"/>
    <w:rsid w:val="00B2608B"/>
    <w:rsid w:val="00B26E4C"/>
    <w:rsid w:val="00B30456"/>
    <w:rsid w:val="00B30F6F"/>
    <w:rsid w:val="00B31C37"/>
    <w:rsid w:val="00B3252E"/>
    <w:rsid w:val="00B326F0"/>
    <w:rsid w:val="00B3793C"/>
    <w:rsid w:val="00B37DC4"/>
    <w:rsid w:val="00B419E2"/>
    <w:rsid w:val="00B42F6D"/>
    <w:rsid w:val="00B446E8"/>
    <w:rsid w:val="00B44E6D"/>
    <w:rsid w:val="00B47AD9"/>
    <w:rsid w:val="00B51179"/>
    <w:rsid w:val="00B545D1"/>
    <w:rsid w:val="00B5465A"/>
    <w:rsid w:val="00B6288C"/>
    <w:rsid w:val="00B63EC8"/>
    <w:rsid w:val="00B6543D"/>
    <w:rsid w:val="00B66C51"/>
    <w:rsid w:val="00B67305"/>
    <w:rsid w:val="00B67CCC"/>
    <w:rsid w:val="00B72C63"/>
    <w:rsid w:val="00B83209"/>
    <w:rsid w:val="00B8360C"/>
    <w:rsid w:val="00B83E21"/>
    <w:rsid w:val="00B83F11"/>
    <w:rsid w:val="00B85D7B"/>
    <w:rsid w:val="00B9750D"/>
    <w:rsid w:val="00B9783C"/>
    <w:rsid w:val="00BA06EF"/>
    <w:rsid w:val="00BA0792"/>
    <w:rsid w:val="00BA100E"/>
    <w:rsid w:val="00BA5DC4"/>
    <w:rsid w:val="00BA6101"/>
    <w:rsid w:val="00BA6CFB"/>
    <w:rsid w:val="00BA6FA5"/>
    <w:rsid w:val="00BB3B13"/>
    <w:rsid w:val="00BC2CD6"/>
    <w:rsid w:val="00BC5DA3"/>
    <w:rsid w:val="00BC6F30"/>
    <w:rsid w:val="00BC70B8"/>
    <w:rsid w:val="00BC7605"/>
    <w:rsid w:val="00BC7925"/>
    <w:rsid w:val="00BD0231"/>
    <w:rsid w:val="00BD090C"/>
    <w:rsid w:val="00BD309E"/>
    <w:rsid w:val="00BD3F2B"/>
    <w:rsid w:val="00BD4F1C"/>
    <w:rsid w:val="00BD5D1B"/>
    <w:rsid w:val="00BD6D4A"/>
    <w:rsid w:val="00BE29C6"/>
    <w:rsid w:val="00BE2A8F"/>
    <w:rsid w:val="00BE4A37"/>
    <w:rsid w:val="00BE4A8D"/>
    <w:rsid w:val="00BE4AF2"/>
    <w:rsid w:val="00BE5F36"/>
    <w:rsid w:val="00BE6B63"/>
    <w:rsid w:val="00BF0D8F"/>
    <w:rsid w:val="00BF6687"/>
    <w:rsid w:val="00C010E9"/>
    <w:rsid w:val="00C02240"/>
    <w:rsid w:val="00C04237"/>
    <w:rsid w:val="00C10E27"/>
    <w:rsid w:val="00C123FA"/>
    <w:rsid w:val="00C123FE"/>
    <w:rsid w:val="00C1260C"/>
    <w:rsid w:val="00C1447B"/>
    <w:rsid w:val="00C15DFB"/>
    <w:rsid w:val="00C221F7"/>
    <w:rsid w:val="00C255B0"/>
    <w:rsid w:val="00C2610E"/>
    <w:rsid w:val="00C27F84"/>
    <w:rsid w:val="00C3120A"/>
    <w:rsid w:val="00C313B2"/>
    <w:rsid w:val="00C373D0"/>
    <w:rsid w:val="00C40361"/>
    <w:rsid w:val="00C42C25"/>
    <w:rsid w:val="00C46B4F"/>
    <w:rsid w:val="00C4759D"/>
    <w:rsid w:val="00C4794B"/>
    <w:rsid w:val="00C47D6C"/>
    <w:rsid w:val="00C537E3"/>
    <w:rsid w:val="00C544A2"/>
    <w:rsid w:val="00C56F15"/>
    <w:rsid w:val="00C57219"/>
    <w:rsid w:val="00C61403"/>
    <w:rsid w:val="00C623CF"/>
    <w:rsid w:val="00C6330F"/>
    <w:rsid w:val="00C64505"/>
    <w:rsid w:val="00C64771"/>
    <w:rsid w:val="00C65643"/>
    <w:rsid w:val="00C6745D"/>
    <w:rsid w:val="00C754EF"/>
    <w:rsid w:val="00C75B17"/>
    <w:rsid w:val="00C76CA1"/>
    <w:rsid w:val="00C76E5D"/>
    <w:rsid w:val="00C81E0F"/>
    <w:rsid w:val="00C829A5"/>
    <w:rsid w:val="00C83968"/>
    <w:rsid w:val="00C86041"/>
    <w:rsid w:val="00C91F0E"/>
    <w:rsid w:val="00C92C9C"/>
    <w:rsid w:val="00C930A9"/>
    <w:rsid w:val="00C93212"/>
    <w:rsid w:val="00C93C4C"/>
    <w:rsid w:val="00C959E1"/>
    <w:rsid w:val="00CA1F94"/>
    <w:rsid w:val="00CA3C28"/>
    <w:rsid w:val="00CA771E"/>
    <w:rsid w:val="00CA7ED2"/>
    <w:rsid w:val="00CB24BC"/>
    <w:rsid w:val="00CB3E29"/>
    <w:rsid w:val="00CB5673"/>
    <w:rsid w:val="00CB7C01"/>
    <w:rsid w:val="00CC7710"/>
    <w:rsid w:val="00CC7FCB"/>
    <w:rsid w:val="00CD5CD6"/>
    <w:rsid w:val="00CD6BE0"/>
    <w:rsid w:val="00CE1805"/>
    <w:rsid w:val="00CE3861"/>
    <w:rsid w:val="00CE5D11"/>
    <w:rsid w:val="00CE6301"/>
    <w:rsid w:val="00CE69D1"/>
    <w:rsid w:val="00CE6CF3"/>
    <w:rsid w:val="00D015F9"/>
    <w:rsid w:val="00D107BA"/>
    <w:rsid w:val="00D11F51"/>
    <w:rsid w:val="00D13467"/>
    <w:rsid w:val="00D145F7"/>
    <w:rsid w:val="00D14F85"/>
    <w:rsid w:val="00D16657"/>
    <w:rsid w:val="00D16DE7"/>
    <w:rsid w:val="00D176C7"/>
    <w:rsid w:val="00D24C51"/>
    <w:rsid w:val="00D268CF"/>
    <w:rsid w:val="00D30117"/>
    <w:rsid w:val="00D36AB8"/>
    <w:rsid w:val="00D40A82"/>
    <w:rsid w:val="00D4263C"/>
    <w:rsid w:val="00D43341"/>
    <w:rsid w:val="00D45932"/>
    <w:rsid w:val="00D56D2B"/>
    <w:rsid w:val="00D57B20"/>
    <w:rsid w:val="00D62536"/>
    <w:rsid w:val="00D657BB"/>
    <w:rsid w:val="00D658F9"/>
    <w:rsid w:val="00D673FE"/>
    <w:rsid w:val="00D74157"/>
    <w:rsid w:val="00D75484"/>
    <w:rsid w:val="00D8043F"/>
    <w:rsid w:val="00D84D24"/>
    <w:rsid w:val="00D94877"/>
    <w:rsid w:val="00D9516B"/>
    <w:rsid w:val="00D9606F"/>
    <w:rsid w:val="00D96AF4"/>
    <w:rsid w:val="00D974F9"/>
    <w:rsid w:val="00DA28C5"/>
    <w:rsid w:val="00DA2D82"/>
    <w:rsid w:val="00DA5667"/>
    <w:rsid w:val="00DA636A"/>
    <w:rsid w:val="00DA69EF"/>
    <w:rsid w:val="00DA754A"/>
    <w:rsid w:val="00DB04AC"/>
    <w:rsid w:val="00DB12C5"/>
    <w:rsid w:val="00DB3F2B"/>
    <w:rsid w:val="00DB4703"/>
    <w:rsid w:val="00DC0613"/>
    <w:rsid w:val="00DC52BB"/>
    <w:rsid w:val="00DD6445"/>
    <w:rsid w:val="00DE0567"/>
    <w:rsid w:val="00DE1738"/>
    <w:rsid w:val="00DE21F0"/>
    <w:rsid w:val="00DE3B46"/>
    <w:rsid w:val="00DE5A51"/>
    <w:rsid w:val="00DE5CFD"/>
    <w:rsid w:val="00DE6395"/>
    <w:rsid w:val="00DE63A8"/>
    <w:rsid w:val="00DE7E7C"/>
    <w:rsid w:val="00DF03A0"/>
    <w:rsid w:val="00DF238B"/>
    <w:rsid w:val="00DF37CB"/>
    <w:rsid w:val="00DF3E73"/>
    <w:rsid w:val="00DF4743"/>
    <w:rsid w:val="00DF5C49"/>
    <w:rsid w:val="00E061CA"/>
    <w:rsid w:val="00E07FDE"/>
    <w:rsid w:val="00E145CA"/>
    <w:rsid w:val="00E2161A"/>
    <w:rsid w:val="00E2176C"/>
    <w:rsid w:val="00E22AD0"/>
    <w:rsid w:val="00E262C9"/>
    <w:rsid w:val="00E26A0E"/>
    <w:rsid w:val="00E303F2"/>
    <w:rsid w:val="00E325F6"/>
    <w:rsid w:val="00E3643A"/>
    <w:rsid w:val="00E37AB9"/>
    <w:rsid w:val="00E37B29"/>
    <w:rsid w:val="00E41E92"/>
    <w:rsid w:val="00E425C7"/>
    <w:rsid w:val="00E4299A"/>
    <w:rsid w:val="00E431E5"/>
    <w:rsid w:val="00E440B3"/>
    <w:rsid w:val="00E45A60"/>
    <w:rsid w:val="00E4764A"/>
    <w:rsid w:val="00E47788"/>
    <w:rsid w:val="00E50B2E"/>
    <w:rsid w:val="00E5234F"/>
    <w:rsid w:val="00E5483A"/>
    <w:rsid w:val="00E572C2"/>
    <w:rsid w:val="00E57395"/>
    <w:rsid w:val="00E603DC"/>
    <w:rsid w:val="00E62C90"/>
    <w:rsid w:val="00E631BA"/>
    <w:rsid w:val="00E71C13"/>
    <w:rsid w:val="00E72233"/>
    <w:rsid w:val="00E7468F"/>
    <w:rsid w:val="00E74BFE"/>
    <w:rsid w:val="00E75157"/>
    <w:rsid w:val="00E761B8"/>
    <w:rsid w:val="00E770F5"/>
    <w:rsid w:val="00E80790"/>
    <w:rsid w:val="00E85CDE"/>
    <w:rsid w:val="00E86AF2"/>
    <w:rsid w:val="00E9079C"/>
    <w:rsid w:val="00E93931"/>
    <w:rsid w:val="00E95AD6"/>
    <w:rsid w:val="00E9700C"/>
    <w:rsid w:val="00E978F5"/>
    <w:rsid w:val="00EA1B91"/>
    <w:rsid w:val="00EA2E70"/>
    <w:rsid w:val="00EA3D3A"/>
    <w:rsid w:val="00EA6091"/>
    <w:rsid w:val="00EB3334"/>
    <w:rsid w:val="00EB36C8"/>
    <w:rsid w:val="00EB38D0"/>
    <w:rsid w:val="00EB3CE3"/>
    <w:rsid w:val="00EB5DFF"/>
    <w:rsid w:val="00EB66D4"/>
    <w:rsid w:val="00EC34B1"/>
    <w:rsid w:val="00EC57D2"/>
    <w:rsid w:val="00EC682D"/>
    <w:rsid w:val="00EC6B12"/>
    <w:rsid w:val="00EC76A4"/>
    <w:rsid w:val="00ED13AF"/>
    <w:rsid w:val="00ED21D6"/>
    <w:rsid w:val="00ED5595"/>
    <w:rsid w:val="00ED7A3C"/>
    <w:rsid w:val="00EE19D4"/>
    <w:rsid w:val="00EE27BE"/>
    <w:rsid w:val="00EE3FB8"/>
    <w:rsid w:val="00EE60E9"/>
    <w:rsid w:val="00EE71EC"/>
    <w:rsid w:val="00EF1BD1"/>
    <w:rsid w:val="00EF45B1"/>
    <w:rsid w:val="00EF5AFB"/>
    <w:rsid w:val="00F02215"/>
    <w:rsid w:val="00F02792"/>
    <w:rsid w:val="00F02D3B"/>
    <w:rsid w:val="00F065F6"/>
    <w:rsid w:val="00F076CE"/>
    <w:rsid w:val="00F102D0"/>
    <w:rsid w:val="00F113DA"/>
    <w:rsid w:val="00F11847"/>
    <w:rsid w:val="00F11D51"/>
    <w:rsid w:val="00F14061"/>
    <w:rsid w:val="00F15C54"/>
    <w:rsid w:val="00F273A1"/>
    <w:rsid w:val="00F32711"/>
    <w:rsid w:val="00F34041"/>
    <w:rsid w:val="00F3468A"/>
    <w:rsid w:val="00F354F3"/>
    <w:rsid w:val="00F40543"/>
    <w:rsid w:val="00F4284D"/>
    <w:rsid w:val="00F47B0A"/>
    <w:rsid w:val="00F505C1"/>
    <w:rsid w:val="00F52522"/>
    <w:rsid w:val="00F564FA"/>
    <w:rsid w:val="00F6135B"/>
    <w:rsid w:val="00F63BEF"/>
    <w:rsid w:val="00F64E23"/>
    <w:rsid w:val="00F659E7"/>
    <w:rsid w:val="00F65F25"/>
    <w:rsid w:val="00F6623B"/>
    <w:rsid w:val="00F67AC9"/>
    <w:rsid w:val="00F72106"/>
    <w:rsid w:val="00F771D1"/>
    <w:rsid w:val="00F82328"/>
    <w:rsid w:val="00F83971"/>
    <w:rsid w:val="00F9097C"/>
    <w:rsid w:val="00F9135B"/>
    <w:rsid w:val="00F917A7"/>
    <w:rsid w:val="00F92D63"/>
    <w:rsid w:val="00F96319"/>
    <w:rsid w:val="00F9667C"/>
    <w:rsid w:val="00F97990"/>
    <w:rsid w:val="00FA05A4"/>
    <w:rsid w:val="00FA3C3A"/>
    <w:rsid w:val="00FA4223"/>
    <w:rsid w:val="00FB1FF0"/>
    <w:rsid w:val="00FB21DF"/>
    <w:rsid w:val="00FB4FBD"/>
    <w:rsid w:val="00FB57F1"/>
    <w:rsid w:val="00FB6BDB"/>
    <w:rsid w:val="00FC010A"/>
    <w:rsid w:val="00FC1889"/>
    <w:rsid w:val="00FC4CED"/>
    <w:rsid w:val="00FC7A4A"/>
    <w:rsid w:val="00FD072F"/>
    <w:rsid w:val="00FD1963"/>
    <w:rsid w:val="00FD3EC0"/>
    <w:rsid w:val="00FD5BB5"/>
    <w:rsid w:val="00FD60CD"/>
    <w:rsid w:val="00FD7D25"/>
    <w:rsid w:val="00FD7E4D"/>
    <w:rsid w:val="00FE3692"/>
    <w:rsid w:val="00FE74E9"/>
    <w:rsid w:val="00FE7F53"/>
    <w:rsid w:val="00FF136D"/>
    <w:rsid w:val="00FF2FA0"/>
    <w:rsid w:val="00FF398B"/>
    <w:rsid w:val="00FF516B"/>
    <w:rsid w:val="00FF6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1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A03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F160E"/>
    <w:pPr>
      <w:keepNext/>
      <w:widowControl/>
      <w:tabs>
        <w:tab w:val="num" w:pos="0"/>
      </w:tabs>
      <w:autoSpaceDE/>
      <w:spacing w:before="240" w:after="60" w:line="240" w:lineRule="auto"/>
      <w:ind w:left="576" w:hanging="576"/>
      <w:jc w:val="left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99651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FR2">
    <w:name w:val="FR2"/>
    <w:rsid w:val="00996515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character" w:customStyle="1" w:styleId="FontStyle15">
    <w:name w:val="Font Style15"/>
    <w:rsid w:val="00996515"/>
    <w:rPr>
      <w:rFonts w:ascii="Times New Roman" w:hAnsi="Times New Roman" w:cs="Times New Roman" w:hint="default"/>
      <w:sz w:val="26"/>
    </w:rPr>
  </w:style>
  <w:style w:type="character" w:customStyle="1" w:styleId="20">
    <w:name w:val="Заголовок 2 Знак"/>
    <w:basedOn w:val="a0"/>
    <w:link w:val="2"/>
    <w:rsid w:val="000F160E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customStyle="1" w:styleId="Style7">
    <w:name w:val="Style7"/>
    <w:basedOn w:val="a"/>
    <w:rsid w:val="000F160E"/>
    <w:pPr>
      <w:suppressAutoHyphens w:val="0"/>
      <w:autoSpaceDN w:val="0"/>
      <w:adjustRightInd w:val="0"/>
      <w:spacing w:line="420" w:lineRule="exact"/>
      <w:ind w:firstLine="686"/>
    </w:pPr>
    <w:rPr>
      <w:rFonts w:cs="Times New Roman"/>
      <w:lang w:eastAsia="ru-RU"/>
    </w:rPr>
  </w:style>
  <w:style w:type="paragraph" w:styleId="a5">
    <w:name w:val="Body Text Indent"/>
    <w:basedOn w:val="a"/>
    <w:link w:val="a6"/>
    <w:rsid w:val="000F160E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0F160E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0F160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0F160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7">
    <w:name w:val="header"/>
    <w:basedOn w:val="a"/>
    <w:link w:val="a8"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cs="Times New Roman"/>
      <w:lang w:eastAsia="zh-CN"/>
    </w:rPr>
  </w:style>
  <w:style w:type="character" w:customStyle="1" w:styleId="a8">
    <w:name w:val="Верхний колонтитул Знак"/>
    <w:basedOn w:val="a0"/>
    <w:link w:val="a7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9">
    <w:name w:val="Table Grid"/>
    <w:basedOn w:val="a1"/>
    <w:uiPriority w:val="59"/>
    <w:rsid w:val="000F16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rsid w:val="000F160E"/>
    <w:pPr>
      <w:suppressAutoHyphens w:val="0"/>
      <w:autoSpaceDN w:val="0"/>
      <w:adjustRightInd w:val="0"/>
      <w:spacing w:line="317" w:lineRule="exact"/>
      <w:ind w:firstLine="298"/>
      <w:jc w:val="left"/>
    </w:pPr>
    <w:rPr>
      <w:rFonts w:cs="Times New Roman"/>
      <w:lang w:eastAsia="ru-RU"/>
    </w:rPr>
  </w:style>
  <w:style w:type="character" w:customStyle="1" w:styleId="FontStyle14">
    <w:name w:val="Font Style14"/>
    <w:rsid w:val="000F160E"/>
    <w:rPr>
      <w:rFonts w:ascii="Times New Roman" w:hAnsi="Times New Roman"/>
      <w:b/>
      <w:sz w:val="26"/>
    </w:rPr>
  </w:style>
  <w:style w:type="paragraph" w:styleId="aa">
    <w:name w:val="footer"/>
    <w:basedOn w:val="a"/>
    <w:link w:val="ab"/>
    <w:uiPriority w:val="99"/>
    <w:semiHidden/>
    <w:unhideWhenUsed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0F160E"/>
  </w:style>
  <w:style w:type="character" w:customStyle="1" w:styleId="5">
    <w:name w:val="Заголовок №5_"/>
    <w:basedOn w:val="a0"/>
    <w:link w:val="50"/>
    <w:rsid w:val="009B754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B754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0">
    <w:name w:val="Заголовок №5"/>
    <w:basedOn w:val="a"/>
    <w:link w:val="5"/>
    <w:rsid w:val="009B7542"/>
    <w:pPr>
      <w:widowControl/>
      <w:shd w:val="clear" w:color="auto" w:fill="FFFFFF"/>
      <w:suppressAutoHyphens w:val="0"/>
      <w:autoSpaceDE/>
      <w:spacing w:after="480" w:line="0" w:lineRule="atLeast"/>
      <w:ind w:firstLine="0"/>
      <w:jc w:val="center"/>
      <w:outlineLvl w:val="4"/>
    </w:pPr>
    <w:rPr>
      <w:rFonts w:cs="Times New Roman"/>
      <w:sz w:val="26"/>
      <w:szCs w:val="26"/>
      <w:lang w:eastAsia="en-US"/>
    </w:rPr>
  </w:style>
  <w:style w:type="paragraph" w:customStyle="1" w:styleId="22">
    <w:name w:val="Основной текст (2)"/>
    <w:basedOn w:val="a"/>
    <w:link w:val="21"/>
    <w:rsid w:val="009B7542"/>
    <w:pPr>
      <w:widowControl/>
      <w:shd w:val="clear" w:color="auto" w:fill="FFFFFF"/>
      <w:suppressAutoHyphens w:val="0"/>
      <w:autoSpaceDE/>
      <w:spacing w:before="780" w:after="600" w:line="0" w:lineRule="atLeast"/>
      <w:ind w:firstLine="0"/>
      <w:jc w:val="center"/>
    </w:pPr>
    <w:rPr>
      <w:rFonts w:cs="Times New Roman"/>
      <w:sz w:val="27"/>
      <w:szCs w:val="27"/>
      <w:lang w:eastAsia="en-US"/>
    </w:rPr>
  </w:style>
  <w:style w:type="character" w:customStyle="1" w:styleId="ac">
    <w:name w:val="Основной текст_"/>
    <w:basedOn w:val="a0"/>
    <w:link w:val="23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c"/>
    <w:rsid w:val="00D268CF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D268C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51">
    <w:name w:val="Основной текст + Полужирный5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268CF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87DE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87DEF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3">
    <w:name w:val="Основной текст + Полужирный3"/>
    <w:basedOn w:val="ac"/>
    <w:rsid w:val="00BA6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2A03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ad">
    <w:name w:val="Подпись к таблице_"/>
    <w:basedOn w:val="a0"/>
    <w:link w:val="ae"/>
    <w:rsid w:val="002A03C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2A03C0"/>
    <w:pPr>
      <w:widowControl/>
      <w:shd w:val="clear" w:color="auto" w:fill="FFFFFF"/>
      <w:suppressAutoHyphens w:val="0"/>
      <w:autoSpaceDE/>
      <w:spacing w:line="0" w:lineRule="atLeast"/>
      <w:ind w:firstLine="0"/>
      <w:jc w:val="left"/>
    </w:pPr>
    <w:rPr>
      <w:rFonts w:cs="Times New Roman"/>
      <w:sz w:val="23"/>
      <w:szCs w:val="23"/>
      <w:lang w:eastAsia="en-US"/>
    </w:rPr>
  </w:style>
  <w:style w:type="character" w:customStyle="1" w:styleId="42">
    <w:name w:val="Основной текст (42)_"/>
    <w:basedOn w:val="a0"/>
    <w:link w:val="420"/>
    <w:rsid w:val="002A03C0"/>
    <w:rPr>
      <w:rFonts w:ascii="Corbel" w:eastAsia="Corbel" w:hAnsi="Corbel" w:cs="Corbel"/>
      <w:sz w:val="10"/>
      <w:szCs w:val="10"/>
      <w:shd w:val="clear" w:color="auto" w:fill="FFFFFF"/>
    </w:rPr>
  </w:style>
  <w:style w:type="character" w:customStyle="1" w:styleId="0pt">
    <w:name w:val="Основной текст + Полужирный;Курсив;Интервал 0 pt"/>
    <w:basedOn w:val="ac"/>
    <w:rsid w:val="002A03C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23"/>
      <w:szCs w:val="23"/>
      <w:shd w:val="clear" w:color="auto" w:fill="FFFFFF"/>
    </w:rPr>
  </w:style>
  <w:style w:type="paragraph" w:customStyle="1" w:styleId="420">
    <w:name w:val="Основной текст (42)"/>
    <w:basedOn w:val="a"/>
    <w:link w:val="42"/>
    <w:rsid w:val="002A03C0"/>
    <w:pPr>
      <w:widowControl/>
      <w:shd w:val="clear" w:color="auto" w:fill="FFFFFF"/>
      <w:suppressAutoHyphens w:val="0"/>
      <w:autoSpaceDE/>
      <w:spacing w:before="780" w:line="0" w:lineRule="atLeast"/>
      <w:ind w:firstLine="0"/>
      <w:jc w:val="left"/>
    </w:pPr>
    <w:rPr>
      <w:rFonts w:ascii="Corbel" w:eastAsia="Corbel" w:hAnsi="Corbel" w:cs="Corbel"/>
      <w:sz w:val="10"/>
      <w:szCs w:val="10"/>
      <w:lang w:eastAsia="en-US"/>
    </w:rPr>
  </w:style>
  <w:style w:type="character" w:styleId="af">
    <w:name w:val="Strong"/>
    <w:basedOn w:val="a0"/>
    <w:uiPriority w:val="22"/>
    <w:qFormat/>
    <w:rsid w:val="002A03C0"/>
    <w:rPr>
      <w:b/>
      <w:bCs/>
    </w:rPr>
  </w:style>
  <w:style w:type="character" w:customStyle="1" w:styleId="a4">
    <w:name w:val="Абзац списка Знак"/>
    <w:link w:val="a3"/>
    <w:uiPriority w:val="99"/>
    <w:locked/>
    <w:rsid w:val="0019631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0">
    <w:name w:val="Hyperlink"/>
    <w:rsid w:val="003171A4"/>
    <w:rPr>
      <w:color w:val="000080"/>
      <w:u w:val="single"/>
    </w:rPr>
  </w:style>
  <w:style w:type="paragraph" w:styleId="af1">
    <w:name w:val="Body Text"/>
    <w:basedOn w:val="a"/>
    <w:link w:val="af2"/>
    <w:uiPriority w:val="99"/>
    <w:unhideWhenUsed/>
    <w:rsid w:val="0010162A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10162A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943D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43DA3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3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4B11EB-CF14-4A18-9C36-77CD4EEFC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1</Pages>
  <Words>1139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139</cp:revision>
  <cp:lastPrinted>2022-12-09T11:54:00Z</cp:lastPrinted>
  <dcterms:created xsi:type="dcterms:W3CDTF">2021-11-10T10:25:00Z</dcterms:created>
  <dcterms:modified xsi:type="dcterms:W3CDTF">2022-12-14T07:28:00Z</dcterms:modified>
</cp:coreProperties>
</file>